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Default Extension="wmf" ContentType="image/x-wmf"/>
  <Default Extension="emf" ContentType="image/x-emf"/>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93D" w:rsidRPr="00202C6A" w:rsidRDefault="0058041B" w:rsidP="00D6240F">
      <w:pPr>
        <w:pStyle w:val="Legenda"/>
        <w:jc w:val="center"/>
        <w:rPr>
          <w:rFonts w:ascii="Calibri" w:hAnsi="Calibri" w:cs="Calibri"/>
          <w:lang/>
        </w:rPr>
      </w:pPr>
      <w:r>
        <w:rPr>
          <w:rFonts w:ascii="Calibri" w:hAnsi="Calibri"/>
          <w:noProof/>
          <w:sz w:val="22"/>
          <w:szCs w:val="22"/>
          <w:lang w:eastAsia="pt-BR"/>
        </w:rPr>
        <w:drawing>
          <wp:inline distT="0" distB="0" distL="0" distR="0">
            <wp:extent cx="895350" cy="7810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p>
    <w:p w:rsidR="0017493D" w:rsidRPr="00202C6A" w:rsidRDefault="0017493D">
      <w:pPr>
        <w:autoSpaceDE w:val="0"/>
        <w:jc w:val="center"/>
        <w:rPr>
          <w:rFonts w:ascii="Calibri" w:hAnsi="Calibri" w:cs="Calibri"/>
          <w:b/>
          <w:bCs/>
          <w:sz w:val="22"/>
          <w:szCs w:val="22"/>
          <w:lang/>
        </w:rPr>
      </w:pPr>
    </w:p>
    <w:p w:rsidR="0017493D" w:rsidRPr="00202C6A" w:rsidRDefault="0017493D">
      <w:pPr>
        <w:autoSpaceDE w:val="0"/>
        <w:jc w:val="center"/>
        <w:rPr>
          <w:rFonts w:ascii="Calibri" w:hAnsi="Calibri" w:cs="Calibri"/>
          <w:b/>
          <w:bCs/>
          <w:sz w:val="22"/>
          <w:szCs w:val="22"/>
          <w:lang/>
        </w:rPr>
      </w:pPr>
      <w:r w:rsidRPr="00202C6A">
        <w:rPr>
          <w:rFonts w:ascii="Calibri" w:hAnsi="Calibri" w:cs="Calibri"/>
          <w:b/>
          <w:bCs/>
          <w:sz w:val="22"/>
          <w:szCs w:val="22"/>
          <w:lang/>
        </w:rPr>
        <w:t>MINISTÉRIO DA EDUCAÇÃO</w:t>
      </w:r>
    </w:p>
    <w:p w:rsidR="0017493D" w:rsidRPr="00202C6A" w:rsidRDefault="0017493D">
      <w:pPr>
        <w:autoSpaceDE w:val="0"/>
        <w:jc w:val="center"/>
        <w:rPr>
          <w:rFonts w:ascii="Calibri" w:hAnsi="Calibri" w:cs="Calibri"/>
          <w:b/>
          <w:bCs/>
          <w:sz w:val="22"/>
          <w:szCs w:val="22"/>
          <w:lang/>
        </w:rPr>
      </w:pPr>
      <w:r w:rsidRPr="00202C6A">
        <w:rPr>
          <w:rFonts w:ascii="Calibri" w:hAnsi="Calibri" w:cs="Calibri"/>
          <w:b/>
          <w:bCs/>
          <w:sz w:val="22"/>
          <w:szCs w:val="22"/>
          <w:lang/>
        </w:rPr>
        <w:t>CENTRO FEDERAL DE EDUCAÇÃO TECNOLÓGICA CELSO SUCKOW DA FONSECA</w:t>
      </w:r>
    </w:p>
    <w:p w:rsidR="0017493D" w:rsidRPr="00202C6A" w:rsidRDefault="0017493D">
      <w:pPr>
        <w:autoSpaceDE w:val="0"/>
        <w:jc w:val="center"/>
        <w:rPr>
          <w:rFonts w:ascii="Calibri" w:hAnsi="Calibri" w:cs="Calibri"/>
          <w:b/>
          <w:bCs/>
          <w:sz w:val="22"/>
          <w:szCs w:val="22"/>
          <w:lang/>
        </w:rPr>
      </w:pPr>
      <w:r w:rsidRPr="00202C6A">
        <w:rPr>
          <w:rFonts w:ascii="Calibri" w:hAnsi="Calibri" w:cs="Calibri"/>
          <w:b/>
          <w:bCs/>
          <w:sz w:val="22"/>
          <w:szCs w:val="22"/>
          <w:lang/>
        </w:rPr>
        <w:t>DIRETORIA DE ADMINISTRAÇÃO E PLANEJAMENTO</w:t>
      </w:r>
    </w:p>
    <w:p w:rsidR="0017493D" w:rsidRPr="00202C6A" w:rsidRDefault="0017493D">
      <w:pPr>
        <w:autoSpaceDE w:val="0"/>
        <w:jc w:val="center"/>
        <w:rPr>
          <w:rFonts w:ascii="Calibri" w:hAnsi="Calibri" w:cs="Calibri"/>
          <w:b/>
          <w:bCs/>
          <w:sz w:val="22"/>
          <w:szCs w:val="22"/>
          <w:lang/>
        </w:rPr>
      </w:pPr>
    </w:p>
    <w:p w:rsidR="0017493D" w:rsidRPr="00E2752A" w:rsidRDefault="0017493D">
      <w:pPr>
        <w:autoSpaceDE w:val="0"/>
        <w:jc w:val="center"/>
        <w:rPr>
          <w:rFonts w:ascii="Calibri" w:hAnsi="Calibri" w:cs="Calibri"/>
          <w:b/>
          <w:bCs/>
          <w:sz w:val="22"/>
          <w:szCs w:val="22"/>
          <w:lang/>
        </w:rPr>
      </w:pPr>
      <w:r w:rsidRPr="00E2752A">
        <w:rPr>
          <w:rFonts w:ascii="Calibri" w:hAnsi="Calibri" w:cs="Calibri"/>
          <w:b/>
          <w:bCs/>
          <w:sz w:val="22"/>
          <w:szCs w:val="22"/>
          <w:lang/>
        </w:rPr>
        <w:t>EDITAL DE LICITAÇÃO</w:t>
      </w:r>
    </w:p>
    <w:p w:rsidR="0017493D" w:rsidRPr="00E2752A" w:rsidRDefault="0017493D">
      <w:pPr>
        <w:autoSpaceDE w:val="0"/>
        <w:spacing w:before="240" w:after="120"/>
        <w:ind w:right="-15"/>
        <w:jc w:val="center"/>
        <w:rPr>
          <w:rFonts w:ascii="Calibri" w:hAnsi="Calibri" w:cs="Calibri"/>
          <w:b/>
          <w:bCs/>
          <w:sz w:val="22"/>
          <w:szCs w:val="22"/>
          <w:shd w:val="clear" w:color="auto" w:fill="FFFFFF"/>
          <w:lang/>
        </w:rPr>
      </w:pPr>
      <w:r w:rsidRPr="00E2752A">
        <w:rPr>
          <w:rFonts w:ascii="Calibri" w:hAnsi="Calibri" w:cs="Calibri"/>
          <w:b/>
          <w:bCs/>
          <w:sz w:val="22"/>
          <w:szCs w:val="22"/>
          <w:lang/>
        </w:rPr>
        <w:t xml:space="preserve">PREGÃO ELETRÔNICO </w:t>
      </w:r>
      <w:r w:rsidR="001E2C46">
        <w:rPr>
          <w:rFonts w:ascii="Calibri" w:hAnsi="Calibri" w:cs="Calibri"/>
          <w:b/>
          <w:bCs/>
          <w:sz w:val="22"/>
          <w:szCs w:val="22"/>
          <w:lang/>
        </w:rPr>
        <w:t>14</w:t>
      </w:r>
      <w:r w:rsidR="00B25F26" w:rsidRPr="00E2752A">
        <w:rPr>
          <w:rFonts w:ascii="Calibri" w:hAnsi="Calibri" w:cs="Calibri"/>
          <w:b/>
          <w:bCs/>
          <w:sz w:val="22"/>
          <w:szCs w:val="22"/>
          <w:lang/>
        </w:rPr>
        <w:t>/2020</w:t>
      </w:r>
    </w:p>
    <w:p w:rsidR="0017493D" w:rsidRPr="00E2752A" w:rsidRDefault="0017493D" w:rsidP="00264E60">
      <w:pPr>
        <w:tabs>
          <w:tab w:val="center" w:pos="4253"/>
          <w:tab w:val="left" w:pos="6369"/>
        </w:tabs>
        <w:autoSpaceDE w:val="0"/>
        <w:ind w:right="-2"/>
        <w:jc w:val="center"/>
        <w:rPr>
          <w:rFonts w:ascii="Calibri" w:hAnsi="Calibri" w:cs="Calibri"/>
          <w:b/>
          <w:bCs/>
          <w:sz w:val="22"/>
          <w:szCs w:val="22"/>
          <w:shd w:val="clear" w:color="auto" w:fill="FFFFFF"/>
          <w:lang/>
        </w:rPr>
      </w:pPr>
      <w:r w:rsidRPr="00E2752A">
        <w:rPr>
          <w:rFonts w:ascii="Calibri" w:hAnsi="Calibri" w:cs="Calibri"/>
          <w:b/>
          <w:bCs/>
          <w:sz w:val="22"/>
          <w:szCs w:val="22"/>
          <w:shd w:val="clear" w:color="auto" w:fill="FFFFFF"/>
          <w:lang/>
        </w:rPr>
        <w:t xml:space="preserve">Processo Administrativo nº </w:t>
      </w:r>
      <w:r w:rsidR="00264E60">
        <w:rPr>
          <w:rFonts w:ascii="Calibri" w:hAnsi="Calibri" w:cs="Calibri"/>
          <w:b/>
          <w:bCs/>
          <w:sz w:val="22"/>
          <w:szCs w:val="22"/>
          <w:shd w:val="clear" w:color="auto" w:fill="FFFFFF"/>
          <w:lang/>
        </w:rPr>
        <w:t>23063.000960/2020-92</w:t>
      </w:r>
    </w:p>
    <w:p w:rsidR="0017493D" w:rsidRPr="00E2752A" w:rsidRDefault="0017493D">
      <w:pPr>
        <w:tabs>
          <w:tab w:val="center" w:pos="4253"/>
          <w:tab w:val="left" w:pos="6369"/>
        </w:tabs>
        <w:autoSpaceDE w:val="0"/>
        <w:ind w:right="-2"/>
        <w:rPr>
          <w:rFonts w:ascii="Calibri" w:hAnsi="Calibri" w:cs="Calibri"/>
          <w:b/>
          <w:bCs/>
          <w:sz w:val="22"/>
          <w:szCs w:val="22"/>
          <w:shd w:val="clear" w:color="auto" w:fill="FFFFFF"/>
          <w:lang/>
        </w:rPr>
      </w:pPr>
    </w:p>
    <w:p w:rsidR="0017493D" w:rsidRPr="00E2752A" w:rsidRDefault="0017493D">
      <w:pPr>
        <w:tabs>
          <w:tab w:val="center" w:pos="4253"/>
          <w:tab w:val="left" w:pos="6369"/>
        </w:tabs>
        <w:autoSpaceDE w:val="0"/>
        <w:ind w:right="-2"/>
        <w:rPr>
          <w:rFonts w:ascii="Calibri" w:hAnsi="Calibri" w:cs="Calibri"/>
          <w:b/>
          <w:bCs/>
          <w:sz w:val="22"/>
          <w:szCs w:val="22"/>
          <w:shd w:val="clear" w:color="auto" w:fill="FFFFFF"/>
          <w:lang/>
        </w:rPr>
      </w:pPr>
    </w:p>
    <w:p w:rsidR="0017493D" w:rsidRDefault="0017493D" w:rsidP="00D82A20">
      <w:pPr>
        <w:tabs>
          <w:tab w:val="center" w:pos="360"/>
          <w:tab w:val="left" w:pos="900"/>
        </w:tabs>
        <w:autoSpaceDE w:val="0"/>
        <w:ind w:right="-2"/>
        <w:jc w:val="both"/>
        <w:rPr>
          <w:rFonts w:ascii="Calibri" w:hAnsi="Calibri" w:cs="Calibri"/>
          <w:sz w:val="22"/>
          <w:szCs w:val="22"/>
          <w:lang/>
        </w:rPr>
      </w:pPr>
      <w:r w:rsidRPr="00E2752A">
        <w:rPr>
          <w:rFonts w:ascii="Calibri" w:hAnsi="Calibri" w:cs="Calibri"/>
          <w:sz w:val="22"/>
          <w:szCs w:val="22"/>
          <w:lang/>
        </w:rPr>
        <w:tab/>
      </w:r>
      <w:r w:rsidRPr="00E2752A">
        <w:rPr>
          <w:rFonts w:ascii="Calibri" w:hAnsi="Calibri" w:cs="Calibri"/>
          <w:sz w:val="22"/>
          <w:szCs w:val="22"/>
          <w:lang/>
        </w:rPr>
        <w:tab/>
        <w:t xml:space="preserve"> Torna-se público, para conhecimento dos interessados, que o </w:t>
      </w:r>
      <w:r w:rsidRPr="00E2752A">
        <w:rPr>
          <w:rFonts w:ascii="Calibri" w:hAnsi="Calibri" w:cs="Calibri"/>
          <w:b/>
          <w:bCs/>
          <w:sz w:val="22"/>
          <w:szCs w:val="22"/>
          <w:lang/>
        </w:rPr>
        <w:t>CENTRO</w:t>
      </w:r>
      <w:r w:rsidRPr="00202C6A">
        <w:rPr>
          <w:rFonts w:ascii="Calibri" w:hAnsi="Calibri" w:cs="Calibri"/>
          <w:b/>
          <w:bCs/>
          <w:sz w:val="22"/>
          <w:szCs w:val="22"/>
          <w:lang/>
        </w:rPr>
        <w:t xml:space="preserve"> FEDERAL DE EDUCAÇÃO TECNOLÓGICA CELSO SUCKOW DA FONSECA – CEFET/RJ</w:t>
      </w:r>
      <w:r w:rsidRPr="00202C6A">
        <w:rPr>
          <w:rFonts w:ascii="Calibri" w:hAnsi="Calibri" w:cs="Calibri"/>
          <w:sz w:val="22"/>
          <w:szCs w:val="22"/>
          <w:lang/>
        </w:rPr>
        <w:t>, sediado na Avenida Maracanã, nº 229 – Bloco A – Maracanã – Rio de Janeiro – CEP 20.271-110,</w:t>
      </w:r>
      <w:r w:rsidR="005A2003" w:rsidRPr="00202C6A">
        <w:rPr>
          <w:rFonts w:ascii="Calibri" w:hAnsi="Calibri" w:cs="Calibri"/>
          <w:sz w:val="22"/>
          <w:szCs w:val="22"/>
          <w:lang/>
        </w:rPr>
        <w:t xml:space="preserve"> inscrito no CNPJ sob o nº 42.441.758/0001-05, </w:t>
      </w:r>
      <w:r w:rsidRPr="00202C6A">
        <w:rPr>
          <w:rFonts w:ascii="Calibri" w:hAnsi="Calibri" w:cs="Calibri"/>
          <w:sz w:val="22"/>
          <w:szCs w:val="22"/>
          <w:lang/>
        </w:rPr>
        <w:t xml:space="preserve"> realizará licitação, na modalidade PREGÃO, na forma ELETRÔNICA, do tipo ,menor preço, nos termos da Lei nº 10.520, de 17 de jul</w:t>
      </w:r>
      <w:r w:rsidR="00D82A20">
        <w:rPr>
          <w:rFonts w:ascii="Calibri" w:hAnsi="Calibri" w:cs="Calibri"/>
          <w:sz w:val="22"/>
          <w:szCs w:val="22"/>
          <w:lang/>
        </w:rPr>
        <w:t xml:space="preserve">ho de 2002, </w:t>
      </w:r>
      <w:r w:rsidR="00B25F26" w:rsidRPr="00B25F26">
        <w:rPr>
          <w:rFonts w:ascii="Calibri" w:hAnsi="Calibri" w:cs="Calibri"/>
          <w:sz w:val="22"/>
          <w:szCs w:val="22"/>
          <w:lang/>
        </w:rPr>
        <w:t>do Decreto nº 10.024, de 20 de setembro de 2019</w:t>
      </w:r>
      <w:r w:rsidRPr="00202C6A">
        <w:rPr>
          <w:rFonts w:ascii="Calibri" w:hAnsi="Calibri" w:cs="Calibri"/>
          <w:sz w:val="22"/>
          <w:szCs w:val="22"/>
          <w:lang/>
        </w:rPr>
        <w:t>,</w:t>
      </w:r>
      <w:r w:rsidR="00D82A20" w:rsidRPr="00D82A20">
        <w:rPr>
          <w:rFonts w:ascii="Calibri" w:hAnsi="Calibri" w:cs="Calibri"/>
          <w:sz w:val="22"/>
          <w:szCs w:val="22"/>
          <w:lang/>
        </w:rPr>
        <w:t>do Decreto 9.507, de 21 de setembro de 2018</w:t>
      </w:r>
      <w:r w:rsidRPr="00202C6A">
        <w:rPr>
          <w:rFonts w:ascii="Calibri" w:hAnsi="Calibri" w:cs="Calibri"/>
          <w:sz w:val="22"/>
          <w:szCs w:val="22"/>
          <w:lang/>
        </w:rPr>
        <w:t xml:space="preserve">, do Decreto, 7.746, de 05 de junho de 2012, </w:t>
      </w:r>
      <w:r w:rsidR="00D82A20" w:rsidRPr="00D82A20">
        <w:rPr>
          <w:rFonts w:ascii="Calibri" w:hAnsi="Calibri" w:cs="Calibri"/>
          <w:sz w:val="22"/>
          <w:szCs w:val="22"/>
          <w:lang/>
        </w:rPr>
        <w:t>das Instruções Normativas SEGES/MP nº 05, de 26 de maio de 2017 e nº 03, de 26 de abril de 2018 e da Instrução Normativa SLTI/MP nº 01, de 19 de janeiro de 2010</w:t>
      </w:r>
      <w:r w:rsidRPr="00202C6A">
        <w:rPr>
          <w:rFonts w:ascii="Calibri" w:hAnsi="Calibri" w:cs="Calibri"/>
          <w:sz w:val="22"/>
          <w:szCs w:val="22"/>
          <w:lang/>
        </w:rPr>
        <w:t xml:space="preserve">, da Lei Complementar nº 123, de 14 </w:t>
      </w:r>
      <w:r w:rsidRPr="00D161C3">
        <w:rPr>
          <w:rFonts w:ascii="Calibri" w:hAnsi="Calibri" w:cs="Calibri"/>
          <w:sz w:val="22"/>
          <w:szCs w:val="22"/>
          <w:lang/>
        </w:rPr>
        <w:t xml:space="preserve">de dezembro de 2006, da Lei 11.488, de 15 de junho de 2007, </w:t>
      </w:r>
      <w:r w:rsidR="00D82A20" w:rsidRPr="00D82A20">
        <w:rPr>
          <w:rFonts w:ascii="Calibri" w:hAnsi="Calibri" w:cs="Calibri"/>
          <w:sz w:val="22"/>
          <w:szCs w:val="22"/>
          <w:lang/>
        </w:rPr>
        <w:t>Decreto n° 8.538, de 06 de outubro de 2015, aplicando-se, subsidiariamente, a Lei nº 8.666, de 21 de junho de 1993 e as exigências estabelecidas neste Edital.</w:t>
      </w:r>
    </w:p>
    <w:p w:rsidR="00D82A20" w:rsidRPr="00D161C3" w:rsidRDefault="00D82A20" w:rsidP="00D82A20">
      <w:pPr>
        <w:tabs>
          <w:tab w:val="center" w:pos="360"/>
          <w:tab w:val="left" w:pos="900"/>
        </w:tabs>
        <w:autoSpaceDE w:val="0"/>
        <w:ind w:right="-2"/>
        <w:jc w:val="both"/>
        <w:rPr>
          <w:rFonts w:ascii="Calibri" w:hAnsi="Calibri" w:cs="Calibri"/>
          <w:b/>
          <w:bCs/>
          <w:sz w:val="22"/>
          <w:szCs w:val="22"/>
          <w:lang/>
        </w:rPr>
      </w:pPr>
    </w:p>
    <w:p w:rsidR="0017493D" w:rsidRPr="00D161C3" w:rsidRDefault="0017493D">
      <w:pPr>
        <w:autoSpaceDE w:val="0"/>
        <w:jc w:val="both"/>
        <w:rPr>
          <w:rFonts w:ascii="Calibri" w:hAnsi="Calibri" w:cs="Calibri"/>
          <w:b/>
          <w:bCs/>
          <w:sz w:val="22"/>
          <w:szCs w:val="22"/>
          <w:lang/>
        </w:rPr>
      </w:pPr>
      <w:r w:rsidRPr="00D161C3">
        <w:rPr>
          <w:rFonts w:ascii="Calibri" w:hAnsi="Calibri" w:cs="Calibri"/>
          <w:b/>
          <w:bCs/>
          <w:sz w:val="22"/>
          <w:szCs w:val="22"/>
          <w:lang/>
        </w:rPr>
        <w:t xml:space="preserve">Data da sessão: </w:t>
      </w:r>
      <w:r w:rsidR="00C82574">
        <w:rPr>
          <w:rFonts w:ascii="Calibri" w:hAnsi="Calibri" w:cs="Calibri"/>
          <w:b/>
          <w:bCs/>
          <w:sz w:val="22"/>
          <w:szCs w:val="22"/>
          <w:lang/>
        </w:rPr>
        <w:t>07</w:t>
      </w:r>
      <w:r w:rsidRPr="00D161C3">
        <w:rPr>
          <w:rFonts w:ascii="Calibri" w:hAnsi="Calibri" w:cs="Calibri"/>
          <w:b/>
          <w:bCs/>
          <w:sz w:val="22"/>
          <w:szCs w:val="22"/>
          <w:lang/>
        </w:rPr>
        <w:t>/</w:t>
      </w:r>
      <w:r w:rsidR="00C82574">
        <w:rPr>
          <w:rFonts w:ascii="Calibri" w:hAnsi="Calibri" w:cs="Calibri"/>
          <w:b/>
          <w:bCs/>
          <w:sz w:val="22"/>
          <w:szCs w:val="22"/>
          <w:lang/>
        </w:rPr>
        <w:t>10</w:t>
      </w:r>
      <w:r w:rsidR="00D82A20">
        <w:rPr>
          <w:rFonts w:ascii="Calibri" w:hAnsi="Calibri" w:cs="Calibri"/>
          <w:b/>
          <w:bCs/>
          <w:sz w:val="22"/>
          <w:szCs w:val="22"/>
          <w:lang/>
        </w:rPr>
        <w:t>/20</w:t>
      </w:r>
      <w:r w:rsidR="00B25F26">
        <w:rPr>
          <w:rFonts w:ascii="Calibri" w:hAnsi="Calibri" w:cs="Calibri"/>
          <w:b/>
          <w:bCs/>
          <w:sz w:val="22"/>
          <w:szCs w:val="22"/>
          <w:lang/>
        </w:rPr>
        <w:t>20</w:t>
      </w:r>
    </w:p>
    <w:p w:rsidR="0017493D" w:rsidRPr="00202C6A" w:rsidRDefault="0017493D">
      <w:pPr>
        <w:autoSpaceDE w:val="0"/>
        <w:jc w:val="both"/>
        <w:rPr>
          <w:rFonts w:ascii="Calibri" w:hAnsi="Calibri" w:cs="Calibri"/>
          <w:b/>
          <w:bCs/>
          <w:sz w:val="22"/>
          <w:szCs w:val="22"/>
          <w:lang/>
        </w:rPr>
      </w:pPr>
      <w:r w:rsidRPr="00D161C3">
        <w:rPr>
          <w:rFonts w:ascii="Calibri" w:hAnsi="Calibri" w:cs="Calibri"/>
          <w:b/>
          <w:bCs/>
          <w:sz w:val="22"/>
          <w:szCs w:val="22"/>
          <w:lang/>
        </w:rPr>
        <w:t xml:space="preserve">Horário: </w:t>
      </w:r>
      <w:r w:rsidR="00C82574">
        <w:rPr>
          <w:rFonts w:ascii="Calibri" w:hAnsi="Calibri" w:cs="Calibri"/>
          <w:b/>
          <w:bCs/>
          <w:sz w:val="22"/>
          <w:szCs w:val="22"/>
          <w:lang/>
        </w:rPr>
        <w:t>11</w:t>
      </w:r>
      <w:r w:rsidRPr="00D161C3">
        <w:rPr>
          <w:rFonts w:ascii="Calibri" w:hAnsi="Calibri" w:cs="Calibri"/>
          <w:b/>
          <w:bCs/>
          <w:sz w:val="22"/>
          <w:szCs w:val="22"/>
          <w:lang/>
        </w:rPr>
        <w:t>:</w:t>
      </w:r>
      <w:r w:rsidR="00C82574">
        <w:rPr>
          <w:rFonts w:ascii="Calibri" w:hAnsi="Calibri" w:cs="Calibri"/>
          <w:b/>
          <w:bCs/>
          <w:sz w:val="22"/>
          <w:szCs w:val="22"/>
          <w:lang/>
        </w:rPr>
        <w:t>00</w:t>
      </w:r>
      <w:r w:rsidRPr="00D161C3">
        <w:rPr>
          <w:rFonts w:ascii="Calibri" w:hAnsi="Calibri" w:cs="Calibri"/>
          <w:sz w:val="22"/>
          <w:szCs w:val="22"/>
          <w:lang/>
        </w:rPr>
        <w:t>(horário de Brasília/DF)</w:t>
      </w:r>
    </w:p>
    <w:p w:rsidR="0017493D" w:rsidRPr="00202C6A" w:rsidRDefault="0017493D" w:rsidP="000D40A6">
      <w:pPr>
        <w:widowControl w:val="0"/>
        <w:suppressAutoHyphens w:val="0"/>
        <w:autoSpaceDE w:val="0"/>
        <w:spacing w:after="120"/>
        <w:ind w:right="-15"/>
        <w:jc w:val="both"/>
        <w:rPr>
          <w:rFonts w:ascii="Calibri" w:hAnsi="Calibri" w:cs="Calibri"/>
          <w:iCs/>
          <w:sz w:val="22"/>
          <w:szCs w:val="22"/>
          <w:u w:val="single"/>
          <w:lang/>
        </w:rPr>
      </w:pPr>
      <w:r w:rsidRPr="00202C6A">
        <w:rPr>
          <w:rFonts w:ascii="Calibri" w:hAnsi="Calibri" w:cs="Calibri"/>
          <w:b/>
          <w:bCs/>
          <w:sz w:val="22"/>
          <w:szCs w:val="22"/>
          <w:lang/>
        </w:rPr>
        <w:t xml:space="preserve">Local: </w:t>
      </w:r>
      <w:r w:rsidRPr="00202C6A">
        <w:rPr>
          <w:rFonts w:ascii="Calibri" w:hAnsi="Calibri" w:cs="Calibri"/>
          <w:sz w:val="22"/>
          <w:szCs w:val="22"/>
          <w:lang/>
        </w:rPr>
        <w:t xml:space="preserve">Endereço Eletrônico </w:t>
      </w:r>
      <w:hyperlink r:id="rId9" w:history="1">
        <w:r w:rsidR="000D40A6" w:rsidRPr="00202C6A">
          <w:rPr>
            <w:rStyle w:val="Hyperlink"/>
            <w:rFonts w:ascii="Calibri" w:hAnsi="Calibri" w:cs="Calibri"/>
            <w:iCs/>
            <w:sz w:val="22"/>
            <w:szCs w:val="22"/>
            <w:lang/>
          </w:rPr>
          <w:t>www.comprasgovernamentais.gov.br</w:t>
        </w:r>
      </w:hyperlink>
    </w:p>
    <w:p w:rsidR="000D40A6" w:rsidRPr="00202C6A" w:rsidRDefault="000D40A6" w:rsidP="000D40A6">
      <w:pPr>
        <w:widowControl w:val="0"/>
        <w:suppressAutoHyphens w:val="0"/>
        <w:autoSpaceDE w:val="0"/>
        <w:spacing w:after="120"/>
        <w:ind w:right="-15"/>
        <w:jc w:val="both"/>
        <w:rPr>
          <w:rFonts w:ascii="Calibri" w:hAnsi="Calibri" w:cs="Calibri"/>
          <w:b/>
          <w:bCs/>
          <w:sz w:val="22"/>
          <w:szCs w:val="22"/>
          <w:lang/>
        </w:rPr>
      </w:pPr>
    </w:p>
    <w:p w:rsidR="0017493D" w:rsidRPr="00202C6A" w:rsidRDefault="0017493D" w:rsidP="00F60F06">
      <w:pPr>
        <w:widowControl w:val="0"/>
        <w:numPr>
          <w:ilvl w:val="0"/>
          <w:numId w:val="4"/>
        </w:numPr>
        <w:suppressAutoHyphens w:val="0"/>
        <w:autoSpaceDE w:val="0"/>
        <w:ind w:left="284" w:right="-15" w:hanging="284"/>
        <w:jc w:val="both"/>
        <w:rPr>
          <w:rFonts w:ascii="Calibri" w:hAnsi="Calibri" w:cs="Calibri"/>
          <w:b/>
          <w:bCs/>
          <w:sz w:val="22"/>
          <w:szCs w:val="22"/>
          <w:lang/>
        </w:rPr>
      </w:pPr>
      <w:r w:rsidRPr="00202C6A">
        <w:rPr>
          <w:rFonts w:ascii="Calibri" w:hAnsi="Calibri" w:cs="Calibri"/>
          <w:b/>
          <w:bCs/>
          <w:sz w:val="22"/>
          <w:szCs w:val="22"/>
          <w:lang/>
        </w:rPr>
        <w:t>DO OBJETO</w:t>
      </w:r>
    </w:p>
    <w:p w:rsidR="0017493D" w:rsidRPr="00202C6A" w:rsidRDefault="0017493D" w:rsidP="000D40A6">
      <w:pPr>
        <w:widowControl w:val="0"/>
        <w:suppressAutoHyphens w:val="0"/>
        <w:autoSpaceDE w:val="0"/>
        <w:ind w:left="284" w:right="-15"/>
        <w:jc w:val="both"/>
        <w:rPr>
          <w:rFonts w:ascii="Calibri" w:hAnsi="Calibri" w:cs="Calibri"/>
          <w:b/>
          <w:bCs/>
          <w:sz w:val="22"/>
          <w:szCs w:val="22"/>
          <w:lang/>
        </w:rPr>
      </w:pPr>
    </w:p>
    <w:p w:rsidR="006C1E9B" w:rsidRPr="0021090A" w:rsidRDefault="0017493D" w:rsidP="00965BD9">
      <w:pPr>
        <w:widowControl w:val="0"/>
        <w:numPr>
          <w:ilvl w:val="1"/>
          <w:numId w:val="4"/>
        </w:numPr>
        <w:suppressAutoHyphens w:val="0"/>
        <w:autoSpaceDE w:val="0"/>
        <w:jc w:val="both"/>
        <w:rPr>
          <w:rFonts w:ascii="Calibri" w:hAnsi="Calibri" w:cs="Calibri"/>
          <w:b/>
          <w:bCs/>
          <w:sz w:val="22"/>
          <w:szCs w:val="22"/>
          <w:lang/>
        </w:rPr>
      </w:pPr>
      <w:r w:rsidRPr="00202C6A">
        <w:rPr>
          <w:rFonts w:ascii="Calibri" w:hAnsi="Calibri" w:cs="Calibri"/>
          <w:sz w:val="22"/>
          <w:szCs w:val="22"/>
          <w:lang/>
        </w:rPr>
        <w:t xml:space="preserve">O objeto da presente licitação é a escolha da proposta mais vantajosa para a </w:t>
      </w:r>
      <w:r w:rsidRPr="00202C6A">
        <w:rPr>
          <w:rFonts w:ascii="Calibri" w:hAnsi="Calibri" w:cs="Calibri"/>
          <w:b/>
          <w:bCs/>
          <w:sz w:val="22"/>
          <w:szCs w:val="22"/>
          <w:lang/>
        </w:rPr>
        <w:t xml:space="preserve">contratação </w:t>
      </w:r>
      <w:r w:rsidR="00D84760" w:rsidRPr="00202C6A">
        <w:rPr>
          <w:rFonts w:ascii="Calibri" w:hAnsi="Calibri" w:cs="Calibri"/>
          <w:b/>
          <w:bCs/>
          <w:sz w:val="22"/>
          <w:szCs w:val="22"/>
          <w:lang/>
        </w:rPr>
        <w:t>empresa especializada na execução de serviço continuado</w:t>
      </w:r>
      <w:r w:rsidR="00431B8C">
        <w:rPr>
          <w:rFonts w:ascii="Calibri" w:hAnsi="Calibri" w:cs="Calibri"/>
          <w:b/>
          <w:bCs/>
          <w:sz w:val="22"/>
          <w:szCs w:val="22"/>
          <w:lang/>
        </w:rPr>
        <w:t xml:space="preserve"> de </w:t>
      </w:r>
      <w:r w:rsidR="001E2C46">
        <w:rPr>
          <w:rFonts w:ascii="Calibri" w:hAnsi="Calibri" w:cs="Calibri"/>
          <w:b/>
          <w:bCs/>
          <w:sz w:val="22"/>
          <w:szCs w:val="22"/>
          <w:lang/>
        </w:rPr>
        <w:t xml:space="preserve">Vigilância </w:t>
      </w:r>
      <w:r w:rsidR="00431B8C">
        <w:rPr>
          <w:rFonts w:ascii="Calibri" w:hAnsi="Calibri" w:cs="Calibri"/>
          <w:b/>
          <w:bCs/>
          <w:sz w:val="22"/>
          <w:szCs w:val="22"/>
          <w:lang/>
        </w:rPr>
        <w:t>para atender as necessidades do</w:t>
      </w:r>
      <w:r w:rsidRPr="00202C6A">
        <w:rPr>
          <w:rFonts w:ascii="Calibri" w:hAnsi="Calibri" w:cs="Calibri"/>
          <w:b/>
          <w:bCs/>
          <w:sz w:val="22"/>
          <w:szCs w:val="22"/>
          <w:lang/>
        </w:rPr>
        <w:t xml:space="preserve"> CEFET/RJ</w:t>
      </w:r>
      <w:r w:rsidR="00431B8C">
        <w:rPr>
          <w:rFonts w:ascii="Calibri" w:hAnsi="Calibri" w:cs="Calibri"/>
          <w:b/>
          <w:bCs/>
          <w:sz w:val="22"/>
          <w:szCs w:val="22"/>
          <w:lang/>
        </w:rPr>
        <w:t>campus Maracanã</w:t>
      </w:r>
      <w:r w:rsidRPr="00202C6A">
        <w:rPr>
          <w:rFonts w:ascii="Calibri" w:hAnsi="Calibri" w:cs="Calibri"/>
          <w:b/>
          <w:bCs/>
          <w:sz w:val="22"/>
          <w:szCs w:val="22"/>
          <w:lang/>
        </w:rPr>
        <w:t xml:space="preserve">, </w:t>
      </w:r>
      <w:r w:rsidR="00D84760" w:rsidRPr="00202C6A">
        <w:rPr>
          <w:rFonts w:ascii="Calibri" w:hAnsi="Calibri" w:cs="Calibri"/>
          <w:b/>
          <w:bCs/>
          <w:sz w:val="22"/>
          <w:szCs w:val="22"/>
          <w:lang/>
        </w:rPr>
        <w:t>com fornecimento de mão-de-obra, materiais de consumo, ferramentas, utensílios e equipamentos necessários à eficácia do serviço</w:t>
      </w:r>
      <w:r w:rsidRPr="00202C6A">
        <w:rPr>
          <w:rFonts w:ascii="Calibri" w:hAnsi="Calibri" w:cs="Calibri"/>
          <w:sz w:val="22"/>
          <w:szCs w:val="22"/>
          <w:lang/>
        </w:rPr>
        <w:t>, conforme condições, quantidades e exigências estabelecidas neste Edital e seus anexos.</w:t>
      </w:r>
    </w:p>
    <w:p w:rsidR="0021090A" w:rsidRPr="0021090A" w:rsidRDefault="0021090A" w:rsidP="00965BD9">
      <w:pPr>
        <w:widowControl w:val="0"/>
        <w:suppressAutoHyphens w:val="0"/>
        <w:autoSpaceDE w:val="0"/>
        <w:ind w:left="792"/>
        <w:jc w:val="both"/>
        <w:rPr>
          <w:rFonts w:ascii="Calibri" w:hAnsi="Calibri" w:cs="Calibri"/>
          <w:b/>
          <w:bCs/>
          <w:sz w:val="22"/>
          <w:szCs w:val="22"/>
          <w:lang/>
        </w:rPr>
      </w:pPr>
    </w:p>
    <w:p w:rsidR="0021090A" w:rsidRDefault="0021090A" w:rsidP="00F60F06">
      <w:pPr>
        <w:widowControl w:val="0"/>
        <w:numPr>
          <w:ilvl w:val="1"/>
          <w:numId w:val="4"/>
        </w:numPr>
        <w:suppressAutoHyphens w:val="0"/>
        <w:autoSpaceDE w:val="0"/>
        <w:jc w:val="both"/>
        <w:rPr>
          <w:rFonts w:ascii="Calibri" w:hAnsi="Calibri" w:cs="Calibri"/>
          <w:b/>
          <w:bCs/>
          <w:sz w:val="22"/>
          <w:szCs w:val="22"/>
          <w:lang/>
        </w:rPr>
      </w:pPr>
      <w:r w:rsidRPr="0021090A">
        <w:rPr>
          <w:rFonts w:ascii="Calibri" w:hAnsi="Calibri" w:cs="Calibri"/>
          <w:bCs/>
          <w:sz w:val="22"/>
          <w:szCs w:val="22"/>
          <w:lang/>
        </w:rPr>
        <w:t xml:space="preserve">O critério de julgamento adotado será o </w:t>
      </w:r>
      <w:r w:rsidR="00431B8C" w:rsidRPr="0021090A">
        <w:rPr>
          <w:rFonts w:ascii="Calibri" w:hAnsi="Calibri" w:cs="Calibri"/>
          <w:bCs/>
          <w:sz w:val="22"/>
          <w:szCs w:val="22"/>
          <w:lang/>
        </w:rPr>
        <w:t xml:space="preserve">MENOR PREÇO </w:t>
      </w:r>
      <w:r w:rsidRPr="0021090A">
        <w:rPr>
          <w:rFonts w:ascii="Calibri" w:hAnsi="Calibri" w:cs="Calibri"/>
          <w:bCs/>
          <w:sz w:val="22"/>
          <w:szCs w:val="22"/>
          <w:lang/>
        </w:rPr>
        <w:t>do item, observadas as exigências contidas neste Edital e seus Anexos quanto às especificações do objeto</w:t>
      </w:r>
      <w:r w:rsidRPr="0021090A">
        <w:rPr>
          <w:rFonts w:ascii="Calibri" w:hAnsi="Calibri" w:cs="Calibri"/>
          <w:b/>
          <w:bCs/>
          <w:sz w:val="22"/>
          <w:szCs w:val="22"/>
          <w:lang/>
        </w:rPr>
        <w:t>.</w:t>
      </w:r>
    </w:p>
    <w:p w:rsidR="0021090A" w:rsidRDefault="0021090A" w:rsidP="0021090A">
      <w:pPr>
        <w:pStyle w:val="PargrafodaLista"/>
        <w:rPr>
          <w:rFonts w:ascii="Calibri" w:hAnsi="Calibri" w:cs="Calibri"/>
          <w:b/>
          <w:bCs/>
          <w:sz w:val="22"/>
          <w:szCs w:val="22"/>
          <w:lang/>
        </w:rPr>
      </w:pPr>
    </w:p>
    <w:p w:rsidR="0021090A" w:rsidRPr="0021090A" w:rsidRDefault="0021090A" w:rsidP="00F60F06">
      <w:pPr>
        <w:widowControl w:val="0"/>
        <w:numPr>
          <w:ilvl w:val="1"/>
          <w:numId w:val="4"/>
        </w:numPr>
        <w:suppressAutoHyphens w:val="0"/>
        <w:autoSpaceDE w:val="0"/>
        <w:jc w:val="both"/>
        <w:rPr>
          <w:rFonts w:ascii="Calibri" w:hAnsi="Calibri" w:cs="Calibri"/>
          <w:bCs/>
          <w:sz w:val="22"/>
          <w:szCs w:val="22"/>
          <w:lang/>
        </w:rPr>
      </w:pPr>
      <w:r w:rsidRPr="0021090A">
        <w:rPr>
          <w:rFonts w:ascii="Calibri" w:hAnsi="Calibri" w:cs="Calibri"/>
          <w:bCs/>
          <w:sz w:val="22"/>
          <w:szCs w:val="22"/>
          <w:lang/>
        </w:rPr>
        <w:t>O critério de julgamento adotado será o menor preço GLOBAL do grupo, observadas as exigências contidas neste Edital e seus Anexos quanto às especificações do objeto.</w:t>
      </w:r>
    </w:p>
    <w:p w:rsidR="006C1E9B" w:rsidRPr="00202C6A" w:rsidRDefault="006C1E9B" w:rsidP="000D40A6">
      <w:pPr>
        <w:widowControl w:val="0"/>
        <w:suppressAutoHyphens w:val="0"/>
        <w:autoSpaceDE w:val="0"/>
        <w:ind w:left="794"/>
        <w:jc w:val="both"/>
        <w:rPr>
          <w:rFonts w:ascii="Calibri" w:hAnsi="Calibri" w:cs="Calibri"/>
          <w:b/>
          <w:bCs/>
          <w:sz w:val="22"/>
          <w:szCs w:val="22"/>
          <w:lang/>
        </w:rPr>
      </w:pPr>
    </w:p>
    <w:p w:rsidR="0017493D" w:rsidRPr="00202C6A" w:rsidRDefault="00D161C3" w:rsidP="00F60F06">
      <w:pPr>
        <w:widowControl w:val="0"/>
        <w:numPr>
          <w:ilvl w:val="0"/>
          <w:numId w:val="4"/>
        </w:numPr>
        <w:suppressAutoHyphens w:val="0"/>
        <w:autoSpaceDE w:val="0"/>
        <w:ind w:right="-15"/>
        <w:jc w:val="both"/>
        <w:rPr>
          <w:rFonts w:ascii="Calibri" w:hAnsi="Calibri" w:cs="Calibri"/>
          <w:b/>
          <w:bCs/>
          <w:sz w:val="22"/>
          <w:szCs w:val="22"/>
          <w:lang/>
        </w:rPr>
      </w:pPr>
      <w:r>
        <w:rPr>
          <w:rFonts w:ascii="Calibri" w:hAnsi="Calibri" w:cs="Calibri"/>
          <w:b/>
          <w:bCs/>
          <w:sz w:val="22"/>
          <w:szCs w:val="22"/>
          <w:lang/>
        </w:rPr>
        <w:br w:type="page"/>
      </w:r>
      <w:r w:rsidR="0017493D" w:rsidRPr="00202C6A">
        <w:rPr>
          <w:rFonts w:ascii="Calibri" w:hAnsi="Calibri" w:cs="Calibri"/>
          <w:b/>
          <w:bCs/>
          <w:sz w:val="22"/>
          <w:szCs w:val="22"/>
          <w:lang/>
        </w:rPr>
        <w:lastRenderedPageBreak/>
        <w:t>DOS RECURSOS ORÇAMENTÁRIOS</w:t>
      </w:r>
    </w:p>
    <w:p w:rsidR="0017493D" w:rsidRPr="00202C6A" w:rsidRDefault="0017493D" w:rsidP="000D40A6">
      <w:pPr>
        <w:widowControl w:val="0"/>
        <w:suppressAutoHyphens w:val="0"/>
        <w:autoSpaceDE w:val="0"/>
        <w:ind w:left="360" w:right="-15"/>
        <w:jc w:val="both"/>
        <w:rPr>
          <w:rFonts w:ascii="Calibri" w:hAnsi="Calibri" w:cs="Calibri"/>
          <w:b/>
          <w:bCs/>
          <w:sz w:val="22"/>
          <w:szCs w:val="22"/>
          <w:lang/>
        </w:rPr>
      </w:pPr>
    </w:p>
    <w:p w:rsidR="0017493D" w:rsidRPr="00202C6A" w:rsidRDefault="0017493D" w:rsidP="00F60F06">
      <w:pPr>
        <w:widowControl w:val="0"/>
        <w:numPr>
          <w:ilvl w:val="1"/>
          <w:numId w:val="4"/>
        </w:numPr>
        <w:suppressAutoHyphens w:val="0"/>
        <w:autoSpaceDE w:val="0"/>
        <w:ind w:right="-15"/>
        <w:jc w:val="both"/>
        <w:rPr>
          <w:rFonts w:ascii="Calibri" w:hAnsi="Calibri" w:cs="Calibri"/>
          <w:b/>
          <w:bCs/>
          <w:sz w:val="22"/>
          <w:szCs w:val="22"/>
          <w:lang/>
        </w:rPr>
      </w:pPr>
      <w:r w:rsidRPr="00202C6A">
        <w:rPr>
          <w:rFonts w:ascii="Calibri" w:hAnsi="Calibri" w:cs="Calibri"/>
          <w:sz w:val="22"/>
          <w:szCs w:val="22"/>
          <w:lang/>
        </w:rPr>
        <w:t>As despesas para atender a esta licitação estão programadas em dotação orçamentária própria, prevista no orçamento da União para o exercício de 201</w:t>
      </w:r>
      <w:r w:rsidR="00EF1D2C" w:rsidRPr="00202C6A">
        <w:rPr>
          <w:rFonts w:ascii="Calibri" w:hAnsi="Calibri" w:cs="Calibri"/>
          <w:sz w:val="22"/>
          <w:szCs w:val="22"/>
          <w:lang/>
        </w:rPr>
        <w:t>5</w:t>
      </w:r>
      <w:r w:rsidRPr="00202C6A">
        <w:rPr>
          <w:rFonts w:ascii="Calibri" w:hAnsi="Calibri" w:cs="Calibri"/>
          <w:sz w:val="22"/>
          <w:szCs w:val="22"/>
          <w:lang/>
        </w:rPr>
        <w:t xml:space="preserve"> na classificação abaixo:</w:t>
      </w:r>
    </w:p>
    <w:p w:rsidR="0017493D" w:rsidRPr="00202C6A" w:rsidRDefault="0017493D" w:rsidP="000D40A6">
      <w:pPr>
        <w:widowControl w:val="0"/>
        <w:suppressAutoHyphens w:val="0"/>
        <w:autoSpaceDE w:val="0"/>
        <w:ind w:left="792" w:right="-15"/>
        <w:jc w:val="both"/>
        <w:rPr>
          <w:rFonts w:ascii="Calibri" w:hAnsi="Calibri" w:cs="Calibri"/>
          <w:b/>
          <w:bCs/>
          <w:sz w:val="22"/>
          <w:szCs w:val="22"/>
          <w:lang/>
        </w:rPr>
      </w:pPr>
    </w:p>
    <w:p w:rsidR="0017493D" w:rsidRPr="00202C6A" w:rsidRDefault="0017493D" w:rsidP="000D40A6">
      <w:pPr>
        <w:widowControl w:val="0"/>
        <w:suppressAutoHyphens w:val="0"/>
        <w:ind w:left="426" w:firstLine="425"/>
        <w:rPr>
          <w:rFonts w:ascii="Calibri" w:hAnsi="Calibri" w:cs="Calibri"/>
          <w:sz w:val="22"/>
          <w:szCs w:val="22"/>
        </w:rPr>
      </w:pPr>
      <w:r w:rsidRPr="00202C6A">
        <w:rPr>
          <w:rFonts w:ascii="Calibri" w:hAnsi="Calibri" w:cs="Calibri"/>
          <w:sz w:val="22"/>
          <w:szCs w:val="22"/>
        </w:rPr>
        <w:t xml:space="preserve">Gestão/Unidade: </w:t>
      </w:r>
    </w:p>
    <w:p w:rsidR="0017493D" w:rsidRPr="00202C6A" w:rsidRDefault="0021090A" w:rsidP="000D40A6">
      <w:pPr>
        <w:widowControl w:val="0"/>
        <w:suppressAutoHyphens w:val="0"/>
        <w:ind w:left="426" w:firstLine="425"/>
        <w:rPr>
          <w:rFonts w:ascii="Calibri" w:hAnsi="Calibri" w:cs="Calibri"/>
          <w:sz w:val="22"/>
          <w:szCs w:val="22"/>
        </w:rPr>
      </w:pPr>
      <w:r>
        <w:rPr>
          <w:rFonts w:ascii="Calibri" w:hAnsi="Calibri" w:cs="Calibri"/>
          <w:sz w:val="22"/>
          <w:szCs w:val="22"/>
        </w:rPr>
        <w:t xml:space="preserve">Fonte: </w:t>
      </w:r>
    </w:p>
    <w:p w:rsidR="0017493D" w:rsidRPr="00202C6A" w:rsidRDefault="0017493D" w:rsidP="000D40A6">
      <w:pPr>
        <w:widowControl w:val="0"/>
        <w:suppressAutoHyphens w:val="0"/>
        <w:ind w:left="426" w:firstLine="425"/>
        <w:rPr>
          <w:rFonts w:ascii="Calibri" w:hAnsi="Calibri" w:cs="Calibri"/>
          <w:sz w:val="22"/>
          <w:szCs w:val="22"/>
        </w:rPr>
      </w:pPr>
      <w:r w:rsidRPr="00202C6A">
        <w:rPr>
          <w:rFonts w:ascii="Calibri" w:hAnsi="Calibri" w:cs="Calibri"/>
          <w:sz w:val="22"/>
          <w:szCs w:val="22"/>
        </w:rPr>
        <w:t xml:space="preserve">Programa de Trabalho: </w:t>
      </w:r>
    </w:p>
    <w:p w:rsidR="0017493D" w:rsidRPr="00202C6A" w:rsidRDefault="0017493D" w:rsidP="000D40A6">
      <w:pPr>
        <w:widowControl w:val="0"/>
        <w:suppressAutoHyphens w:val="0"/>
        <w:ind w:left="426" w:firstLine="425"/>
        <w:rPr>
          <w:rFonts w:ascii="Calibri" w:hAnsi="Calibri" w:cs="Calibri"/>
          <w:sz w:val="22"/>
          <w:szCs w:val="22"/>
        </w:rPr>
      </w:pPr>
      <w:r w:rsidRPr="00D161C3">
        <w:rPr>
          <w:rFonts w:ascii="Calibri" w:hAnsi="Calibri" w:cs="Calibri"/>
          <w:sz w:val="22"/>
          <w:szCs w:val="22"/>
        </w:rPr>
        <w:t xml:space="preserve">Elemento de Despesa: </w:t>
      </w:r>
    </w:p>
    <w:p w:rsidR="0017493D" w:rsidRPr="00202C6A" w:rsidRDefault="0017493D" w:rsidP="000D40A6">
      <w:pPr>
        <w:widowControl w:val="0"/>
        <w:suppressAutoHyphens w:val="0"/>
        <w:spacing w:after="120"/>
        <w:ind w:left="426" w:right="-15" w:firstLine="425"/>
        <w:jc w:val="both"/>
        <w:rPr>
          <w:rFonts w:ascii="Calibri" w:hAnsi="Calibri" w:cs="Calibri"/>
          <w:sz w:val="22"/>
          <w:szCs w:val="22"/>
          <w:lang/>
        </w:rPr>
      </w:pPr>
      <w:r w:rsidRPr="00202C6A">
        <w:rPr>
          <w:rFonts w:ascii="Calibri" w:hAnsi="Calibri" w:cs="Calibri"/>
          <w:sz w:val="22"/>
          <w:szCs w:val="22"/>
        </w:rPr>
        <w:t xml:space="preserve">PI: </w:t>
      </w:r>
    </w:p>
    <w:p w:rsidR="0017493D" w:rsidRPr="00202C6A" w:rsidRDefault="0017493D" w:rsidP="000D40A6">
      <w:pPr>
        <w:widowControl w:val="0"/>
        <w:suppressAutoHyphens w:val="0"/>
        <w:autoSpaceDE w:val="0"/>
        <w:spacing w:before="120" w:after="120"/>
        <w:ind w:left="792"/>
        <w:jc w:val="both"/>
        <w:rPr>
          <w:rFonts w:ascii="Calibri" w:hAnsi="Calibri" w:cs="Calibri"/>
          <w:sz w:val="22"/>
          <w:szCs w:val="22"/>
          <w:lang/>
        </w:rPr>
      </w:pPr>
    </w:p>
    <w:p w:rsidR="0017493D" w:rsidRPr="00202C6A" w:rsidRDefault="0017493D" w:rsidP="00F60F06">
      <w:pPr>
        <w:widowControl w:val="0"/>
        <w:numPr>
          <w:ilvl w:val="0"/>
          <w:numId w:val="3"/>
        </w:numPr>
        <w:suppressAutoHyphens w:val="0"/>
        <w:autoSpaceDE w:val="0"/>
        <w:spacing w:after="120"/>
        <w:ind w:right="-15"/>
        <w:jc w:val="both"/>
        <w:rPr>
          <w:rFonts w:ascii="Calibri" w:hAnsi="Calibri" w:cs="Calibri"/>
          <w:b/>
          <w:sz w:val="22"/>
          <w:szCs w:val="22"/>
          <w:lang/>
        </w:rPr>
      </w:pPr>
      <w:r w:rsidRPr="00202C6A">
        <w:rPr>
          <w:rFonts w:ascii="Calibri" w:hAnsi="Calibri" w:cs="Calibri"/>
          <w:b/>
          <w:bCs/>
          <w:sz w:val="22"/>
          <w:szCs w:val="22"/>
          <w:lang/>
        </w:rPr>
        <w:t>CREDENCIAMENTO</w:t>
      </w:r>
    </w:p>
    <w:p w:rsidR="002C7314" w:rsidRPr="00202C6A" w:rsidRDefault="002C7314" w:rsidP="000D40A6">
      <w:pPr>
        <w:pStyle w:val="PargrafodaLista"/>
        <w:widowControl w:val="0"/>
        <w:numPr>
          <w:ilvl w:val="0"/>
          <w:numId w:val="2"/>
        </w:numPr>
        <w:suppressAutoHyphens w:val="0"/>
        <w:autoSpaceDE w:val="0"/>
        <w:spacing w:after="120"/>
        <w:ind w:right="-15"/>
        <w:jc w:val="both"/>
        <w:rPr>
          <w:rFonts w:ascii="Calibri" w:hAnsi="Calibri" w:cs="Calibri"/>
          <w:vanish/>
          <w:sz w:val="22"/>
          <w:szCs w:val="22"/>
          <w:lang/>
        </w:rPr>
      </w:pPr>
    </w:p>
    <w:p w:rsidR="0017493D" w:rsidRPr="00202C6A" w:rsidRDefault="0017493D" w:rsidP="000D40A6">
      <w:pPr>
        <w:pStyle w:val="PargrafodaLista"/>
        <w:widowControl w:val="0"/>
        <w:numPr>
          <w:ilvl w:val="1"/>
          <w:numId w:val="2"/>
        </w:numPr>
        <w:suppressAutoHyphens w:val="0"/>
        <w:autoSpaceDE w:val="0"/>
        <w:spacing w:after="120"/>
        <w:ind w:right="-15"/>
        <w:jc w:val="both"/>
        <w:rPr>
          <w:rFonts w:ascii="Calibri" w:hAnsi="Calibri" w:cs="Calibri"/>
          <w:sz w:val="22"/>
          <w:szCs w:val="22"/>
          <w:lang/>
        </w:rPr>
      </w:pPr>
      <w:r w:rsidRPr="00202C6A">
        <w:rPr>
          <w:rFonts w:ascii="Calibri" w:hAnsi="Calibri" w:cs="Calibri"/>
          <w:sz w:val="22"/>
          <w:szCs w:val="22"/>
          <w:lang/>
        </w:rPr>
        <w:t>O Credenciamento é o nível básico do registro cadastral no SICAF, que permite a participação dos interessados na modalidade licitatória Pregão, em sua forma eletrônica.</w:t>
      </w:r>
    </w:p>
    <w:p w:rsidR="00603CDB" w:rsidRPr="00743CD2" w:rsidRDefault="00603CDB" w:rsidP="00603CDB">
      <w:pPr>
        <w:numPr>
          <w:ilvl w:val="1"/>
          <w:numId w:val="2"/>
        </w:numPr>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rPr>
        <w:t xml:space="preserve">O cadastro no SICAF deverá ser feito no Portal de Compras do Governo Federal, no sítio </w:t>
      </w:r>
      <w:hyperlink r:id="rId10" w:history="1">
        <w:r w:rsidRPr="00743CD2">
          <w:rPr>
            <w:rStyle w:val="Hyperlink"/>
            <w:rFonts w:ascii="Calibri" w:hAnsi="Calibri" w:cs="Arial"/>
            <w:sz w:val="22"/>
            <w:szCs w:val="22"/>
          </w:rPr>
          <w:t>www.comprasgovernamentais.gov.br</w:t>
        </w:r>
      </w:hyperlink>
      <w:r w:rsidRPr="00743CD2">
        <w:rPr>
          <w:rFonts w:ascii="Calibri" w:hAnsi="Calibri" w:cs="Arial"/>
          <w:color w:val="000000"/>
          <w:sz w:val="22"/>
          <w:szCs w:val="22"/>
        </w:rPr>
        <w:t>, por meio de certificado digital conferido pela Infraestrutura de Chaves Públicas Brasileira – ICP - Brasil.</w:t>
      </w:r>
    </w:p>
    <w:p w:rsidR="0017493D" w:rsidRPr="00743CD2" w:rsidRDefault="0017493D" w:rsidP="000D40A6">
      <w:pPr>
        <w:widowControl w:val="0"/>
        <w:numPr>
          <w:ilvl w:val="1"/>
          <w:numId w:val="2"/>
        </w:numPr>
        <w:suppressAutoHyphens w:val="0"/>
        <w:autoSpaceDE w:val="0"/>
        <w:spacing w:after="120"/>
        <w:ind w:right="-15"/>
        <w:jc w:val="both"/>
        <w:rPr>
          <w:rFonts w:ascii="Calibri" w:hAnsi="Calibri" w:cs="Calibri"/>
          <w:sz w:val="22"/>
          <w:szCs w:val="22"/>
          <w:lang/>
        </w:rPr>
      </w:pPr>
      <w:r w:rsidRPr="00743CD2">
        <w:rPr>
          <w:rFonts w:ascii="Calibri" w:hAnsi="Calibri" w:cs="Calibri"/>
          <w:sz w:val="22"/>
          <w:szCs w:val="22"/>
          <w:lang/>
        </w:rPr>
        <w:t>O credenciamento junto ao provedor do sistema implica a responsabilidade do licitante ou de seu representante legal e a presunção de sua capacidade técnica para realização das transações inerentes a este Pregão.</w:t>
      </w:r>
    </w:p>
    <w:p w:rsidR="00026C37" w:rsidRPr="00026C37" w:rsidRDefault="00026C37" w:rsidP="00026C37">
      <w:pPr>
        <w:pStyle w:val="PargrafodaLista"/>
        <w:numPr>
          <w:ilvl w:val="1"/>
          <w:numId w:val="2"/>
        </w:numPr>
        <w:jc w:val="both"/>
        <w:rPr>
          <w:rFonts w:ascii="Calibri" w:hAnsi="Calibri" w:cs="Arial"/>
          <w:color w:val="000000"/>
          <w:sz w:val="22"/>
          <w:szCs w:val="22"/>
        </w:rPr>
      </w:pPr>
      <w:r w:rsidRPr="00026C37">
        <w:rPr>
          <w:rFonts w:ascii="Calibri" w:hAnsi="Calibri" w:cs="Arial"/>
          <w:color w:val="000000"/>
          <w:sz w:val="22"/>
          <w:szCs w:val="22"/>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603CDB" w:rsidRPr="00743CD2" w:rsidRDefault="00603CDB" w:rsidP="00603CDB">
      <w:pPr>
        <w:numPr>
          <w:ilvl w:val="1"/>
          <w:numId w:val="2"/>
        </w:numPr>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lang w:eastAsia="en-US"/>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603CDB" w:rsidRPr="00743CD2" w:rsidRDefault="00603CDB" w:rsidP="00603CDB">
      <w:pPr>
        <w:numPr>
          <w:ilvl w:val="2"/>
          <w:numId w:val="2"/>
        </w:numPr>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lang w:eastAsia="en-US"/>
        </w:rPr>
        <w:t>A não observância do disposto no subitem anterior poderá ensejar desclassificação no momento da habilitação</w:t>
      </w:r>
    </w:p>
    <w:p w:rsidR="000F1368" w:rsidRPr="00202C6A" w:rsidRDefault="000F1368" w:rsidP="000F1368">
      <w:pPr>
        <w:widowControl w:val="0"/>
        <w:suppressAutoHyphens w:val="0"/>
        <w:autoSpaceDE w:val="0"/>
        <w:spacing w:after="120"/>
        <w:ind w:left="795" w:right="-15"/>
        <w:jc w:val="both"/>
        <w:rPr>
          <w:rFonts w:ascii="Calibri" w:hAnsi="Calibri" w:cs="Calibri"/>
          <w:b/>
          <w:bCs/>
          <w:sz w:val="22"/>
          <w:szCs w:val="22"/>
          <w:lang/>
        </w:rPr>
      </w:pPr>
    </w:p>
    <w:p w:rsidR="002C7314" w:rsidRPr="00743CD2" w:rsidRDefault="0017493D" w:rsidP="00F60F06">
      <w:pPr>
        <w:widowControl w:val="0"/>
        <w:numPr>
          <w:ilvl w:val="0"/>
          <w:numId w:val="3"/>
        </w:numPr>
        <w:suppressAutoHyphens w:val="0"/>
        <w:autoSpaceDE w:val="0"/>
        <w:spacing w:after="120"/>
        <w:ind w:right="-15"/>
        <w:jc w:val="both"/>
        <w:rPr>
          <w:rFonts w:ascii="Calibri" w:eastAsia="Calibri" w:hAnsi="Calibri" w:cs="Calibri"/>
          <w:sz w:val="22"/>
          <w:szCs w:val="22"/>
          <w:lang/>
        </w:rPr>
      </w:pPr>
      <w:r w:rsidRPr="00743CD2">
        <w:rPr>
          <w:rFonts w:ascii="Calibri" w:hAnsi="Calibri" w:cs="Calibri"/>
          <w:b/>
          <w:bCs/>
          <w:sz w:val="22"/>
          <w:szCs w:val="22"/>
          <w:lang/>
        </w:rPr>
        <w:t>DA PARTICIPAÇÃO NO PREGÃO</w:t>
      </w:r>
    </w:p>
    <w:p w:rsidR="001B1829" w:rsidRPr="00743CD2" w:rsidRDefault="001B1829" w:rsidP="00F60F06">
      <w:pPr>
        <w:numPr>
          <w:ilvl w:val="1"/>
          <w:numId w:val="6"/>
        </w:numPr>
        <w:suppressAutoHyphens w:val="0"/>
        <w:autoSpaceDE w:val="0"/>
        <w:snapToGrid w:val="0"/>
        <w:spacing w:before="120" w:after="120" w:line="276" w:lineRule="auto"/>
        <w:jc w:val="both"/>
        <w:rPr>
          <w:rFonts w:ascii="Calibri" w:hAnsi="Calibri"/>
          <w:sz w:val="22"/>
          <w:szCs w:val="22"/>
        </w:rPr>
      </w:pPr>
      <w:r w:rsidRPr="00743CD2">
        <w:rPr>
          <w:rFonts w:ascii="Calibri" w:hAnsi="Calibri" w:cs="Arial"/>
          <w:color w:val="000000"/>
          <w:sz w:val="22"/>
          <w:szCs w:val="22"/>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E064D5" w:rsidRPr="00743CD2" w:rsidRDefault="00E064D5" w:rsidP="00F60F06">
      <w:pPr>
        <w:numPr>
          <w:ilvl w:val="2"/>
          <w:numId w:val="6"/>
        </w:numPr>
        <w:suppressAutoHyphens w:val="0"/>
        <w:autoSpaceDE w:val="0"/>
        <w:snapToGrid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rPr>
        <w:t>Os licitantes deverão utilizar o certificado digital para acesso ao Sistema</w:t>
      </w:r>
    </w:p>
    <w:p w:rsidR="0017493D" w:rsidRPr="00743CD2" w:rsidRDefault="0017493D" w:rsidP="00F60F06">
      <w:pPr>
        <w:numPr>
          <w:ilvl w:val="1"/>
          <w:numId w:val="3"/>
        </w:numPr>
        <w:autoSpaceDE w:val="0"/>
        <w:spacing w:after="120"/>
        <w:ind w:right="-15"/>
        <w:jc w:val="both"/>
        <w:rPr>
          <w:rFonts w:ascii="Calibri" w:hAnsi="Calibri" w:cs="Calibri"/>
          <w:sz w:val="22"/>
          <w:szCs w:val="22"/>
          <w:lang/>
        </w:rPr>
      </w:pPr>
      <w:r w:rsidRPr="00743CD2">
        <w:rPr>
          <w:rFonts w:ascii="Calibri" w:hAnsi="Calibri" w:cs="Calibri"/>
          <w:b/>
          <w:sz w:val="22"/>
          <w:szCs w:val="22"/>
          <w:lang/>
        </w:rPr>
        <w:t>Não</w:t>
      </w:r>
      <w:r w:rsidRPr="00743CD2">
        <w:rPr>
          <w:rFonts w:ascii="Calibri" w:hAnsi="Calibri" w:cs="Calibri"/>
          <w:sz w:val="22"/>
          <w:szCs w:val="22"/>
          <w:lang/>
        </w:rPr>
        <w:t xml:space="preserve"> poderão participar desta licitação os interessados:</w:t>
      </w:r>
    </w:p>
    <w:p w:rsidR="0017493D" w:rsidRPr="00743CD2" w:rsidRDefault="0017493D" w:rsidP="00F60F06">
      <w:pPr>
        <w:numPr>
          <w:ilvl w:val="2"/>
          <w:numId w:val="3"/>
        </w:numPr>
        <w:autoSpaceDE w:val="0"/>
        <w:spacing w:after="120"/>
        <w:ind w:left="1418" w:right="-15" w:hanging="548"/>
        <w:jc w:val="both"/>
        <w:rPr>
          <w:rFonts w:ascii="Calibri" w:hAnsi="Calibri" w:cs="Calibri"/>
          <w:sz w:val="22"/>
          <w:szCs w:val="22"/>
          <w:lang/>
        </w:rPr>
      </w:pPr>
      <w:r w:rsidRPr="00743CD2">
        <w:rPr>
          <w:rFonts w:ascii="Calibri" w:hAnsi="Calibri" w:cs="Calibri"/>
          <w:sz w:val="22"/>
          <w:szCs w:val="22"/>
          <w:lang/>
        </w:rPr>
        <w:t>proibidos de participar de licitações e celebrar contratos administrativos, na forma da legislação vigente;</w:t>
      </w:r>
    </w:p>
    <w:p w:rsidR="0017493D" w:rsidRPr="00743CD2" w:rsidRDefault="0017493D" w:rsidP="00F60F06">
      <w:pPr>
        <w:numPr>
          <w:ilvl w:val="2"/>
          <w:numId w:val="3"/>
        </w:numPr>
        <w:autoSpaceDE w:val="0"/>
        <w:spacing w:after="120"/>
        <w:ind w:left="1418" w:right="-15" w:hanging="548"/>
        <w:jc w:val="both"/>
        <w:rPr>
          <w:rFonts w:ascii="Calibri" w:hAnsi="Calibri" w:cs="Calibri"/>
          <w:sz w:val="22"/>
          <w:szCs w:val="22"/>
          <w:lang/>
        </w:rPr>
      </w:pPr>
      <w:r w:rsidRPr="00743CD2">
        <w:rPr>
          <w:rFonts w:ascii="Calibri" w:hAnsi="Calibri" w:cs="Calibri"/>
          <w:sz w:val="22"/>
          <w:szCs w:val="22"/>
          <w:lang/>
        </w:rPr>
        <w:t>estrangeiros que não tenham representação legal no Brasil com poderes</w:t>
      </w:r>
      <w:r w:rsidRPr="00743CD2">
        <w:rPr>
          <w:rFonts w:ascii="Calibri" w:hAnsi="Calibri" w:cs="Calibri"/>
          <w:sz w:val="22"/>
          <w:szCs w:val="22"/>
          <w:lang/>
        </w:rPr>
        <w:tab/>
        <w:t xml:space="preserve"> expressos para receber citação e responder administrativa ou judicialmente;</w:t>
      </w:r>
    </w:p>
    <w:p w:rsidR="00725357" w:rsidRPr="00743CD2" w:rsidRDefault="00725357" w:rsidP="00F60F06">
      <w:pPr>
        <w:numPr>
          <w:ilvl w:val="2"/>
          <w:numId w:val="3"/>
        </w:numPr>
        <w:rPr>
          <w:rFonts w:ascii="Calibri" w:hAnsi="Calibri" w:cs="Calibri"/>
          <w:sz w:val="22"/>
          <w:szCs w:val="22"/>
          <w:lang/>
        </w:rPr>
      </w:pPr>
      <w:r w:rsidRPr="00743CD2">
        <w:rPr>
          <w:rFonts w:ascii="Calibri" w:hAnsi="Calibri" w:cs="Calibri"/>
          <w:sz w:val="22"/>
          <w:szCs w:val="22"/>
          <w:lang/>
        </w:rPr>
        <w:lastRenderedPageBreak/>
        <w:t>que não atendam às condições deste Edital e seu(s) anexo(s);</w:t>
      </w:r>
    </w:p>
    <w:p w:rsidR="00725357" w:rsidRPr="00743CD2" w:rsidRDefault="00725357" w:rsidP="00725357">
      <w:pPr>
        <w:ind w:left="1590"/>
        <w:rPr>
          <w:rFonts w:ascii="Calibri" w:hAnsi="Calibri" w:cs="Calibri"/>
          <w:sz w:val="22"/>
          <w:szCs w:val="22"/>
          <w:lang/>
        </w:rPr>
      </w:pPr>
    </w:p>
    <w:p w:rsidR="0017493D" w:rsidRPr="00743CD2" w:rsidRDefault="0017493D" w:rsidP="00F60F06">
      <w:pPr>
        <w:numPr>
          <w:ilvl w:val="2"/>
          <w:numId w:val="3"/>
        </w:numPr>
        <w:autoSpaceDE w:val="0"/>
        <w:spacing w:after="120"/>
        <w:ind w:left="1418" w:right="-15" w:hanging="548"/>
        <w:jc w:val="both"/>
        <w:rPr>
          <w:rFonts w:ascii="Calibri" w:hAnsi="Calibri" w:cs="Calibri"/>
          <w:sz w:val="22"/>
          <w:szCs w:val="22"/>
          <w:lang/>
        </w:rPr>
      </w:pPr>
      <w:r w:rsidRPr="00743CD2">
        <w:rPr>
          <w:rFonts w:ascii="Calibri" w:hAnsi="Calibri" w:cs="Calibri"/>
          <w:sz w:val="22"/>
          <w:szCs w:val="22"/>
          <w:lang/>
        </w:rPr>
        <w:t>que se enquadrem nas vedações previstas no artigo 9º da Lei  nº  8.666, de  1993;</w:t>
      </w:r>
    </w:p>
    <w:p w:rsidR="0017493D" w:rsidRPr="00743CD2" w:rsidRDefault="0017493D" w:rsidP="00F60F06">
      <w:pPr>
        <w:numPr>
          <w:ilvl w:val="2"/>
          <w:numId w:val="3"/>
        </w:numPr>
        <w:autoSpaceDE w:val="0"/>
        <w:spacing w:after="120"/>
        <w:ind w:left="1418" w:right="-15" w:hanging="548"/>
        <w:jc w:val="both"/>
        <w:rPr>
          <w:rFonts w:ascii="Calibri" w:hAnsi="Calibri" w:cs="Calibri"/>
          <w:sz w:val="22"/>
          <w:szCs w:val="22"/>
          <w:lang/>
        </w:rPr>
      </w:pPr>
      <w:r w:rsidRPr="00743CD2">
        <w:rPr>
          <w:rFonts w:ascii="Calibri" w:hAnsi="Calibri" w:cs="Calibri"/>
          <w:sz w:val="22"/>
          <w:szCs w:val="22"/>
          <w:lang/>
        </w:rPr>
        <w:t>Entidades empresariais que estejam reunidas em consórcio;</w:t>
      </w:r>
    </w:p>
    <w:p w:rsidR="00725357" w:rsidRPr="00743CD2" w:rsidRDefault="00725357" w:rsidP="00F60F06">
      <w:pPr>
        <w:numPr>
          <w:ilvl w:val="2"/>
          <w:numId w:val="3"/>
        </w:numPr>
        <w:rPr>
          <w:rFonts w:ascii="Calibri" w:hAnsi="Calibri" w:cs="Calibri"/>
          <w:sz w:val="22"/>
          <w:szCs w:val="22"/>
          <w:lang/>
        </w:rPr>
      </w:pPr>
      <w:r w:rsidRPr="00743CD2">
        <w:rPr>
          <w:rFonts w:ascii="Calibri" w:hAnsi="Calibri" w:cs="Calibri"/>
          <w:sz w:val="22"/>
          <w:szCs w:val="22"/>
          <w:lang/>
        </w:rPr>
        <w:t xml:space="preserve">organizações da Sociedade Civil de Interesse Público - OSCIP, atuando nessa condição (Acórdão nº 746/2014-TCU-Plenário); </w:t>
      </w:r>
    </w:p>
    <w:p w:rsidR="00725357" w:rsidRPr="00743CD2" w:rsidRDefault="00725357" w:rsidP="00725357">
      <w:pPr>
        <w:ind w:left="1590"/>
        <w:rPr>
          <w:rFonts w:ascii="Calibri" w:hAnsi="Calibri" w:cs="Calibri"/>
          <w:sz w:val="22"/>
          <w:szCs w:val="22"/>
          <w:lang/>
        </w:rPr>
      </w:pPr>
    </w:p>
    <w:p w:rsidR="00725357" w:rsidRPr="00743CD2" w:rsidRDefault="00725357" w:rsidP="00F60F06">
      <w:pPr>
        <w:numPr>
          <w:ilvl w:val="2"/>
          <w:numId w:val="3"/>
        </w:numPr>
        <w:rPr>
          <w:rFonts w:ascii="Calibri" w:hAnsi="Calibri" w:cs="Calibri"/>
          <w:sz w:val="22"/>
          <w:szCs w:val="22"/>
          <w:lang/>
        </w:rPr>
      </w:pPr>
      <w:r w:rsidRPr="00743CD2">
        <w:rPr>
          <w:rFonts w:ascii="Calibri" w:hAnsi="Calibri" w:cs="Calibri"/>
          <w:sz w:val="22"/>
          <w:szCs w:val="22"/>
          <w:lang/>
        </w:rPr>
        <w:t>instituições sem fins lucrativos (parágrafo único do art. 12 da Instrução Normativa SEGES/MP nº 05/2017);</w:t>
      </w:r>
    </w:p>
    <w:p w:rsidR="00725357" w:rsidRPr="00743CD2" w:rsidRDefault="00725357" w:rsidP="00725357">
      <w:pPr>
        <w:pStyle w:val="PargrafodaLista"/>
        <w:rPr>
          <w:rFonts w:ascii="Calibri" w:hAnsi="Calibri" w:cs="Calibri"/>
          <w:sz w:val="22"/>
          <w:szCs w:val="22"/>
          <w:lang/>
        </w:rPr>
      </w:pPr>
    </w:p>
    <w:p w:rsidR="00725357" w:rsidRPr="00743CD2" w:rsidRDefault="00725357" w:rsidP="00F60F06">
      <w:pPr>
        <w:numPr>
          <w:ilvl w:val="3"/>
          <w:numId w:val="3"/>
        </w:numPr>
        <w:rPr>
          <w:rFonts w:ascii="Calibri" w:hAnsi="Calibri" w:cs="Calibri"/>
          <w:sz w:val="22"/>
          <w:szCs w:val="22"/>
          <w:lang/>
        </w:rPr>
      </w:pPr>
      <w:r w:rsidRPr="00743CD2">
        <w:rPr>
          <w:rFonts w:ascii="Calibri" w:hAnsi="Calibri" w:cs="Calibri"/>
          <w:sz w:val="22"/>
          <w:szCs w:val="22"/>
          <w:lang/>
        </w:rPr>
        <w:t>É admissível a participação de organizações sociais, qualificadas na forma dos arts. 5º a 7º da Lei 9.637/1998, desde que os serviços objeto desta licitação se insiram entre as atividades previstas no contrato de gestão firmado entre o Poder Público e a organização social (Acórdão nº 1.406/2017- TCU-Plenário), mediante apresentação do Contrato de Gestão e dos respectivos atos constitutivos.</w:t>
      </w:r>
    </w:p>
    <w:p w:rsidR="00725357" w:rsidRPr="00743CD2" w:rsidRDefault="00725357" w:rsidP="00725357">
      <w:pPr>
        <w:ind w:left="1590"/>
        <w:rPr>
          <w:rFonts w:ascii="Calibri" w:hAnsi="Calibri" w:cs="Calibri"/>
          <w:sz w:val="22"/>
          <w:szCs w:val="22"/>
          <w:lang/>
        </w:rPr>
      </w:pPr>
    </w:p>
    <w:p w:rsidR="0017493D" w:rsidRPr="00743CD2" w:rsidRDefault="0017493D" w:rsidP="00F60F06">
      <w:pPr>
        <w:numPr>
          <w:ilvl w:val="2"/>
          <w:numId w:val="3"/>
        </w:numPr>
        <w:autoSpaceDE w:val="0"/>
        <w:spacing w:after="120"/>
        <w:ind w:left="1418" w:right="-15" w:hanging="548"/>
        <w:jc w:val="both"/>
        <w:rPr>
          <w:rFonts w:ascii="Calibri" w:hAnsi="Calibri" w:cs="Calibri"/>
          <w:sz w:val="22"/>
          <w:szCs w:val="22"/>
          <w:lang/>
        </w:rPr>
      </w:pPr>
      <w:r w:rsidRPr="00743CD2">
        <w:rPr>
          <w:rFonts w:ascii="Calibri" w:hAnsi="Calibri" w:cs="Calibri"/>
          <w:sz w:val="22"/>
          <w:szCs w:val="22"/>
          <w:lang/>
        </w:rPr>
        <w:t>Sociedades Cooperativas, considerando a vedação contida no Termo de  conciliação Judicial firmado entre o Ministério Público do Trabalho e a União, anexo ao Edital, e a proibição do artigo 4° da Instrução Normativa SLTI/MPOG n° 2, de 30 de abril de 2008.</w:t>
      </w:r>
    </w:p>
    <w:p w:rsidR="009C6124" w:rsidRPr="00743CD2" w:rsidRDefault="009C6124" w:rsidP="00F60F06">
      <w:pPr>
        <w:numPr>
          <w:ilvl w:val="1"/>
          <w:numId w:val="3"/>
        </w:numPr>
        <w:suppressAutoHyphens w:val="0"/>
        <w:spacing w:before="120" w:after="120" w:line="276" w:lineRule="auto"/>
        <w:jc w:val="both"/>
        <w:rPr>
          <w:rFonts w:ascii="Calibri" w:hAnsi="Calibri" w:cs="Arial"/>
          <w:sz w:val="22"/>
          <w:szCs w:val="22"/>
        </w:rPr>
      </w:pPr>
      <w:r w:rsidRPr="00743CD2">
        <w:rPr>
          <w:rFonts w:ascii="Calibri" w:hAnsi="Calibri" w:cs="Arial"/>
          <w:color w:val="000000"/>
          <w:sz w:val="22"/>
          <w:szCs w:val="22"/>
        </w:rPr>
        <w:t>Nos</w:t>
      </w:r>
      <w:r w:rsidRPr="00743CD2">
        <w:rPr>
          <w:rFonts w:ascii="Calibri" w:hAnsi="Calibri" w:cs="Arial"/>
          <w:color w:val="000000"/>
          <w:sz w:val="22"/>
          <w:szCs w:val="22"/>
          <w:shd w:val="clear" w:color="auto" w:fill="FFFFFF"/>
        </w:rPr>
        <w:t xml:space="preserve"> termos do art. 5º do Decreto nº 9.507, de 2018, é vedada a contratação de </w:t>
      </w:r>
      <w:r w:rsidRPr="00743CD2">
        <w:rPr>
          <w:rFonts w:ascii="Calibri" w:hAnsi="Calibri" w:cs="Arial"/>
          <w:sz w:val="22"/>
          <w:szCs w:val="22"/>
        </w:rPr>
        <w:t>pessoa</w:t>
      </w:r>
      <w:r w:rsidRPr="00743CD2">
        <w:rPr>
          <w:rFonts w:ascii="Calibri" w:hAnsi="Calibri" w:cs="Arial"/>
          <w:color w:val="000000"/>
          <w:sz w:val="22"/>
          <w:szCs w:val="22"/>
          <w:shd w:val="clear" w:color="auto" w:fill="FFFFFF"/>
        </w:rPr>
        <w:t xml:space="preserve"> jurídica na qual haja administrador ou sócio com poder de direção, familiar de:</w:t>
      </w:r>
    </w:p>
    <w:p w:rsidR="009C6124" w:rsidRPr="00743CD2" w:rsidRDefault="009C6124" w:rsidP="00F60F06">
      <w:pPr>
        <w:pStyle w:val="xwestern"/>
        <w:numPr>
          <w:ilvl w:val="2"/>
          <w:numId w:val="11"/>
        </w:numPr>
        <w:shd w:val="clear" w:color="auto" w:fill="FFFFFF"/>
        <w:spacing w:before="119" w:beforeAutospacing="0" w:after="119" w:afterAutospacing="0" w:line="276" w:lineRule="auto"/>
        <w:jc w:val="both"/>
        <w:rPr>
          <w:rFonts w:ascii="Calibri" w:hAnsi="Calibri" w:cs="Arial"/>
          <w:color w:val="003366"/>
          <w:sz w:val="22"/>
          <w:szCs w:val="22"/>
        </w:rPr>
      </w:pPr>
      <w:r w:rsidRPr="00743CD2">
        <w:rPr>
          <w:rFonts w:ascii="Calibri" w:hAnsi="Calibri" w:cs="Arial"/>
          <w:color w:val="000000"/>
          <w:sz w:val="22"/>
          <w:szCs w:val="22"/>
          <w:shd w:val="clear" w:color="auto" w:fill="FFFFFF"/>
        </w:rPr>
        <w:t>detentor de cargo em comissão ou função de confiança que atue na área responsável pela demanda ou contratação; ou</w:t>
      </w:r>
    </w:p>
    <w:p w:rsidR="009C6124" w:rsidRPr="00743CD2" w:rsidRDefault="009C6124" w:rsidP="00F60F06">
      <w:pPr>
        <w:pStyle w:val="xwestern"/>
        <w:numPr>
          <w:ilvl w:val="2"/>
          <w:numId w:val="11"/>
        </w:numPr>
        <w:shd w:val="clear" w:color="auto" w:fill="FFFFFF"/>
        <w:spacing w:before="119" w:beforeAutospacing="0" w:after="119" w:afterAutospacing="0" w:line="276" w:lineRule="auto"/>
        <w:jc w:val="both"/>
        <w:rPr>
          <w:rFonts w:ascii="Calibri" w:hAnsi="Calibri" w:cs="Arial"/>
          <w:color w:val="003366"/>
          <w:sz w:val="22"/>
          <w:szCs w:val="22"/>
        </w:rPr>
      </w:pPr>
      <w:r w:rsidRPr="00743CD2">
        <w:rPr>
          <w:rFonts w:ascii="Calibri" w:hAnsi="Calibri" w:cs="Arial"/>
          <w:color w:val="000000"/>
          <w:sz w:val="22"/>
          <w:szCs w:val="22"/>
          <w:shd w:val="clear" w:color="auto" w:fill="FFFFFF"/>
        </w:rPr>
        <w:t>de autoridade hierarquicamente superior no âmbito do órgão contratante.</w:t>
      </w:r>
    </w:p>
    <w:p w:rsidR="009C6124" w:rsidRPr="00743CD2" w:rsidRDefault="009C6124" w:rsidP="00F60F06">
      <w:pPr>
        <w:numPr>
          <w:ilvl w:val="2"/>
          <w:numId w:val="3"/>
        </w:numPr>
        <w:autoSpaceDE w:val="0"/>
        <w:spacing w:after="120"/>
        <w:ind w:right="-15"/>
        <w:jc w:val="both"/>
        <w:rPr>
          <w:rFonts w:ascii="Calibri" w:hAnsi="Calibri" w:cs="Calibri"/>
          <w:sz w:val="22"/>
          <w:szCs w:val="22"/>
          <w:lang/>
        </w:rPr>
      </w:pPr>
      <w:r w:rsidRPr="00743CD2">
        <w:rPr>
          <w:rFonts w:ascii="Calibri" w:hAnsi="Calibri" w:cs="Arial"/>
          <w:color w:val="000000"/>
          <w:sz w:val="22"/>
          <w:szCs w:val="22"/>
          <w:shd w:val="clear" w:color="auto" w:fill="FFFFFF"/>
        </w:rPr>
        <w:t>Para os fins do disposto neste item</w:t>
      </w:r>
      <w:r w:rsidRPr="00743CD2">
        <w:rPr>
          <w:rFonts w:ascii="Calibri" w:hAnsi="Calibri" w:cs="Arial"/>
          <w:i/>
          <w:iCs/>
          <w:color w:val="000000"/>
          <w:sz w:val="22"/>
          <w:szCs w:val="22"/>
          <w:shd w:val="clear" w:color="auto" w:fill="FFFFFF"/>
        </w:rPr>
        <w:t>,</w:t>
      </w:r>
      <w:r w:rsidRPr="00743CD2">
        <w:rPr>
          <w:rFonts w:ascii="Calibri" w:hAnsi="Calibri" w:cs="Arial"/>
          <w:color w:val="000000"/>
          <w:sz w:val="22"/>
          <w:szCs w:val="22"/>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w:t>
      </w:r>
    </w:p>
    <w:p w:rsidR="009C6124" w:rsidRPr="00743CD2" w:rsidRDefault="009C6124" w:rsidP="00F60F06">
      <w:pPr>
        <w:numPr>
          <w:ilvl w:val="1"/>
          <w:numId w:val="3"/>
        </w:numPr>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shd w:val="clear" w:color="auto" w:fill="FFFFFF"/>
        </w:rPr>
        <w:t xml:space="preserve">Nos termos do art. 7° do Decreto n° 7.203, de 2010, é vedada, ainda, a utilização, na execução dos serviços </w:t>
      </w:r>
      <w:r w:rsidRPr="00743CD2">
        <w:rPr>
          <w:rFonts w:ascii="Calibri" w:hAnsi="Calibri" w:cs="Arial"/>
          <w:color w:val="000000"/>
          <w:sz w:val="22"/>
          <w:szCs w:val="22"/>
        </w:rPr>
        <w:t>contratados</w:t>
      </w:r>
      <w:r w:rsidRPr="00743CD2">
        <w:rPr>
          <w:rFonts w:ascii="Calibri" w:hAnsi="Calibri" w:cs="Arial"/>
          <w:color w:val="000000"/>
          <w:sz w:val="22"/>
          <w:szCs w:val="22"/>
          <w:shd w:val="clear" w:color="auto" w:fill="FFFFFF"/>
        </w:rPr>
        <w:t>, de empregado da futura Contratada que seja familiar de agente público ocupante de cargo em comissão ou função de confiança neste órgão contratante.</w:t>
      </w:r>
    </w:p>
    <w:p w:rsidR="009C6124" w:rsidRPr="00743CD2" w:rsidRDefault="009C6124" w:rsidP="00F60F06">
      <w:pPr>
        <w:numPr>
          <w:ilvl w:val="1"/>
          <w:numId w:val="3"/>
        </w:numPr>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rPr>
        <w:t>Como condição para participação no Pregão, o licitante assinalará “sim” ou “não” em campo próprio do sistema eletrônico, relativo às seguintes declarações:</w:t>
      </w:r>
    </w:p>
    <w:p w:rsidR="009C6124" w:rsidRPr="00743CD2" w:rsidRDefault="009C6124" w:rsidP="00F60F06">
      <w:pPr>
        <w:pStyle w:val="PargrafodaLista"/>
        <w:numPr>
          <w:ilvl w:val="2"/>
          <w:numId w:val="3"/>
        </w:numPr>
        <w:tabs>
          <w:tab w:val="left" w:pos="1440"/>
        </w:tabs>
        <w:suppressAutoHyphens w:val="0"/>
        <w:autoSpaceDE w:val="0"/>
        <w:snapToGrid w:val="0"/>
        <w:spacing w:before="120" w:after="120" w:line="276" w:lineRule="auto"/>
        <w:contextualSpacing/>
        <w:jc w:val="both"/>
        <w:rPr>
          <w:rFonts w:ascii="Calibri" w:hAnsi="Calibri" w:cs="Arial"/>
          <w:color w:val="000000"/>
          <w:sz w:val="22"/>
          <w:szCs w:val="22"/>
        </w:rPr>
      </w:pPr>
      <w:r w:rsidRPr="00743CD2">
        <w:rPr>
          <w:rFonts w:ascii="Calibri" w:hAnsi="Calibri" w:cs="Arial"/>
          <w:color w:val="000000"/>
          <w:sz w:val="22"/>
          <w:szCs w:val="22"/>
        </w:rPr>
        <w:t>que cumpre os requisitos estabelecidos no artigo 3° da Lei Complementar nº 123, de 2006, estando apto a usufruir do tratamento favorecido estabelecido em seus arts. 42 a 49.</w:t>
      </w:r>
    </w:p>
    <w:p w:rsidR="009C6124" w:rsidRPr="00743CD2" w:rsidRDefault="009C6124" w:rsidP="00F60F06">
      <w:pPr>
        <w:pStyle w:val="PargrafodaLista"/>
        <w:numPr>
          <w:ilvl w:val="3"/>
          <w:numId w:val="3"/>
        </w:numPr>
        <w:tabs>
          <w:tab w:val="left" w:pos="1440"/>
        </w:tabs>
        <w:suppressAutoHyphens w:val="0"/>
        <w:autoSpaceDE w:val="0"/>
        <w:snapToGrid w:val="0"/>
        <w:spacing w:before="120" w:after="120" w:line="276" w:lineRule="auto"/>
        <w:contextualSpacing/>
        <w:jc w:val="both"/>
        <w:rPr>
          <w:rFonts w:ascii="Calibri" w:hAnsi="Calibri" w:cs="Arial"/>
          <w:color w:val="000000"/>
          <w:sz w:val="22"/>
          <w:szCs w:val="22"/>
        </w:rPr>
      </w:pPr>
      <w:r w:rsidRPr="00743CD2">
        <w:rPr>
          <w:rFonts w:ascii="Calibri" w:hAnsi="Calibri" w:cs="Arial"/>
          <w:bCs/>
          <w:color w:val="000000"/>
          <w:sz w:val="22"/>
          <w:szCs w:val="22"/>
        </w:rPr>
        <w:t>nos itens exclusivos para participação de microempresas e empresas de pequeno porte, a assinalação do campo “não” impedirá o prosseguimento no certame;</w:t>
      </w:r>
    </w:p>
    <w:p w:rsidR="009C6124" w:rsidRPr="00743CD2" w:rsidRDefault="009C6124" w:rsidP="00F60F06">
      <w:pPr>
        <w:pStyle w:val="PargrafodaLista"/>
        <w:numPr>
          <w:ilvl w:val="3"/>
          <w:numId w:val="3"/>
        </w:numPr>
        <w:tabs>
          <w:tab w:val="left" w:pos="1440"/>
        </w:tabs>
        <w:suppressAutoHyphens w:val="0"/>
        <w:autoSpaceDE w:val="0"/>
        <w:snapToGrid w:val="0"/>
        <w:spacing w:before="120" w:after="120" w:line="276" w:lineRule="auto"/>
        <w:contextualSpacing/>
        <w:jc w:val="both"/>
        <w:rPr>
          <w:rFonts w:ascii="Calibri" w:hAnsi="Calibri" w:cs="Arial"/>
          <w:color w:val="000000"/>
          <w:sz w:val="22"/>
          <w:szCs w:val="22"/>
        </w:rPr>
      </w:pPr>
      <w:r w:rsidRPr="00743CD2">
        <w:rPr>
          <w:rFonts w:ascii="Calibri" w:hAnsi="Calibri" w:cs="Arial"/>
          <w:color w:val="000000"/>
          <w:sz w:val="22"/>
          <w:szCs w:val="22"/>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9C6124" w:rsidRPr="00743CD2" w:rsidRDefault="009C6124" w:rsidP="00F60F06">
      <w:pPr>
        <w:pStyle w:val="PargrafodaLista"/>
        <w:numPr>
          <w:ilvl w:val="2"/>
          <w:numId w:val="3"/>
        </w:numPr>
        <w:tabs>
          <w:tab w:val="left" w:pos="1440"/>
        </w:tabs>
        <w:suppressAutoHyphens w:val="0"/>
        <w:autoSpaceDE w:val="0"/>
        <w:snapToGrid w:val="0"/>
        <w:spacing w:before="120" w:after="120" w:line="276" w:lineRule="auto"/>
        <w:contextualSpacing/>
        <w:jc w:val="both"/>
        <w:rPr>
          <w:rFonts w:ascii="Calibri" w:hAnsi="Calibri" w:cs="Arial"/>
          <w:color w:val="000000"/>
          <w:sz w:val="22"/>
          <w:szCs w:val="22"/>
        </w:rPr>
      </w:pPr>
      <w:r w:rsidRPr="00743CD2">
        <w:rPr>
          <w:rFonts w:ascii="Calibri" w:hAnsi="Calibri" w:cs="Arial"/>
          <w:color w:val="000000"/>
          <w:sz w:val="22"/>
          <w:szCs w:val="22"/>
        </w:rPr>
        <w:lastRenderedPageBreak/>
        <w:t>que está ciente e concorda com as condições contidas no Edital e seus anexos, bem como de que cumpre plenamente os requisitos de habilitação definidos no Edital;</w:t>
      </w:r>
    </w:p>
    <w:p w:rsidR="009C6124" w:rsidRPr="00743CD2" w:rsidRDefault="009C6124" w:rsidP="00F60F06">
      <w:pPr>
        <w:pStyle w:val="PargrafodaLista"/>
        <w:numPr>
          <w:ilvl w:val="2"/>
          <w:numId w:val="3"/>
        </w:numPr>
        <w:tabs>
          <w:tab w:val="left" w:pos="1440"/>
        </w:tabs>
        <w:suppressAutoHyphens w:val="0"/>
        <w:autoSpaceDE w:val="0"/>
        <w:snapToGrid w:val="0"/>
        <w:spacing w:before="120" w:after="120" w:line="276" w:lineRule="auto"/>
        <w:contextualSpacing/>
        <w:jc w:val="both"/>
        <w:rPr>
          <w:rFonts w:ascii="Calibri" w:eastAsia="Zurich BT" w:hAnsi="Calibri" w:cs="Arial"/>
          <w:color w:val="000000"/>
          <w:sz w:val="22"/>
          <w:szCs w:val="22"/>
        </w:rPr>
      </w:pPr>
      <w:r w:rsidRPr="00743CD2">
        <w:rPr>
          <w:rFonts w:ascii="Calibri" w:hAnsi="Calibri" w:cs="Arial"/>
          <w:color w:val="000000"/>
          <w:sz w:val="22"/>
          <w:szCs w:val="22"/>
        </w:rPr>
        <w:t xml:space="preserve">que inexistem fatos impeditivos para sua habilitação no certame, ciente da obrigatoriedade de declarar ocorrências posteriores; </w:t>
      </w:r>
    </w:p>
    <w:p w:rsidR="009C6124" w:rsidRPr="00743CD2" w:rsidRDefault="009C6124" w:rsidP="00F60F06">
      <w:pPr>
        <w:pStyle w:val="PargrafodaLista"/>
        <w:numPr>
          <w:ilvl w:val="2"/>
          <w:numId w:val="3"/>
        </w:numPr>
        <w:tabs>
          <w:tab w:val="left" w:pos="1440"/>
        </w:tabs>
        <w:suppressAutoHyphens w:val="0"/>
        <w:autoSpaceDE w:val="0"/>
        <w:snapToGrid w:val="0"/>
        <w:spacing w:before="120" w:after="120" w:line="276" w:lineRule="auto"/>
        <w:contextualSpacing/>
        <w:jc w:val="both"/>
        <w:rPr>
          <w:rFonts w:ascii="Calibri" w:eastAsia="Zurich BT" w:hAnsi="Calibri" w:cs="Arial"/>
          <w:color w:val="000000"/>
          <w:sz w:val="22"/>
          <w:szCs w:val="22"/>
        </w:rPr>
      </w:pPr>
      <w:r w:rsidRPr="00743CD2">
        <w:rPr>
          <w:rFonts w:ascii="Calibri" w:hAnsi="Calibri" w:cs="Arial"/>
          <w:color w:val="000000"/>
          <w:sz w:val="22"/>
          <w:szCs w:val="22"/>
        </w:rPr>
        <w:t>que não emprega menor de 18 anos em trabalho noturno, perigoso ou insalubre e não emprega menor de 16 anos, salvo menor, a partir de 14 anos, na condição de aprendiz, nos termos do artigo 7°, XXXIII, da Constituição;</w:t>
      </w:r>
    </w:p>
    <w:p w:rsidR="009C6124" w:rsidRPr="00743CD2" w:rsidRDefault="009C6124" w:rsidP="00F60F06">
      <w:pPr>
        <w:pStyle w:val="PargrafodaLista"/>
        <w:numPr>
          <w:ilvl w:val="2"/>
          <w:numId w:val="3"/>
        </w:numPr>
        <w:tabs>
          <w:tab w:val="left" w:pos="1440"/>
        </w:tabs>
        <w:suppressAutoHyphens w:val="0"/>
        <w:autoSpaceDE w:val="0"/>
        <w:snapToGrid w:val="0"/>
        <w:spacing w:before="120" w:after="120" w:line="276" w:lineRule="auto"/>
        <w:contextualSpacing/>
        <w:jc w:val="both"/>
        <w:rPr>
          <w:rFonts w:ascii="Calibri" w:hAnsi="Calibri" w:cs="Arial"/>
          <w:color w:val="000000"/>
          <w:sz w:val="22"/>
          <w:szCs w:val="22"/>
        </w:rPr>
      </w:pPr>
      <w:r w:rsidRPr="00743CD2">
        <w:rPr>
          <w:rFonts w:ascii="Calibri" w:eastAsia="Zurich BT" w:hAnsi="Calibri" w:cs="Arial"/>
          <w:color w:val="000000"/>
          <w:sz w:val="22"/>
          <w:szCs w:val="22"/>
        </w:rPr>
        <w:t>que a proposta foi elaborada de forma independente, nos termos d</w:t>
      </w:r>
      <w:r w:rsidRPr="00743CD2">
        <w:rPr>
          <w:rFonts w:ascii="Calibri" w:hAnsi="Calibri" w:cs="Arial"/>
          <w:color w:val="000000"/>
          <w:sz w:val="22"/>
          <w:szCs w:val="22"/>
        </w:rPr>
        <w:t>a Instrução Normativa SLTI/MP nº 2, de 16 de setembro de 2009.</w:t>
      </w:r>
    </w:p>
    <w:p w:rsidR="009C6124" w:rsidRPr="00743CD2" w:rsidRDefault="009C6124" w:rsidP="00F60F06">
      <w:pPr>
        <w:pStyle w:val="PargrafodaLista"/>
        <w:numPr>
          <w:ilvl w:val="2"/>
          <w:numId w:val="3"/>
        </w:numPr>
        <w:tabs>
          <w:tab w:val="left" w:pos="1440"/>
        </w:tabs>
        <w:suppressAutoHyphens w:val="0"/>
        <w:autoSpaceDE w:val="0"/>
        <w:snapToGrid w:val="0"/>
        <w:spacing w:before="120" w:after="120" w:line="276" w:lineRule="auto"/>
        <w:contextualSpacing/>
        <w:jc w:val="both"/>
        <w:rPr>
          <w:rFonts w:ascii="Calibri" w:eastAsia="Zurich BT" w:hAnsi="Calibri" w:cs="Arial"/>
          <w:sz w:val="22"/>
          <w:szCs w:val="22"/>
        </w:rPr>
      </w:pPr>
      <w:r w:rsidRPr="00743CD2">
        <w:rPr>
          <w:rFonts w:ascii="Calibri" w:eastAsia="Zurich BT" w:hAnsi="Calibri" w:cs="Arial"/>
          <w:sz w:val="22"/>
          <w:szCs w:val="22"/>
        </w:rPr>
        <w:t>que não possui, em sua cadeia produtiva, empregados executando trabalho degradante ou forçado, observando o disposto nos incisos III e IV do art. 1º e no inciso III do art. 5º da Constituição Federal;</w:t>
      </w:r>
    </w:p>
    <w:p w:rsidR="009C6124" w:rsidRPr="00743CD2" w:rsidRDefault="009C6124" w:rsidP="00F60F06">
      <w:pPr>
        <w:pStyle w:val="PargrafodaLista"/>
        <w:numPr>
          <w:ilvl w:val="2"/>
          <w:numId w:val="3"/>
        </w:numPr>
        <w:tabs>
          <w:tab w:val="left" w:pos="1440"/>
        </w:tabs>
        <w:suppressAutoHyphens w:val="0"/>
        <w:autoSpaceDE w:val="0"/>
        <w:snapToGrid w:val="0"/>
        <w:spacing w:before="120" w:after="120" w:line="276" w:lineRule="auto"/>
        <w:contextualSpacing/>
        <w:jc w:val="both"/>
        <w:rPr>
          <w:rFonts w:ascii="Calibri" w:eastAsia="Zurich BT" w:hAnsi="Calibri" w:cs="Arial"/>
          <w:sz w:val="22"/>
          <w:szCs w:val="22"/>
        </w:rPr>
      </w:pPr>
      <w:r w:rsidRPr="00743CD2">
        <w:rPr>
          <w:rFonts w:ascii="Calibri" w:eastAsia="Zurich BT" w:hAnsi="Calibri" w:cs="Arial"/>
          <w:sz w:val="22"/>
          <w:szCs w:val="22"/>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9C6124" w:rsidRPr="00743CD2" w:rsidRDefault="009C6124" w:rsidP="00F60F06">
      <w:pPr>
        <w:numPr>
          <w:ilvl w:val="1"/>
          <w:numId w:val="3"/>
        </w:numPr>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rPr>
        <w:t>A declaração falsa relativa ao cumprimento de qualquer condição sujeitará o licitante às sanções previstas em lei e neste Edital.</w:t>
      </w:r>
    </w:p>
    <w:p w:rsidR="0017493D" w:rsidRPr="00202C6A" w:rsidRDefault="0017493D">
      <w:pPr>
        <w:autoSpaceDE w:val="0"/>
        <w:spacing w:after="120"/>
        <w:ind w:left="1418" w:right="-15"/>
        <w:jc w:val="both"/>
        <w:rPr>
          <w:rFonts w:ascii="Calibri" w:hAnsi="Calibri" w:cs="Calibri"/>
          <w:b/>
          <w:bCs/>
          <w:sz w:val="22"/>
          <w:szCs w:val="22"/>
          <w:lang/>
        </w:rPr>
      </w:pPr>
    </w:p>
    <w:p w:rsidR="00026C37" w:rsidRPr="00026C37" w:rsidRDefault="00026C37" w:rsidP="00F60F06">
      <w:pPr>
        <w:numPr>
          <w:ilvl w:val="0"/>
          <w:numId w:val="3"/>
        </w:numPr>
        <w:autoSpaceDE w:val="0"/>
        <w:spacing w:after="120"/>
        <w:ind w:right="-15"/>
        <w:jc w:val="both"/>
        <w:rPr>
          <w:rFonts w:ascii="Calibri" w:hAnsi="Calibri" w:cs="Calibri"/>
          <w:b/>
          <w:sz w:val="22"/>
          <w:szCs w:val="22"/>
          <w:lang/>
        </w:rPr>
      </w:pPr>
      <w:r w:rsidRPr="00026C37">
        <w:rPr>
          <w:rFonts w:ascii="Calibri" w:hAnsi="Calibri" w:cs="Calibri"/>
          <w:b/>
          <w:sz w:val="22"/>
          <w:szCs w:val="22"/>
          <w:lang/>
        </w:rPr>
        <w:t>DA APRESENTAÇÃO DA PROPOSTA E DOS DOCUMENTOS DE HABILITAÇÃO</w:t>
      </w:r>
    </w:p>
    <w:p w:rsidR="009368C4" w:rsidRPr="009368C4" w:rsidRDefault="009368C4" w:rsidP="00F60F06">
      <w:pPr>
        <w:numPr>
          <w:ilvl w:val="1"/>
          <w:numId w:val="9"/>
        </w:numPr>
        <w:autoSpaceDE w:val="0"/>
        <w:spacing w:after="120"/>
        <w:ind w:right="-15"/>
        <w:jc w:val="both"/>
        <w:rPr>
          <w:rFonts w:ascii="Calibri" w:hAnsi="Calibri" w:cs="Calibri"/>
          <w:sz w:val="22"/>
          <w:szCs w:val="22"/>
          <w:lang/>
        </w:rPr>
      </w:pPr>
      <w:r w:rsidRPr="009368C4">
        <w:rPr>
          <w:rFonts w:ascii="Calibri" w:hAnsi="Calibri" w:cs="Calibri"/>
          <w:sz w:val="22"/>
          <w:szCs w:val="22"/>
          <w:lang/>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9368C4" w:rsidRPr="009368C4" w:rsidRDefault="009368C4" w:rsidP="00F60F06">
      <w:pPr>
        <w:numPr>
          <w:ilvl w:val="1"/>
          <w:numId w:val="9"/>
        </w:numPr>
        <w:autoSpaceDE w:val="0"/>
        <w:spacing w:after="120"/>
        <w:ind w:right="-15"/>
        <w:jc w:val="both"/>
        <w:rPr>
          <w:rFonts w:ascii="Calibri" w:hAnsi="Calibri" w:cs="Calibri"/>
          <w:sz w:val="22"/>
          <w:szCs w:val="22"/>
          <w:lang/>
        </w:rPr>
      </w:pPr>
      <w:r w:rsidRPr="009368C4">
        <w:rPr>
          <w:rFonts w:ascii="Calibri" w:hAnsi="Calibri" w:cs="Calibri"/>
          <w:sz w:val="22"/>
          <w:szCs w:val="22"/>
          <w:lang/>
        </w:rPr>
        <w:t>O envio da proposta, acompanhada dos documentos de habilitação exigidos neste Edital, ocorrerá por meio de chave de acesso e senha.</w:t>
      </w:r>
    </w:p>
    <w:p w:rsidR="009368C4" w:rsidRPr="009368C4" w:rsidRDefault="009368C4" w:rsidP="00F60F06">
      <w:pPr>
        <w:numPr>
          <w:ilvl w:val="1"/>
          <w:numId w:val="9"/>
        </w:numPr>
        <w:autoSpaceDE w:val="0"/>
        <w:spacing w:after="120"/>
        <w:ind w:right="-15"/>
        <w:jc w:val="both"/>
        <w:rPr>
          <w:rFonts w:ascii="Calibri" w:hAnsi="Calibri" w:cs="Calibri"/>
          <w:sz w:val="22"/>
          <w:szCs w:val="22"/>
          <w:lang/>
        </w:rPr>
      </w:pPr>
      <w:r w:rsidRPr="009368C4">
        <w:rPr>
          <w:rFonts w:ascii="Calibri" w:hAnsi="Calibri" w:cs="Calibri"/>
          <w:sz w:val="22"/>
          <w:szCs w:val="22"/>
          <w:lang/>
        </w:rPr>
        <w:t>Os licitantes poderão deixar de apresentar os documentos de habilitação que constem do SICAF, assegurado aos demais licitantes o direito de acesso aos dados constantes dos sistemas.</w:t>
      </w:r>
    </w:p>
    <w:p w:rsidR="009368C4" w:rsidRPr="009368C4" w:rsidRDefault="009368C4" w:rsidP="00F60F06">
      <w:pPr>
        <w:numPr>
          <w:ilvl w:val="1"/>
          <w:numId w:val="9"/>
        </w:numPr>
        <w:autoSpaceDE w:val="0"/>
        <w:spacing w:after="120"/>
        <w:ind w:right="-15"/>
        <w:jc w:val="both"/>
        <w:rPr>
          <w:rFonts w:ascii="Calibri" w:hAnsi="Calibri" w:cs="Calibri"/>
          <w:sz w:val="22"/>
          <w:szCs w:val="22"/>
          <w:lang/>
        </w:rPr>
      </w:pPr>
      <w:r w:rsidRPr="009368C4">
        <w:rPr>
          <w:rFonts w:ascii="Calibri" w:hAnsi="Calibri" w:cs="Calibri"/>
          <w:sz w:val="22"/>
          <w:szCs w:val="22"/>
          <w:lang/>
        </w:rPr>
        <w:t xml:space="preserve">As Microempresas e Empresas de Pequeno Porte deverão encaminhar a documentação de habilitação, ainda que haja alguma restrição de regularidade fiscal e trabalhista, nos termos do art. 43, § 1º da LC nº 123, de 2006. </w:t>
      </w:r>
    </w:p>
    <w:p w:rsidR="009368C4" w:rsidRPr="009368C4" w:rsidRDefault="009368C4" w:rsidP="00F60F06">
      <w:pPr>
        <w:numPr>
          <w:ilvl w:val="1"/>
          <w:numId w:val="9"/>
        </w:numPr>
        <w:autoSpaceDE w:val="0"/>
        <w:spacing w:after="120"/>
        <w:ind w:right="-15"/>
        <w:jc w:val="both"/>
        <w:rPr>
          <w:rFonts w:ascii="Calibri" w:hAnsi="Calibri" w:cs="Calibri"/>
          <w:sz w:val="22"/>
          <w:szCs w:val="22"/>
          <w:lang/>
        </w:rPr>
      </w:pPr>
      <w:r w:rsidRPr="009368C4">
        <w:rPr>
          <w:rFonts w:ascii="Calibri" w:hAnsi="Calibri" w:cs="Calibri"/>
          <w:sz w:val="22"/>
          <w:szCs w:val="22"/>
          <w:lang/>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9368C4" w:rsidRPr="009368C4" w:rsidRDefault="009368C4" w:rsidP="00F60F06">
      <w:pPr>
        <w:numPr>
          <w:ilvl w:val="1"/>
          <w:numId w:val="9"/>
        </w:numPr>
        <w:autoSpaceDE w:val="0"/>
        <w:spacing w:after="120"/>
        <w:ind w:right="-15"/>
        <w:jc w:val="both"/>
        <w:rPr>
          <w:rFonts w:ascii="Calibri" w:hAnsi="Calibri" w:cs="Calibri"/>
          <w:sz w:val="22"/>
          <w:szCs w:val="22"/>
          <w:lang/>
        </w:rPr>
      </w:pPr>
      <w:r w:rsidRPr="009368C4">
        <w:rPr>
          <w:rFonts w:ascii="Calibri" w:hAnsi="Calibri" w:cs="Calibri"/>
          <w:sz w:val="22"/>
          <w:szCs w:val="22"/>
          <w:lang/>
        </w:rPr>
        <w:t>Até a abertura da sessão pública, os licitantes poderão retirar ou substituir a proposta e os documentos de habilitação anteriormente inseridos no sistema.</w:t>
      </w:r>
    </w:p>
    <w:p w:rsidR="009368C4" w:rsidRPr="009368C4" w:rsidRDefault="009368C4" w:rsidP="00F60F06">
      <w:pPr>
        <w:numPr>
          <w:ilvl w:val="1"/>
          <w:numId w:val="9"/>
        </w:numPr>
        <w:autoSpaceDE w:val="0"/>
        <w:spacing w:after="120"/>
        <w:ind w:right="-15"/>
        <w:jc w:val="both"/>
        <w:rPr>
          <w:rFonts w:ascii="Calibri" w:hAnsi="Calibri" w:cs="Calibri"/>
          <w:sz w:val="22"/>
          <w:szCs w:val="22"/>
          <w:lang/>
        </w:rPr>
      </w:pPr>
      <w:r w:rsidRPr="009368C4">
        <w:rPr>
          <w:rFonts w:ascii="Calibri" w:hAnsi="Calibri" w:cs="Calibri"/>
          <w:sz w:val="22"/>
          <w:szCs w:val="22"/>
          <w:lang/>
        </w:rPr>
        <w:t>Não será estabelecida, nessa etapa do certame, ordem de classificação entre as propostas apresentadas, o que somente ocorrerá após a realização dos procedimentos de negociação e julgamento da proposta.</w:t>
      </w:r>
    </w:p>
    <w:p w:rsidR="009368C4" w:rsidRPr="00743CD2" w:rsidRDefault="009368C4" w:rsidP="00F60F06">
      <w:pPr>
        <w:numPr>
          <w:ilvl w:val="1"/>
          <w:numId w:val="9"/>
        </w:numPr>
        <w:autoSpaceDE w:val="0"/>
        <w:spacing w:after="120"/>
        <w:ind w:right="-15"/>
        <w:jc w:val="both"/>
        <w:rPr>
          <w:rFonts w:ascii="Calibri" w:hAnsi="Calibri" w:cs="Calibri"/>
          <w:sz w:val="22"/>
          <w:szCs w:val="22"/>
          <w:lang/>
        </w:rPr>
      </w:pPr>
      <w:r w:rsidRPr="009368C4">
        <w:rPr>
          <w:rFonts w:ascii="Calibri" w:hAnsi="Calibri" w:cs="Calibri"/>
          <w:sz w:val="22"/>
          <w:szCs w:val="22"/>
          <w:lang/>
        </w:rPr>
        <w:t>Os documentos que compõem a proposta e a habilitação do licitante melhor classificado somente serão disponibilizados para avaliação do pregoeiro e para acesso público após o encerramento do envio de lances.</w:t>
      </w:r>
    </w:p>
    <w:p w:rsidR="00026C37" w:rsidRPr="009368C4" w:rsidRDefault="009368C4" w:rsidP="00F60F06">
      <w:pPr>
        <w:numPr>
          <w:ilvl w:val="0"/>
          <w:numId w:val="9"/>
        </w:numPr>
        <w:autoSpaceDE w:val="0"/>
        <w:spacing w:after="120"/>
        <w:ind w:right="-15"/>
        <w:jc w:val="both"/>
        <w:rPr>
          <w:rFonts w:ascii="Calibri" w:hAnsi="Calibri" w:cs="Calibri"/>
          <w:b/>
          <w:iCs/>
          <w:sz w:val="22"/>
          <w:szCs w:val="22"/>
          <w:lang/>
        </w:rPr>
      </w:pPr>
      <w:r w:rsidRPr="009368C4">
        <w:rPr>
          <w:rFonts w:ascii="Calibri" w:hAnsi="Calibri" w:cs="Calibri"/>
          <w:b/>
          <w:iCs/>
          <w:sz w:val="22"/>
          <w:szCs w:val="22"/>
          <w:lang/>
        </w:rPr>
        <w:t>DO PREENCHIMENTO DA PROPOSTA</w:t>
      </w:r>
    </w:p>
    <w:p w:rsidR="0017493D" w:rsidRPr="00743CD2" w:rsidRDefault="0017493D" w:rsidP="00F60F06">
      <w:pPr>
        <w:numPr>
          <w:ilvl w:val="1"/>
          <w:numId w:val="9"/>
        </w:numPr>
        <w:autoSpaceDE w:val="0"/>
        <w:spacing w:after="120"/>
        <w:ind w:right="-15"/>
        <w:jc w:val="both"/>
        <w:rPr>
          <w:rFonts w:ascii="Calibri" w:hAnsi="Calibri" w:cs="Calibri"/>
          <w:iCs/>
          <w:sz w:val="22"/>
          <w:szCs w:val="22"/>
          <w:lang/>
        </w:rPr>
      </w:pPr>
      <w:r w:rsidRPr="00743CD2">
        <w:rPr>
          <w:rFonts w:ascii="Calibri" w:hAnsi="Calibri" w:cs="Calibri"/>
          <w:sz w:val="22"/>
          <w:szCs w:val="22"/>
          <w:lang/>
        </w:rPr>
        <w:lastRenderedPageBreak/>
        <w:t>O licitante deverá enviar sua proposta mediante o preenchimento, no sistema eletrônico, dos seguintes campos:</w:t>
      </w:r>
    </w:p>
    <w:p w:rsidR="0017493D" w:rsidRPr="00743CD2" w:rsidRDefault="0017493D" w:rsidP="00F60F06">
      <w:pPr>
        <w:numPr>
          <w:ilvl w:val="2"/>
          <w:numId w:val="9"/>
        </w:numPr>
        <w:autoSpaceDE w:val="0"/>
        <w:spacing w:after="120"/>
        <w:ind w:right="-15"/>
        <w:jc w:val="both"/>
        <w:rPr>
          <w:rFonts w:ascii="Calibri" w:hAnsi="Calibri" w:cs="Calibri"/>
          <w:sz w:val="22"/>
          <w:szCs w:val="22"/>
          <w:lang/>
        </w:rPr>
      </w:pPr>
      <w:r w:rsidRPr="00743CD2">
        <w:rPr>
          <w:rFonts w:ascii="Calibri" w:hAnsi="Calibri" w:cs="Calibri"/>
          <w:iCs/>
          <w:sz w:val="22"/>
          <w:szCs w:val="22"/>
          <w:lang/>
        </w:rPr>
        <w:t xml:space="preserve">valor ...... (mensal) e ...... (anual, total)do item; </w:t>
      </w:r>
    </w:p>
    <w:p w:rsidR="0017493D" w:rsidRPr="00743CD2" w:rsidRDefault="0017493D" w:rsidP="00F60F06">
      <w:pPr>
        <w:numPr>
          <w:ilvl w:val="2"/>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 xml:space="preserve">Descrição detalhada do objeto, contendo, entre outras, as seguintes informações: </w:t>
      </w:r>
    </w:p>
    <w:p w:rsidR="0017493D" w:rsidRPr="00743CD2" w:rsidRDefault="0017493D" w:rsidP="00F60F06">
      <w:pPr>
        <w:numPr>
          <w:ilvl w:val="3"/>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A indicação dos sindicatos, acordos coletivos, as convenções coletivas ou sentenças normativas que regem as categorias profissionais que executarão o serviço e as respectivas data bases e vigências, com base na Classificação Brasileira de Ocupações -CBO;</w:t>
      </w:r>
    </w:p>
    <w:p w:rsidR="00DB4812" w:rsidRPr="00743CD2" w:rsidRDefault="00DB4812" w:rsidP="00F60F06">
      <w:pPr>
        <w:numPr>
          <w:ilvl w:val="3"/>
          <w:numId w:val="9"/>
        </w:numPr>
        <w:jc w:val="both"/>
        <w:rPr>
          <w:rFonts w:ascii="Calibri" w:hAnsi="Calibri" w:cs="Calibri"/>
          <w:sz w:val="22"/>
          <w:szCs w:val="22"/>
          <w:lang/>
        </w:rPr>
      </w:pPr>
      <w:r w:rsidRPr="00743CD2">
        <w:rPr>
          <w:rFonts w:ascii="Calibri" w:hAnsi="Calibri" w:cs="Calibri"/>
          <w:sz w:val="22"/>
          <w:szCs w:val="22"/>
          <w:lang/>
        </w:rPr>
        <w:t>Produtividade adotada e, se esta for diferente daquela utilizada pela Administração como referência, ou não estiver contida na faixa referencial de produtividade, mas admitida pelo ato convocatório, a respectiva comprovação de exequibilidade;</w:t>
      </w:r>
    </w:p>
    <w:p w:rsidR="00CC7E07" w:rsidRPr="00743CD2" w:rsidRDefault="00CC7E07" w:rsidP="00C50B7F">
      <w:pPr>
        <w:ind w:left="2025"/>
        <w:jc w:val="both"/>
        <w:rPr>
          <w:rFonts w:ascii="Calibri" w:hAnsi="Calibri" w:cs="Calibri"/>
          <w:sz w:val="22"/>
          <w:szCs w:val="22"/>
          <w:lang/>
        </w:rPr>
      </w:pPr>
    </w:p>
    <w:p w:rsidR="0017493D" w:rsidRPr="00743CD2" w:rsidRDefault="0017493D" w:rsidP="00F60F06">
      <w:pPr>
        <w:numPr>
          <w:ilvl w:val="3"/>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 xml:space="preserve">A quantidade de pessoal que será alocado na execução contratual; </w:t>
      </w:r>
    </w:p>
    <w:p w:rsidR="0017493D" w:rsidRPr="00743CD2" w:rsidRDefault="0017493D" w:rsidP="00F60F06">
      <w:pPr>
        <w:numPr>
          <w:ilvl w:val="3"/>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A relação dos materiais e equipamentos que serão utilizados na execução dos serviços, indicando o quantitativo e sua especificação</w:t>
      </w:r>
      <w:r w:rsidRPr="00743CD2">
        <w:rPr>
          <w:rFonts w:ascii="Calibri" w:hAnsi="Calibri" w:cs="Calibri"/>
          <w:iCs/>
          <w:sz w:val="22"/>
          <w:szCs w:val="22"/>
          <w:lang/>
        </w:rPr>
        <w:t>;</w:t>
      </w:r>
    </w:p>
    <w:p w:rsidR="00DB4812" w:rsidRPr="00743CD2" w:rsidRDefault="00DB4812" w:rsidP="00F60F06">
      <w:pPr>
        <w:numPr>
          <w:ilvl w:val="3"/>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Os licitantes poderão apresentar produtividades diferenciadas daquela estabelecida pela Administração como referência, nos t</w:t>
      </w:r>
      <w:r w:rsidR="009E0D0A">
        <w:rPr>
          <w:rFonts w:ascii="Calibri" w:hAnsi="Calibri" w:cs="Calibri"/>
          <w:sz w:val="22"/>
          <w:szCs w:val="22"/>
          <w:lang/>
        </w:rPr>
        <w:t>ermos do subitem 6.1</w:t>
      </w:r>
      <w:r w:rsidRPr="00743CD2">
        <w:rPr>
          <w:rFonts w:ascii="Calibri" w:hAnsi="Calibri" w:cs="Calibri"/>
          <w:sz w:val="22"/>
          <w:szCs w:val="22"/>
          <w:lang/>
        </w:rPr>
        <w:t>.2.2, desde que não alterem o objeto da contratação, não contrariem dispositivos legais vigentes e, caso não estejam contidas nas faixas referenciais de produtividade, comprovem a exequibilidade da proposta.</w:t>
      </w:r>
    </w:p>
    <w:p w:rsidR="00DB4812" w:rsidRPr="00743CD2" w:rsidRDefault="00DB4812" w:rsidP="00F60F06">
      <w:pPr>
        <w:numPr>
          <w:ilvl w:val="3"/>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 xml:space="preserve">Para efeito do subitem anterior, admite-se a adequação técnica da metodologia empregada pela contratada, visando assegurar a execução do objeto, desde que mantidas as condições para a justa remuneração do serviço. </w:t>
      </w:r>
    </w:p>
    <w:p w:rsidR="0017493D" w:rsidRPr="00743CD2" w:rsidRDefault="0017493D" w:rsidP="00F60F06">
      <w:pPr>
        <w:numPr>
          <w:ilvl w:val="1"/>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 xml:space="preserve">Todas as especificações do objeto contidas na proposta vinculam a Contratada.  </w:t>
      </w:r>
    </w:p>
    <w:p w:rsidR="0017493D" w:rsidRPr="00743CD2" w:rsidRDefault="0017493D" w:rsidP="00F60F06">
      <w:pPr>
        <w:numPr>
          <w:ilvl w:val="1"/>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rsidR="0017493D" w:rsidRPr="00743CD2" w:rsidRDefault="0017493D" w:rsidP="00F60F06">
      <w:pPr>
        <w:numPr>
          <w:ilvl w:val="2"/>
          <w:numId w:val="9"/>
        </w:numPr>
        <w:autoSpaceDE w:val="0"/>
        <w:spacing w:after="120"/>
        <w:ind w:left="1418" w:right="-15" w:hanging="548"/>
        <w:jc w:val="both"/>
        <w:rPr>
          <w:rFonts w:ascii="Calibri" w:hAnsi="Calibri" w:cs="Calibri"/>
          <w:sz w:val="22"/>
          <w:szCs w:val="22"/>
          <w:lang/>
        </w:rPr>
      </w:pPr>
      <w:r w:rsidRPr="00743CD2">
        <w:rPr>
          <w:rFonts w:ascii="Calibri" w:hAnsi="Calibri" w:cs="Calibri"/>
          <w:sz w:val="22"/>
          <w:szCs w:val="22"/>
          <w:lang/>
        </w:rPr>
        <w:t xml:space="preserve">A Contratada deverá arcar com o ônus decorrente de eventual equívoco no dimensionamento dos quantitativos de sua proposta, inclusive quanto aos custos variáveis decorrentes de fatores futuros e </w:t>
      </w:r>
      <w:r w:rsidRPr="00743CD2">
        <w:rPr>
          <w:rFonts w:ascii="Calibri" w:hAnsi="Calibri" w:cs="Calibri"/>
          <w:sz w:val="22"/>
          <w:szCs w:val="22"/>
          <w:lang/>
        </w:rPr>
        <w:tab/>
        <w:t>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934C2E" w:rsidRPr="00743CD2" w:rsidRDefault="00934C2E" w:rsidP="00F60F06">
      <w:pPr>
        <w:pStyle w:val="PargrafodaLista"/>
        <w:numPr>
          <w:ilvl w:val="2"/>
          <w:numId w:val="9"/>
        </w:numPr>
        <w:tabs>
          <w:tab w:val="left" w:pos="1440"/>
        </w:tabs>
        <w:suppressAutoHyphens w:val="0"/>
        <w:autoSpaceDE w:val="0"/>
        <w:snapToGrid w:val="0"/>
        <w:spacing w:before="120" w:after="120" w:line="276" w:lineRule="auto"/>
        <w:contextualSpacing/>
        <w:jc w:val="both"/>
        <w:rPr>
          <w:rFonts w:ascii="Calibri" w:hAnsi="Calibri" w:cs="Arial"/>
          <w:color w:val="000000"/>
          <w:sz w:val="22"/>
          <w:szCs w:val="22"/>
        </w:rPr>
      </w:pPr>
      <w:r w:rsidRPr="00743CD2">
        <w:rPr>
          <w:rFonts w:ascii="Calibri" w:hAnsi="Calibri" w:cs="Arial"/>
          <w:color w:val="000000"/>
          <w:sz w:val="22"/>
          <w:szCs w:val="22"/>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 n.5/2017. </w:t>
      </w:r>
    </w:p>
    <w:p w:rsidR="00934C2E" w:rsidRPr="00743CD2" w:rsidRDefault="00934C2E" w:rsidP="00F60F06">
      <w:pPr>
        <w:numPr>
          <w:ilvl w:val="2"/>
          <w:numId w:val="9"/>
        </w:numPr>
        <w:jc w:val="both"/>
        <w:rPr>
          <w:rFonts w:ascii="Calibri" w:hAnsi="Calibri" w:cs="Calibri"/>
          <w:sz w:val="22"/>
          <w:szCs w:val="22"/>
          <w:lang/>
        </w:rPr>
      </w:pPr>
      <w:r w:rsidRPr="00743CD2">
        <w:rPr>
          <w:rFonts w:ascii="Calibri" w:hAnsi="Calibri" w:cs="Calibri"/>
          <w:sz w:val="22"/>
          <w:szCs w:val="22"/>
          <w:lang/>
        </w:rPr>
        <w:t>A proposta apresentada deverá contemplar o valor total dos custos da contratação, inclusive aqueles estimados para as ocorrências de fatos geradores.</w:t>
      </w:r>
    </w:p>
    <w:p w:rsidR="00934C2E" w:rsidRPr="00743CD2" w:rsidRDefault="00934C2E" w:rsidP="00C50B7F">
      <w:pPr>
        <w:ind w:left="1590"/>
        <w:jc w:val="both"/>
        <w:rPr>
          <w:rFonts w:ascii="Calibri" w:hAnsi="Calibri" w:cs="Calibri"/>
          <w:sz w:val="22"/>
          <w:szCs w:val="22"/>
          <w:lang/>
        </w:rPr>
      </w:pPr>
    </w:p>
    <w:p w:rsidR="00934C2E" w:rsidRPr="00743CD2" w:rsidRDefault="00934C2E" w:rsidP="00F60F06">
      <w:pPr>
        <w:numPr>
          <w:ilvl w:val="1"/>
          <w:numId w:val="9"/>
        </w:numPr>
        <w:jc w:val="both"/>
        <w:rPr>
          <w:rFonts w:ascii="Calibri" w:hAnsi="Calibri" w:cs="Calibri"/>
          <w:bCs/>
          <w:sz w:val="22"/>
          <w:szCs w:val="22"/>
          <w:lang/>
        </w:rPr>
      </w:pPr>
      <w:r w:rsidRPr="00743CD2">
        <w:rPr>
          <w:rFonts w:ascii="Calibri" w:hAnsi="Calibri" w:cs="Calibri"/>
          <w:bCs/>
          <w:sz w:val="22"/>
          <w:szCs w:val="22"/>
          <w:lang/>
        </w:rPr>
        <w:lastRenderedPageBreak/>
        <w:t>A empresa é a única responsável pela cotação correta dos encargos tributários. Em caso de erro ou cotação incompatível com o regime tributário a que se submete, serão adotadas as orientações a seguir:</w:t>
      </w:r>
    </w:p>
    <w:p w:rsidR="00934C2E" w:rsidRPr="00743CD2" w:rsidRDefault="00934C2E" w:rsidP="00C50B7F">
      <w:pPr>
        <w:ind w:left="795"/>
        <w:jc w:val="both"/>
        <w:rPr>
          <w:rFonts w:ascii="Calibri" w:hAnsi="Calibri" w:cs="Calibri"/>
          <w:bCs/>
          <w:sz w:val="22"/>
          <w:szCs w:val="22"/>
          <w:lang/>
        </w:rPr>
      </w:pPr>
    </w:p>
    <w:p w:rsidR="00934C2E" w:rsidRPr="00743CD2" w:rsidRDefault="00934C2E" w:rsidP="00F60F06">
      <w:pPr>
        <w:numPr>
          <w:ilvl w:val="2"/>
          <w:numId w:val="9"/>
        </w:numPr>
        <w:jc w:val="both"/>
        <w:rPr>
          <w:rFonts w:ascii="Calibri" w:hAnsi="Calibri" w:cs="Calibri"/>
          <w:bCs/>
          <w:sz w:val="22"/>
          <w:szCs w:val="22"/>
          <w:lang/>
        </w:rPr>
      </w:pPr>
      <w:r w:rsidRPr="00743CD2">
        <w:rPr>
          <w:rFonts w:ascii="Calibri" w:hAnsi="Calibri" w:cs="Calibri"/>
          <w:bCs/>
          <w:sz w:val="22"/>
          <w:szCs w:val="22"/>
          <w:lang/>
        </w:rPr>
        <w:t>cotação de percentual menor que o adequado: o percentual será mantido durante toda a execução contratual;</w:t>
      </w:r>
    </w:p>
    <w:p w:rsidR="00934C2E" w:rsidRPr="00743CD2" w:rsidRDefault="00934C2E" w:rsidP="00C50B7F">
      <w:pPr>
        <w:ind w:left="1590"/>
        <w:jc w:val="both"/>
        <w:rPr>
          <w:rFonts w:ascii="Calibri" w:hAnsi="Calibri" w:cs="Calibri"/>
          <w:bCs/>
          <w:sz w:val="22"/>
          <w:szCs w:val="22"/>
          <w:lang/>
        </w:rPr>
      </w:pPr>
    </w:p>
    <w:p w:rsidR="00934C2E" w:rsidRPr="00743CD2" w:rsidRDefault="00934C2E" w:rsidP="00F60F06">
      <w:pPr>
        <w:numPr>
          <w:ilvl w:val="2"/>
          <w:numId w:val="9"/>
        </w:numPr>
        <w:jc w:val="both"/>
        <w:rPr>
          <w:rFonts w:ascii="Calibri" w:hAnsi="Calibri" w:cs="Calibri"/>
          <w:bCs/>
          <w:sz w:val="22"/>
          <w:szCs w:val="22"/>
          <w:lang/>
        </w:rPr>
      </w:pPr>
      <w:r w:rsidRPr="00743CD2">
        <w:rPr>
          <w:rFonts w:ascii="Calibri" w:hAnsi="Calibri" w:cs="Calibri"/>
          <w:bCs/>
          <w:sz w:val="22"/>
          <w:szCs w:val="22"/>
          <w:lang/>
        </w:rPr>
        <w:t>cotação de percentual maior que o adequado: o excesso será suprimido, unilateralmente, da planilha e haverá glosa, quando do pagamento, e/ou redução, quando da repactuação, para fins de total ressarcimento do débito.</w:t>
      </w:r>
    </w:p>
    <w:p w:rsidR="00934C2E" w:rsidRPr="00743CD2" w:rsidRDefault="00934C2E" w:rsidP="00C50B7F">
      <w:pPr>
        <w:pStyle w:val="PargrafodaLista"/>
        <w:jc w:val="both"/>
        <w:rPr>
          <w:rFonts w:ascii="Calibri" w:hAnsi="Calibri" w:cs="Calibri"/>
          <w:bCs/>
          <w:sz w:val="22"/>
          <w:szCs w:val="22"/>
          <w:lang/>
        </w:rPr>
      </w:pPr>
    </w:p>
    <w:p w:rsidR="00934C2E" w:rsidRPr="00743CD2" w:rsidRDefault="00934C2E" w:rsidP="00F60F06">
      <w:pPr>
        <w:numPr>
          <w:ilvl w:val="1"/>
          <w:numId w:val="9"/>
        </w:numPr>
        <w:jc w:val="both"/>
        <w:rPr>
          <w:rFonts w:ascii="Calibri" w:hAnsi="Calibri" w:cs="Calibri"/>
          <w:bCs/>
          <w:sz w:val="22"/>
          <w:szCs w:val="22"/>
          <w:lang/>
        </w:rPr>
      </w:pPr>
      <w:r w:rsidRPr="00743CD2">
        <w:rPr>
          <w:rFonts w:ascii="Calibri" w:hAnsi="Calibri" w:cs="Calibri"/>
          <w:bCs/>
          <w:sz w:val="22"/>
          <w:szCs w:val="22"/>
          <w:lang/>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C50B7F" w:rsidRPr="00743CD2" w:rsidRDefault="00C50B7F" w:rsidP="00C50B7F">
      <w:pPr>
        <w:ind w:left="795"/>
        <w:jc w:val="both"/>
        <w:rPr>
          <w:rFonts w:ascii="Calibri" w:hAnsi="Calibri" w:cs="Calibri"/>
          <w:bCs/>
          <w:sz w:val="22"/>
          <w:szCs w:val="22"/>
          <w:lang/>
        </w:rPr>
      </w:pPr>
    </w:p>
    <w:p w:rsidR="00934C2E" w:rsidRPr="00743CD2" w:rsidRDefault="00934C2E" w:rsidP="00F60F06">
      <w:pPr>
        <w:numPr>
          <w:ilvl w:val="1"/>
          <w:numId w:val="9"/>
        </w:numPr>
        <w:jc w:val="both"/>
        <w:rPr>
          <w:rFonts w:ascii="Calibri" w:hAnsi="Calibri" w:cs="Calibri"/>
          <w:bCs/>
          <w:sz w:val="22"/>
          <w:szCs w:val="22"/>
          <w:lang/>
        </w:rPr>
      </w:pPr>
      <w:r w:rsidRPr="00743CD2">
        <w:rPr>
          <w:rFonts w:ascii="Calibri" w:hAnsi="Calibri" w:cs="Calibri"/>
          <w:bCs/>
          <w:sz w:val="22"/>
          <w:szCs w:val="22"/>
          <w:lang/>
        </w:rPr>
        <w:t>Independentemente do percentual de tributo inserido na planilha, no pagamento dos serviços, serão retidos na fonte os percentuais estabelecidos na legislação vigente.</w:t>
      </w:r>
    </w:p>
    <w:p w:rsidR="00C50B7F" w:rsidRPr="00743CD2" w:rsidRDefault="00C50B7F" w:rsidP="00C50B7F">
      <w:pPr>
        <w:ind w:left="795"/>
        <w:jc w:val="both"/>
        <w:rPr>
          <w:rFonts w:ascii="Calibri" w:hAnsi="Calibri" w:cs="Calibri"/>
          <w:bCs/>
          <w:sz w:val="22"/>
          <w:szCs w:val="22"/>
          <w:lang/>
        </w:rPr>
      </w:pPr>
    </w:p>
    <w:p w:rsidR="00C50B7F" w:rsidRPr="00743CD2" w:rsidRDefault="00C50B7F" w:rsidP="00F60F06">
      <w:pPr>
        <w:numPr>
          <w:ilvl w:val="1"/>
          <w:numId w:val="9"/>
        </w:numPr>
        <w:jc w:val="both"/>
        <w:rPr>
          <w:rFonts w:ascii="Calibri" w:hAnsi="Calibri" w:cs="Calibri"/>
          <w:bCs/>
          <w:sz w:val="22"/>
          <w:szCs w:val="22"/>
          <w:lang/>
        </w:rPr>
      </w:pPr>
      <w:r w:rsidRPr="00743CD2">
        <w:rPr>
          <w:rFonts w:ascii="Calibri" w:hAnsi="Calibri" w:cs="Calibri"/>
          <w:bCs/>
          <w:sz w:val="22"/>
          <w:szCs w:val="22"/>
          <w:lang/>
        </w:rPr>
        <w:t xml:space="preserve">Na presente licitação, a Microempresa e a Empresa de Pequeno Porte poderão se beneficiar do regime de tributação pelo Simples Nacional, nos termos do art. 18, § 5º-C, inciso VI, c/c § 5º-H, da Lei Complementar nº 123/2006. </w:t>
      </w:r>
    </w:p>
    <w:p w:rsidR="00C50B7F" w:rsidRPr="00743CD2" w:rsidRDefault="00C50B7F" w:rsidP="00C50B7F">
      <w:pPr>
        <w:ind w:left="795"/>
        <w:jc w:val="both"/>
        <w:rPr>
          <w:rFonts w:ascii="Calibri" w:hAnsi="Calibri" w:cs="Calibri"/>
          <w:bCs/>
          <w:sz w:val="22"/>
          <w:szCs w:val="22"/>
          <w:lang/>
        </w:rPr>
      </w:pPr>
    </w:p>
    <w:p w:rsidR="00C50B7F" w:rsidRPr="00743CD2" w:rsidRDefault="00C50B7F" w:rsidP="00F60F06">
      <w:pPr>
        <w:numPr>
          <w:ilvl w:val="1"/>
          <w:numId w:val="9"/>
        </w:numPr>
        <w:jc w:val="both"/>
        <w:rPr>
          <w:rFonts w:ascii="Calibri" w:hAnsi="Calibri" w:cs="Calibri"/>
          <w:bCs/>
          <w:sz w:val="22"/>
          <w:szCs w:val="22"/>
          <w:lang/>
        </w:rPr>
      </w:pPr>
      <w:r w:rsidRPr="00743CD2">
        <w:rPr>
          <w:rFonts w:ascii="Calibri" w:hAnsi="Calibri" w:cs="Calibri"/>
          <w:bCs/>
          <w:sz w:val="22"/>
          <w:szCs w:val="22"/>
          <w:lang/>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C50B7F" w:rsidRPr="00743CD2" w:rsidRDefault="00C50B7F" w:rsidP="00C50B7F">
      <w:pPr>
        <w:ind w:left="795"/>
        <w:jc w:val="both"/>
        <w:rPr>
          <w:rFonts w:ascii="Calibri" w:hAnsi="Calibri" w:cs="Calibri"/>
          <w:bCs/>
          <w:sz w:val="22"/>
          <w:szCs w:val="22"/>
          <w:lang/>
        </w:rPr>
      </w:pPr>
    </w:p>
    <w:p w:rsidR="00C50B7F" w:rsidRPr="00743CD2" w:rsidRDefault="00C50B7F" w:rsidP="00F60F06">
      <w:pPr>
        <w:numPr>
          <w:ilvl w:val="1"/>
          <w:numId w:val="9"/>
        </w:numPr>
        <w:jc w:val="both"/>
        <w:rPr>
          <w:rFonts w:ascii="Calibri" w:hAnsi="Calibri" w:cs="Calibri"/>
          <w:bCs/>
          <w:sz w:val="22"/>
          <w:szCs w:val="22"/>
          <w:lang/>
        </w:rPr>
      </w:pPr>
      <w:r w:rsidRPr="00743CD2">
        <w:rPr>
          <w:rFonts w:ascii="Calibri" w:hAnsi="Calibri" w:cs="Calibri"/>
          <w:bCs/>
          <w:sz w:val="22"/>
          <w:szCs w:val="22"/>
          <w:lang/>
        </w:rPr>
        <w:t>Os preços ofertados, tanto na proposta inicial, quanto na etapa de lances, serão de exclusiva responsabilidade do licitante, não lhe assistindo o direito de pleitear qualquer alteração, sob alegação de erro, omissão ou qualquer outro pretexto.</w:t>
      </w:r>
    </w:p>
    <w:p w:rsidR="00C50B7F" w:rsidRPr="00743CD2" w:rsidRDefault="00C50B7F" w:rsidP="00C50B7F">
      <w:pPr>
        <w:ind w:left="795"/>
        <w:jc w:val="both"/>
        <w:rPr>
          <w:rFonts w:ascii="Calibri" w:hAnsi="Calibri" w:cs="Calibri"/>
          <w:bCs/>
          <w:sz w:val="22"/>
          <w:szCs w:val="22"/>
          <w:lang/>
        </w:rPr>
      </w:pPr>
    </w:p>
    <w:p w:rsidR="00C50B7F" w:rsidRPr="00743CD2" w:rsidRDefault="00C50B7F" w:rsidP="00F60F06">
      <w:pPr>
        <w:numPr>
          <w:ilvl w:val="1"/>
          <w:numId w:val="9"/>
        </w:numPr>
        <w:jc w:val="both"/>
        <w:rPr>
          <w:rFonts w:ascii="Calibri" w:hAnsi="Calibri" w:cs="Calibri"/>
          <w:bCs/>
          <w:sz w:val="22"/>
          <w:szCs w:val="22"/>
          <w:lang/>
        </w:rPr>
      </w:pPr>
      <w:r w:rsidRPr="00743CD2">
        <w:rPr>
          <w:rFonts w:ascii="Calibri" w:hAnsi="Calibri" w:cs="Calibri"/>
          <w:bCs/>
          <w:sz w:val="22"/>
          <w:szCs w:val="22"/>
          <w:lang/>
        </w:rPr>
        <w:t xml:space="preserve">O prazo de validade da proposta não será inferior a </w:t>
      </w:r>
      <w:r w:rsidRPr="00CB379D">
        <w:rPr>
          <w:rFonts w:ascii="Calibri" w:hAnsi="Calibri" w:cs="Calibri"/>
          <w:b/>
          <w:bCs/>
          <w:sz w:val="22"/>
          <w:szCs w:val="22"/>
          <w:lang/>
        </w:rPr>
        <w:t>60 dias</w:t>
      </w:r>
      <w:r w:rsidRPr="00743CD2">
        <w:rPr>
          <w:rFonts w:ascii="Calibri" w:hAnsi="Calibri" w:cs="Calibri"/>
          <w:bCs/>
          <w:sz w:val="22"/>
          <w:szCs w:val="22"/>
          <w:lang/>
        </w:rPr>
        <w:t>, a contar da data de sua apresentação.</w:t>
      </w:r>
    </w:p>
    <w:p w:rsidR="00C50B7F" w:rsidRPr="00743CD2" w:rsidRDefault="00C50B7F" w:rsidP="00C50B7F">
      <w:pPr>
        <w:ind w:left="795"/>
        <w:jc w:val="both"/>
        <w:rPr>
          <w:rFonts w:ascii="Calibri" w:hAnsi="Calibri" w:cs="Calibri"/>
          <w:bCs/>
          <w:sz w:val="22"/>
          <w:szCs w:val="22"/>
          <w:lang/>
        </w:rPr>
      </w:pPr>
    </w:p>
    <w:p w:rsidR="00C50B7F" w:rsidRPr="00743CD2" w:rsidRDefault="00C50B7F" w:rsidP="00F60F06">
      <w:pPr>
        <w:numPr>
          <w:ilvl w:val="1"/>
          <w:numId w:val="9"/>
        </w:numPr>
        <w:jc w:val="both"/>
        <w:rPr>
          <w:rFonts w:ascii="Calibri" w:hAnsi="Calibri" w:cs="Calibri"/>
          <w:bCs/>
          <w:sz w:val="22"/>
          <w:szCs w:val="22"/>
          <w:lang/>
        </w:rPr>
      </w:pPr>
      <w:r w:rsidRPr="00743CD2">
        <w:rPr>
          <w:rFonts w:ascii="Calibri" w:hAnsi="Calibri" w:cs="Calibri"/>
          <w:bCs/>
          <w:sz w:val="22"/>
          <w:szCs w:val="22"/>
          <w:lang/>
        </w:rPr>
        <w:t>Os licitantes devem respeitar os preços máximos estabelecidos nas normas de regência de contratações públicas federais, quando participarem de licitações públicas (Acórdão nº 1455/2018 -TCU - Plenário);</w:t>
      </w:r>
    </w:p>
    <w:p w:rsidR="00C50B7F" w:rsidRPr="00743CD2" w:rsidRDefault="00C50B7F" w:rsidP="00C50B7F">
      <w:pPr>
        <w:ind w:left="795"/>
        <w:jc w:val="both"/>
        <w:rPr>
          <w:rFonts w:ascii="Calibri" w:hAnsi="Calibri" w:cs="Calibri"/>
          <w:bCs/>
          <w:sz w:val="22"/>
          <w:szCs w:val="22"/>
          <w:lang/>
        </w:rPr>
      </w:pPr>
    </w:p>
    <w:p w:rsidR="00C50B7F" w:rsidRPr="00743CD2" w:rsidRDefault="00C50B7F" w:rsidP="00F60F06">
      <w:pPr>
        <w:numPr>
          <w:ilvl w:val="2"/>
          <w:numId w:val="9"/>
        </w:numPr>
        <w:jc w:val="both"/>
        <w:rPr>
          <w:rFonts w:ascii="Calibri" w:hAnsi="Calibri" w:cs="Calibri"/>
          <w:bCs/>
          <w:sz w:val="22"/>
          <w:szCs w:val="22"/>
          <w:lang/>
        </w:rPr>
      </w:pPr>
      <w:r w:rsidRPr="00743CD2">
        <w:rPr>
          <w:rFonts w:ascii="Calibri" w:hAnsi="Calibri" w:cs="Calibri"/>
          <w:bCs/>
          <w:sz w:val="22"/>
          <w:szCs w:val="22"/>
          <w:lang/>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934C2E" w:rsidRPr="00934C2E" w:rsidRDefault="00934C2E" w:rsidP="00C50B7F">
      <w:pPr>
        <w:ind w:left="795"/>
        <w:rPr>
          <w:rFonts w:ascii="Calibri" w:hAnsi="Calibri" w:cs="Calibri"/>
          <w:bCs/>
          <w:sz w:val="22"/>
          <w:szCs w:val="22"/>
          <w:lang/>
        </w:rPr>
      </w:pPr>
    </w:p>
    <w:p w:rsidR="0017493D" w:rsidRPr="00202C6A" w:rsidRDefault="0017493D">
      <w:pPr>
        <w:autoSpaceDE w:val="0"/>
        <w:spacing w:after="120"/>
        <w:ind w:left="795" w:right="-15"/>
        <w:jc w:val="both"/>
        <w:rPr>
          <w:rFonts w:ascii="Calibri" w:hAnsi="Calibri" w:cs="Calibri"/>
          <w:b/>
          <w:bCs/>
          <w:sz w:val="22"/>
          <w:szCs w:val="22"/>
          <w:lang/>
        </w:rPr>
      </w:pPr>
    </w:p>
    <w:p w:rsidR="0017493D" w:rsidRPr="00202C6A" w:rsidRDefault="00FC6891" w:rsidP="00F60F06">
      <w:pPr>
        <w:numPr>
          <w:ilvl w:val="0"/>
          <w:numId w:val="9"/>
        </w:numPr>
        <w:autoSpaceDE w:val="0"/>
        <w:spacing w:after="120"/>
        <w:ind w:right="-15"/>
        <w:jc w:val="both"/>
        <w:rPr>
          <w:rFonts w:ascii="Calibri" w:hAnsi="Calibri" w:cs="Calibri"/>
          <w:b/>
          <w:sz w:val="22"/>
          <w:szCs w:val="22"/>
          <w:lang/>
        </w:rPr>
      </w:pPr>
      <w:r w:rsidRPr="00FC6891">
        <w:rPr>
          <w:rFonts w:ascii="Calibri" w:hAnsi="Calibri" w:cs="Calibri"/>
          <w:b/>
          <w:bCs/>
          <w:sz w:val="22"/>
          <w:szCs w:val="22"/>
          <w:lang/>
        </w:rPr>
        <w:lastRenderedPageBreak/>
        <w:t>DA ABERTURA DA SESSÃO, CLASSIFICAÇÃO DAS PROPOSTAS E FORMULAÇÃO DE LANCES</w:t>
      </w:r>
    </w:p>
    <w:p w:rsidR="0017493D" w:rsidRPr="00743CD2" w:rsidRDefault="0017493D" w:rsidP="00F60F06">
      <w:pPr>
        <w:numPr>
          <w:ilvl w:val="1"/>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 xml:space="preserve">A abertura da presente licitação dar-se-á em sessão pública, por meio de </w:t>
      </w:r>
      <w:r w:rsidRPr="00743CD2">
        <w:rPr>
          <w:rFonts w:ascii="Calibri" w:hAnsi="Calibri" w:cs="Calibri"/>
          <w:sz w:val="22"/>
          <w:szCs w:val="22"/>
          <w:lang/>
        </w:rPr>
        <w:tab/>
        <w:t>sistema eletrônico, na data, horário e local indicado neste Edital.</w:t>
      </w:r>
    </w:p>
    <w:p w:rsidR="0017493D" w:rsidRPr="00743CD2" w:rsidRDefault="0017493D" w:rsidP="00F60F06">
      <w:pPr>
        <w:numPr>
          <w:ilvl w:val="1"/>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 xml:space="preserve">O Pregoeiro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rsidR="006207DB" w:rsidRPr="00743CD2" w:rsidRDefault="006207DB" w:rsidP="00F60F06">
      <w:pPr>
        <w:numPr>
          <w:ilvl w:val="2"/>
          <w:numId w:val="9"/>
        </w:numPr>
        <w:jc w:val="both"/>
        <w:rPr>
          <w:rFonts w:ascii="Calibri" w:hAnsi="Calibri" w:cs="Calibri"/>
          <w:sz w:val="22"/>
          <w:szCs w:val="22"/>
          <w:lang/>
        </w:rPr>
      </w:pPr>
      <w:r w:rsidRPr="00743CD2">
        <w:rPr>
          <w:rFonts w:ascii="Calibri" w:hAnsi="Calibri" w:cs="Calibri"/>
          <w:sz w:val="22"/>
          <w:szCs w:val="22"/>
          <w:lang/>
        </w:rPr>
        <w:t>Também será desclassificada a proposta que identifique o licitante.</w:t>
      </w:r>
    </w:p>
    <w:p w:rsidR="006207DB" w:rsidRPr="00743CD2" w:rsidRDefault="006207DB" w:rsidP="00490E82">
      <w:pPr>
        <w:ind w:left="1590"/>
        <w:jc w:val="both"/>
        <w:rPr>
          <w:rFonts w:ascii="Calibri" w:hAnsi="Calibri" w:cs="Calibri"/>
          <w:sz w:val="22"/>
          <w:szCs w:val="22"/>
          <w:lang/>
        </w:rPr>
      </w:pPr>
    </w:p>
    <w:p w:rsidR="0017493D" w:rsidRPr="00743CD2" w:rsidRDefault="0017493D" w:rsidP="00F60F06">
      <w:pPr>
        <w:numPr>
          <w:ilvl w:val="2"/>
          <w:numId w:val="9"/>
        </w:numPr>
        <w:autoSpaceDE w:val="0"/>
        <w:spacing w:after="120"/>
        <w:ind w:left="1418" w:right="-15" w:hanging="548"/>
        <w:jc w:val="both"/>
        <w:rPr>
          <w:rFonts w:ascii="Calibri" w:hAnsi="Calibri" w:cs="Calibri"/>
          <w:sz w:val="22"/>
          <w:szCs w:val="22"/>
          <w:lang/>
        </w:rPr>
      </w:pPr>
      <w:r w:rsidRPr="00743CD2">
        <w:rPr>
          <w:rFonts w:ascii="Calibri" w:hAnsi="Calibri" w:cs="Calibri"/>
          <w:sz w:val="22"/>
          <w:szCs w:val="22"/>
          <w:lang/>
        </w:rPr>
        <w:t>A desclassificação será sempre fundamentada e registrada no sistema, com acompanhamento em tempo real por todos os participantes.</w:t>
      </w:r>
    </w:p>
    <w:p w:rsidR="0017493D" w:rsidRPr="00743CD2" w:rsidRDefault="0017493D" w:rsidP="00F60F06">
      <w:pPr>
        <w:numPr>
          <w:ilvl w:val="2"/>
          <w:numId w:val="9"/>
        </w:numPr>
        <w:autoSpaceDE w:val="0"/>
        <w:spacing w:after="120"/>
        <w:ind w:left="1418" w:right="-15" w:hanging="548"/>
        <w:jc w:val="both"/>
        <w:rPr>
          <w:rFonts w:ascii="Calibri" w:hAnsi="Calibri" w:cs="Calibri"/>
          <w:sz w:val="22"/>
          <w:szCs w:val="22"/>
          <w:lang/>
        </w:rPr>
      </w:pPr>
      <w:r w:rsidRPr="00743CD2">
        <w:rPr>
          <w:rFonts w:ascii="Calibri" w:hAnsi="Calibri" w:cs="Calibri"/>
          <w:sz w:val="22"/>
          <w:szCs w:val="22"/>
          <w:lang/>
        </w:rPr>
        <w:t xml:space="preserve">A não desclassificação da proposta não impede o seu julgamento </w:t>
      </w:r>
      <w:r w:rsidRPr="00743CD2">
        <w:rPr>
          <w:rFonts w:ascii="Calibri" w:hAnsi="Calibri" w:cs="Calibri"/>
          <w:sz w:val="22"/>
          <w:szCs w:val="22"/>
          <w:lang/>
        </w:rPr>
        <w:tab/>
        <w:t>definitivo em sentido contrário, levado a efeito na fase de aceitação.</w:t>
      </w:r>
    </w:p>
    <w:p w:rsidR="0017493D" w:rsidRPr="00743CD2" w:rsidRDefault="0017493D" w:rsidP="00F60F06">
      <w:pPr>
        <w:numPr>
          <w:ilvl w:val="1"/>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O sistema ordenará automaticamente as propostas classificadas, sendo que somente estas participarão da fase de lances.</w:t>
      </w:r>
    </w:p>
    <w:p w:rsidR="0017493D" w:rsidRPr="00743CD2" w:rsidRDefault="0017493D" w:rsidP="00F60F06">
      <w:pPr>
        <w:numPr>
          <w:ilvl w:val="1"/>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 xml:space="preserve">O sistema disponibilizará campo próprio para troca de mensagem entre o </w:t>
      </w:r>
      <w:r w:rsidRPr="00743CD2">
        <w:rPr>
          <w:rFonts w:ascii="Calibri" w:hAnsi="Calibri" w:cs="Calibri"/>
          <w:sz w:val="22"/>
          <w:szCs w:val="22"/>
          <w:lang/>
        </w:rPr>
        <w:tab/>
        <w:t>Pregoeiro e os licitantes.</w:t>
      </w:r>
    </w:p>
    <w:p w:rsidR="0017493D" w:rsidRPr="00743CD2" w:rsidRDefault="0017493D" w:rsidP="00F60F06">
      <w:pPr>
        <w:numPr>
          <w:ilvl w:val="1"/>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 xml:space="preserve">Iniciada a etapa competitiva, os licitantes deverão encaminhar lances exclusivamente por meio de sistema eletrônico, sendo imediatamente informados </w:t>
      </w:r>
      <w:r w:rsidRPr="00743CD2">
        <w:rPr>
          <w:rFonts w:ascii="Calibri" w:hAnsi="Calibri" w:cs="Calibri"/>
          <w:sz w:val="22"/>
          <w:szCs w:val="22"/>
          <w:lang/>
        </w:rPr>
        <w:tab/>
        <w:t xml:space="preserve">do seu  recebimento e do valor consignado no registro. </w:t>
      </w:r>
    </w:p>
    <w:p w:rsidR="0017493D" w:rsidRPr="00743CD2" w:rsidRDefault="0017493D" w:rsidP="00F60F06">
      <w:pPr>
        <w:numPr>
          <w:ilvl w:val="2"/>
          <w:numId w:val="9"/>
        </w:numPr>
        <w:autoSpaceDE w:val="0"/>
        <w:spacing w:after="120"/>
        <w:ind w:left="1418" w:right="-15" w:hanging="548"/>
        <w:jc w:val="both"/>
        <w:rPr>
          <w:rFonts w:ascii="Calibri" w:hAnsi="Calibri" w:cs="Calibri"/>
          <w:sz w:val="22"/>
          <w:szCs w:val="22"/>
          <w:lang/>
        </w:rPr>
      </w:pPr>
      <w:r w:rsidRPr="00743CD2">
        <w:rPr>
          <w:rFonts w:ascii="Calibri" w:hAnsi="Calibri" w:cs="Calibri"/>
          <w:sz w:val="22"/>
          <w:szCs w:val="22"/>
          <w:lang/>
        </w:rPr>
        <w:t>O lance deverá ser ofertado pelo valor anual/total</w:t>
      </w:r>
      <w:r w:rsidRPr="00743CD2">
        <w:rPr>
          <w:rFonts w:ascii="Calibri" w:hAnsi="Calibri" w:cs="Calibri"/>
          <w:iCs/>
          <w:sz w:val="22"/>
          <w:szCs w:val="22"/>
          <w:lang/>
        </w:rPr>
        <w:t xml:space="preserve"> do item.</w:t>
      </w:r>
    </w:p>
    <w:p w:rsidR="0017493D" w:rsidRPr="00743CD2" w:rsidRDefault="0017493D" w:rsidP="00F60F06">
      <w:pPr>
        <w:numPr>
          <w:ilvl w:val="1"/>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Os licitantes poderão oferecer lances sucessivos, observando o horário fixado para abertura da sessão e as regras estabelecidas no Edital.</w:t>
      </w:r>
    </w:p>
    <w:p w:rsidR="00B048D5" w:rsidRPr="00743CD2" w:rsidRDefault="00B048D5" w:rsidP="00F60F06">
      <w:pPr>
        <w:numPr>
          <w:ilvl w:val="2"/>
          <w:numId w:val="9"/>
        </w:numPr>
        <w:autoSpaceDE w:val="0"/>
        <w:spacing w:after="120"/>
        <w:ind w:right="-15"/>
        <w:jc w:val="both"/>
        <w:rPr>
          <w:rFonts w:ascii="Calibri" w:hAnsi="Calibri" w:cs="Calibri"/>
          <w:sz w:val="22"/>
          <w:szCs w:val="22"/>
        </w:rPr>
      </w:pPr>
      <w:r w:rsidRPr="00743CD2">
        <w:rPr>
          <w:rFonts w:ascii="Calibri" w:hAnsi="Calibri" w:cs="Calibri"/>
          <w:sz w:val="22"/>
          <w:szCs w:val="22"/>
        </w:rPr>
        <w:t>Em caso de falha no sistema, os lances em desacordo com a norma deverão ser desconsiderados pelo pregoeiro, devendo a ocorrência ser comunicada imediatamente à Secretaria de Logística e Tecnologia da Informação.</w:t>
      </w:r>
    </w:p>
    <w:p w:rsidR="00F524B3" w:rsidRPr="00743CD2" w:rsidRDefault="00F524B3" w:rsidP="00F60F06">
      <w:pPr>
        <w:numPr>
          <w:ilvl w:val="2"/>
          <w:numId w:val="9"/>
        </w:numPr>
        <w:autoSpaceDE w:val="0"/>
        <w:spacing w:after="120"/>
        <w:ind w:right="-15"/>
        <w:jc w:val="both"/>
        <w:rPr>
          <w:rFonts w:ascii="Calibri" w:hAnsi="Calibri" w:cs="Calibri"/>
          <w:sz w:val="22"/>
          <w:szCs w:val="22"/>
        </w:rPr>
      </w:pPr>
      <w:r w:rsidRPr="00743CD2">
        <w:rPr>
          <w:rFonts w:ascii="Calibri" w:hAnsi="Calibri" w:cs="Calibri"/>
          <w:sz w:val="22"/>
          <w:szCs w:val="22"/>
        </w:rPr>
        <w:t>Na hipótese do subitem anterior, a ocorrência será registrada em campo próprio do sistema</w:t>
      </w:r>
    </w:p>
    <w:p w:rsidR="0017493D" w:rsidRPr="00743CD2" w:rsidRDefault="0017493D" w:rsidP="00F60F06">
      <w:pPr>
        <w:numPr>
          <w:ilvl w:val="1"/>
          <w:numId w:val="9"/>
        </w:numPr>
        <w:autoSpaceDE w:val="0"/>
        <w:spacing w:after="120"/>
        <w:ind w:right="-15"/>
        <w:jc w:val="both"/>
        <w:rPr>
          <w:rFonts w:ascii="Calibri" w:hAnsi="Calibri" w:cs="Calibri"/>
          <w:sz w:val="22"/>
          <w:szCs w:val="22"/>
        </w:rPr>
      </w:pPr>
      <w:r w:rsidRPr="00743CD2">
        <w:rPr>
          <w:rFonts w:ascii="Calibri" w:hAnsi="Calibri" w:cs="Calibri"/>
          <w:sz w:val="22"/>
          <w:szCs w:val="22"/>
          <w:lang/>
        </w:rPr>
        <w:t xml:space="preserve">O licitante somente poderá oferecer lance inferior ao último por ele ofertado e registrado pelo sistema. </w:t>
      </w:r>
    </w:p>
    <w:p w:rsidR="0017493D" w:rsidRPr="00743CD2" w:rsidRDefault="0017493D" w:rsidP="00F60F06">
      <w:pPr>
        <w:pStyle w:val="PargrafodaLista"/>
        <w:numPr>
          <w:ilvl w:val="2"/>
          <w:numId w:val="9"/>
        </w:numPr>
        <w:autoSpaceDE w:val="0"/>
        <w:spacing w:before="240" w:after="120" w:line="276" w:lineRule="auto"/>
        <w:ind w:left="1418" w:right="-15" w:hanging="548"/>
        <w:contextualSpacing/>
        <w:jc w:val="both"/>
        <w:rPr>
          <w:rFonts w:ascii="Calibri" w:hAnsi="Calibri" w:cs="Calibri"/>
          <w:sz w:val="22"/>
          <w:szCs w:val="22"/>
          <w:lang/>
        </w:rPr>
      </w:pPr>
      <w:r w:rsidRPr="00743CD2">
        <w:rPr>
          <w:rFonts w:ascii="Calibri" w:hAnsi="Calibri" w:cs="Calibri"/>
          <w:sz w:val="22"/>
          <w:szCs w:val="22"/>
        </w:rPr>
        <w:t>O intervalo entre os lances enviados pelo mesmo licitante não poderá ser inferior a vinte (20) segundos e o intervalo entre lances não poderá ser inferior a três (3) segundos.</w:t>
      </w:r>
    </w:p>
    <w:p w:rsidR="00F607F2" w:rsidRDefault="00572A9C" w:rsidP="00F60F06">
      <w:pPr>
        <w:numPr>
          <w:ilvl w:val="1"/>
          <w:numId w:val="9"/>
        </w:numPr>
        <w:autoSpaceDE w:val="0"/>
        <w:spacing w:after="120"/>
        <w:ind w:right="-15"/>
        <w:jc w:val="both"/>
        <w:rPr>
          <w:rFonts w:ascii="Calibri" w:hAnsi="Calibri" w:cs="Calibri"/>
          <w:sz w:val="22"/>
          <w:szCs w:val="22"/>
          <w:lang/>
        </w:rPr>
      </w:pPr>
      <w:r w:rsidRPr="00572A9C">
        <w:rPr>
          <w:rFonts w:ascii="Calibri" w:hAnsi="Calibri" w:cs="Calibri"/>
          <w:sz w:val="22"/>
          <w:szCs w:val="22"/>
          <w:lang/>
        </w:rPr>
        <w:t xml:space="preserve">O intervalo mínimo de diferença de valores ou percentuais entre os lances, que incidirá tanto em relação aos lances intermediários quanto em relação à proposta que cobrir a melhor oferta deverá ser de </w:t>
      </w:r>
      <w:r w:rsidRPr="00163C9E">
        <w:rPr>
          <w:rFonts w:ascii="Calibri" w:hAnsi="Calibri" w:cs="Calibri"/>
          <w:sz w:val="22"/>
          <w:szCs w:val="22"/>
          <w:highlight w:val="yellow"/>
          <w:lang/>
        </w:rPr>
        <w:t>R$ 1</w:t>
      </w:r>
      <w:r w:rsidR="00EB67AD" w:rsidRPr="00163C9E">
        <w:rPr>
          <w:rFonts w:ascii="Calibri" w:hAnsi="Calibri" w:cs="Calibri"/>
          <w:sz w:val="22"/>
          <w:szCs w:val="22"/>
          <w:highlight w:val="yellow"/>
          <w:lang/>
        </w:rPr>
        <w:t>50</w:t>
      </w:r>
      <w:r w:rsidRPr="00163C9E">
        <w:rPr>
          <w:rFonts w:ascii="Calibri" w:hAnsi="Calibri" w:cs="Calibri"/>
          <w:sz w:val="22"/>
          <w:szCs w:val="22"/>
          <w:highlight w:val="yellow"/>
          <w:lang/>
        </w:rPr>
        <w:t>,00.</w:t>
      </w:r>
    </w:p>
    <w:p w:rsidR="00572A9C" w:rsidRPr="00572A9C" w:rsidRDefault="00572A9C" w:rsidP="00F60F06">
      <w:pPr>
        <w:numPr>
          <w:ilvl w:val="1"/>
          <w:numId w:val="9"/>
        </w:numPr>
        <w:autoSpaceDE w:val="0"/>
        <w:spacing w:after="120"/>
        <w:ind w:right="-15"/>
        <w:jc w:val="both"/>
        <w:rPr>
          <w:rFonts w:ascii="Calibri" w:hAnsi="Calibri" w:cs="Calibri"/>
          <w:sz w:val="22"/>
          <w:szCs w:val="22"/>
          <w:lang/>
        </w:rPr>
      </w:pPr>
      <w:r w:rsidRPr="00572A9C">
        <w:rPr>
          <w:rFonts w:ascii="Calibri" w:hAnsi="Calibri" w:cs="Calibri"/>
          <w:sz w:val="22"/>
          <w:szCs w:val="22"/>
          <w:lang/>
        </w:rPr>
        <w:t>Será adotado para o envio de lances no pregão eletrônico o modo de disputa “</w:t>
      </w:r>
      <w:r w:rsidR="00163C9E" w:rsidRPr="00163C9E">
        <w:rPr>
          <w:rFonts w:ascii="Calibri" w:hAnsi="Calibri" w:cs="Calibri"/>
          <w:sz w:val="22"/>
          <w:szCs w:val="22"/>
          <w:highlight w:val="yellow"/>
          <w:lang/>
        </w:rPr>
        <w:t>ABERTO</w:t>
      </w:r>
      <w:r w:rsidRPr="00572A9C">
        <w:rPr>
          <w:rFonts w:ascii="Calibri" w:hAnsi="Calibri" w:cs="Calibri"/>
          <w:sz w:val="22"/>
          <w:szCs w:val="22"/>
          <w:lang/>
        </w:rPr>
        <w:t>”, em que os licitantes apresentarão lances públicos e sucessivos, com prorrogações.</w:t>
      </w:r>
    </w:p>
    <w:p w:rsidR="00572A9C" w:rsidRPr="00572A9C" w:rsidRDefault="00572A9C" w:rsidP="00F60F06">
      <w:pPr>
        <w:numPr>
          <w:ilvl w:val="1"/>
          <w:numId w:val="9"/>
        </w:numPr>
        <w:autoSpaceDE w:val="0"/>
        <w:spacing w:after="120"/>
        <w:ind w:right="-15"/>
        <w:jc w:val="both"/>
        <w:rPr>
          <w:rFonts w:ascii="Calibri" w:hAnsi="Calibri" w:cs="Calibri"/>
          <w:sz w:val="22"/>
          <w:szCs w:val="22"/>
          <w:lang/>
        </w:rPr>
      </w:pPr>
      <w:r w:rsidRPr="00572A9C">
        <w:rPr>
          <w:rFonts w:ascii="Calibri" w:hAnsi="Calibri" w:cs="Calibri"/>
          <w:sz w:val="22"/>
          <w:szCs w:val="22"/>
          <w:lang/>
        </w:rPr>
        <w:t>A etapa de lances da sessão pública terá duração de dez minutos e, após isso, será prorrogada automaticamente pelo sistema quando houver lance ofertado nos últimos dois minutos do período de duração da sessão pública.</w:t>
      </w:r>
    </w:p>
    <w:p w:rsidR="00572A9C" w:rsidRPr="00572A9C" w:rsidRDefault="00572A9C" w:rsidP="00F60F06">
      <w:pPr>
        <w:numPr>
          <w:ilvl w:val="1"/>
          <w:numId w:val="9"/>
        </w:numPr>
        <w:autoSpaceDE w:val="0"/>
        <w:spacing w:after="120"/>
        <w:ind w:right="-15"/>
        <w:jc w:val="both"/>
        <w:rPr>
          <w:rFonts w:ascii="Calibri" w:hAnsi="Calibri" w:cs="Calibri"/>
          <w:sz w:val="22"/>
          <w:szCs w:val="22"/>
          <w:lang/>
        </w:rPr>
      </w:pPr>
      <w:r w:rsidRPr="00572A9C">
        <w:rPr>
          <w:rFonts w:ascii="Calibri" w:hAnsi="Calibri" w:cs="Calibri"/>
          <w:sz w:val="22"/>
          <w:szCs w:val="22"/>
          <w:lang/>
        </w:rPr>
        <w:lastRenderedPageBreak/>
        <w:t>A prorrogação automática da etapa de lances, de que trata o item anterior, será de dois minutos e ocorrerá sucessivamente sempre que houver lances enviados nesse período de prorrogação, inclusive no caso de lances intermediários.</w:t>
      </w:r>
    </w:p>
    <w:p w:rsidR="00572A9C" w:rsidRPr="00572A9C" w:rsidRDefault="00572A9C" w:rsidP="00F60F06">
      <w:pPr>
        <w:numPr>
          <w:ilvl w:val="1"/>
          <w:numId w:val="9"/>
        </w:numPr>
        <w:autoSpaceDE w:val="0"/>
        <w:spacing w:after="120"/>
        <w:ind w:right="-15"/>
        <w:jc w:val="both"/>
        <w:rPr>
          <w:rFonts w:ascii="Calibri" w:hAnsi="Calibri" w:cs="Calibri"/>
          <w:sz w:val="22"/>
          <w:szCs w:val="22"/>
          <w:lang/>
        </w:rPr>
      </w:pPr>
      <w:r w:rsidRPr="00572A9C">
        <w:rPr>
          <w:rFonts w:ascii="Calibri" w:hAnsi="Calibri" w:cs="Calibri"/>
          <w:sz w:val="22"/>
          <w:szCs w:val="22"/>
          <w:lang/>
        </w:rPr>
        <w:t>Não havendo novos lances na forma estabelecida nos itens anteriores, a sessão pública encerrar-se-á automaticamente.</w:t>
      </w:r>
    </w:p>
    <w:p w:rsidR="00572A9C" w:rsidRPr="00D45EF1" w:rsidRDefault="00572A9C" w:rsidP="00F60F06">
      <w:pPr>
        <w:numPr>
          <w:ilvl w:val="1"/>
          <w:numId w:val="9"/>
        </w:numPr>
        <w:autoSpaceDE w:val="0"/>
        <w:spacing w:after="120"/>
        <w:ind w:right="-15"/>
        <w:jc w:val="both"/>
        <w:rPr>
          <w:rFonts w:ascii="Calibri" w:hAnsi="Calibri" w:cs="Calibri"/>
          <w:sz w:val="22"/>
          <w:szCs w:val="22"/>
          <w:lang/>
        </w:rPr>
      </w:pPr>
      <w:r w:rsidRPr="00572A9C">
        <w:rPr>
          <w:rFonts w:ascii="Calibri" w:hAnsi="Calibri" w:cs="Calibri"/>
          <w:sz w:val="22"/>
          <w:szCs w:val="22"/>
          <w:lang/>
        </w:rPr>
        <w:t>Encerrada a fase competitiva sem que haja a prorrogação automática pelo sistema, poderá o pregoeiro, assessorado pela equipe de apoio, justificadamente, admitir o reinício da sessão pública de lances, em prol da consecução do melhor preço.</w:t>
      </w:r>
    </w:p>
    <w:p w:rsidR="0017493D" w:rsidRPr="00743CD2" w:rsidRDefault="0017493D" w:rsidP="00F60F06">
      <w:pPr>
        <w:numPr>
          <w:ilvl w:val="1"/>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 xml:space="preserve">Não serão aceitos dois ou mais lances de mesmo valor, prevalecendo aquele que for recebido e registrado em primeiro lugar. </w:t>
      </w:r>
    </w:p>
    <w:p w:rsidR="0017493D" w:rsidRPr="00743CD2" w:rsidRDefault="0017493D" w:rsidP="00F60F06">
      <w:pPr>
        <w:numPr>
          <w:ilvl w:val="1"/>
          <w:numId w:val="9"/>
        </w:numPr>
        <w:autoSpaceDE w:val="0"/>
        <w:spacing w:after="120"/>
        <w:ind w:right="-15"/>
        <w:jc w:val="both"/>
        <w:rPr>
          <w:rFonts w:ascii="Calibri" w:hAnsi="Calibri" w:cs="Calibri"/>
          <w:sz w:val="22"/>
          <w:szCs w:val="22"/>
          <w:lang/>
        </w:rPr>
      </w:pPr>
      <w:r w:rsidRPr="00743CD2">
        <w:rPr>
          <w:rFonts w:ascii="Calibri" w:hAnsi="Calibri" w:cs="Calibri"/>
          <w:sz w:val="22"/>
          <w:szCs w:val="22"/>
          <w:lang/>
        </w:rPr>
        <w:t xml:space="preserve">Durante o transcurso da sessão pública, os licitantes serão informados, em tempo real, do valor do menor lance registrado, vedada a identificação do licitante. </w:t>
      </w:r>
    </w:p>
    <w:p w:rsidR="0017493D" w:rsidRPr="00743CD2" w:rsidRDefault="0017493D" w:rsidP="00F60F06">
      <w:pPr>
        <w:numPr>
          <w:ilvl w:val="1"/>
          <w:numId w:val="9"/>
        </w:numPr>
        <w:autoSpaceDE w:val="0"/>
        <w:spacing w:after="120"/>
        <w:ind w:left="993" w:right="-15" w:hanging="558"/>
        <w:jc w:val="both"/>
        <w:rPr>
          <w:rFonts w:ascii="Calibri" w:hAnsi="Calibri" w:cs="Calibri"/>
          <w:sz w:val="22"/>
          <w:szCs w:val="22"/>
          <w:lang/>
        </w:rPr>
      </w:pPr>
      <w:r w:rsidRPr="00743CD2">
        <w:rPr>
          <w:rFonts w:ascii="Calibri" w:hAnsi="Calibri" w:cs="Calibri"/>
          <w:sz w:val="22"/>
          <w:szCs w:val="22"/>
          <w:lang/>
        </w:rPr>
        <w:t>No caso de desconexão com o Pregoeiro, no decorrer da etapa competitiva do Pregão, o sistema eletrônico poderá permanecer a</w:t>
      </w:r>
      <w:r w:rsidR="003668FC" w:rsidRPr="00743CD2">
        <w:rPr>
          <w:rFonts w:ascii="Calibri" w:hAnsi="Calibri" w:cs="Calibri"/>
          <w:sz w:val="22"/>
          <w:szCs w:val="22"/>
          <w:lang/>
        </w:rPr>
        <w:t xml:space="preserve">cessível aos licitantes para a </w:t>
      </w:r>
      <w:r w:rsidRPr="00743CD2">
        <w:rPr>
          <w:rFonts w:ascii="Calibri" w:hAnsi="Calibri" w:cs="Calibri"/>
          <w:sz w:val="22"/>
          <w:szCs w:val="22"/>
          <w:lang/>
        </w:rPr>
        <w:t>recepção dos lances.</w:t>
      </w:r>
    </w:p>
    <w:p w:rsidR="00D45EF1" w:rsidRDefault="00D45EF1" w:rsidP="00F60F06">
      <w:pPr>
        <w:pStyle w:val="PargrafodaLista"/>
        <w:numPr>
          <w:ilvl w:val="1"/>
          <w:numId w:val="9"/>
        </w:numPr>
        <w:jc w:val="both"/>
        <w:rPr>
          <w:rFonts w:ascii="Calibri" w:hAnsi="Calibri" w:cs="Calibri"/>
          <w:sz w:val="22"/>
          <w:szCs w:val="22"/>
          <w:lang/>
        </w:rPr>
      </w:pPr>
      <w:r w:rsidRPr="00D45EF1">
        <w:rPr>
          <w:rFonts w:ascii="Calibri" w:hAnsi="Calibri" w:cs="Calibri"/>
          <w:sz w:val="22"/>
          <w:szCs w:val="22"/>
          <w:lang/>
        </w:rPr>
        <w:t xml:space="preserve">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rsidR="00D45EF1" w:rsidRDefault="00D45EF1" w:rsidP="00F60F06">
      <w:pPr>
        <w:pStyle w:val="PargrafodaLista"/>
        <w:numPr>
          <w:ilvl w:val="1"/>
          <w:numId w:val="9"/>
        </w:numPr>
        <w:rPr>
          <w:rFonts w:ascii="Calibri" w:hAnsi="Calibri" w:cs="Calibri"/>
          <w:sz w:val="22"/>
          <w:szCs w:val="22"/>
          <w:lang/>
        </w:rPr>
      </w:pPr>
      <w:r w:rsidRPr="00D45EF1">
        <w:rPr>
          <w:rFonts w:ascii="Calibri" w:hAnsi="Calibri" w:cs="Calibri"/>
          <w:sz w:val="22"/>
          <w:szCs w:val="22"/>
          <w:lang/>
        </w:rPr>
        <w:t>O critério de julgam</w:t>
      </w:r>
      <w:r>
        <w:rPr>
          <w:rFonts w:ascii="Calibri" w:hAnsi="Calibri" w:cs="Calibri"/>
          <w:sz w:val="22"/>
          <w:szCs w:val="22"/>
          <w:lang/>
        </w:rPr>
        <w:t>ento adotado será o menor preço</w:t>
      </w:r>
      <w:r w:rsidRPr="00D45EF1">
        <w:rPr>
          <w:rFonts w:ascii="Calibri" w:hAnsi="Calibri" w:cs="Calibri"/>
          <w:sz w:val="22"/>
          <w:szCs w:val="22"/>
          <w:lang/>
        </w:rPr>
        <w:t>, conforme definido neste Edital e seus anexos.</w:t>
      </w:r>
    </w:p>
    <w:p w:rsidR="00D45EF1" w:rsidRPr="00D45EF1" w:rsidRDefault="00D45EF1" w:rsidP="00F60F06">
      <w:pPr>
        <w:pStyle w:val="PargrafodaLista"/>
        <w:numPr>
          <w:ilvl w:val="1"/>
          <w:numId w:val="9"/>
        </w:numPr>
        <w:rPr>
          <w:rFonts w:ascii="Calibri" w:hAnsi="Calibri" w:cs="Calibri"/>
          <w:sz w:val="22"/>
          <w:szCs w:val="22"/>
          <w:lang/>
        </w:rPr>
      </w:pPr>
      <w:r w:rsidRPr="00D45EF1">
        <w:rPr>
          <w:rFonts w:ascii="Calibri" w:hAnsi="Calibri" w:cs="Calibri"/>
          <w:sz w:val="22"/>
          <w:szCs w:val="22"/>
          <w:lang/>
        </w:rPr>
        <w:t>Caso o licitante não apresente lances, concorrerá com o valor de sua proposta.</w:t>
      </w:r>
    </w:p>
    <w:p w:rsidR="00D45EF1" w:rsidRPr="00D45EF1" w:rsidRDefault="00D45EF1" w:rsidP="00D45EF1">
      <w:pPr>
        <w:ind w:left="435"/>
        <w:jc w:val="both"/>
        <w:rPr>
          <w:rFonts w:ascii="Calibri" w:hAnsi="Calibri" w:cs="Calibri"/>
          <w:sz w:val="22"/>
          <w:szCs w:val="22"/>
          <w:lang/>
        </w:rPr>
      </w:pPr>
    </w:p>
    <w:p w:rsidR="004E4E57" w:rsidRPr="00743CD2" w:rsidRDefault="004E4E57" w:rsidP="00F60F06">
      <w:pPr>
        <w:numPr>
          <w:ilvl w:val="1"/>
          <w:numId w:val="9"/>
        </w:numPr>
        <w:jc w:val="both"/>
        <w:rPr>
          <w:rFonts w:ascii="Calibri" w:hAnsi="Calibri" w:cs="Calibri"/>
          <w:sz w:val="22"/>
          <w:szCs w:val="22"/>
          <w:lang/>
        </w:rPr>
      </w:pPr>
      <w:r w:rsidRPr="00743CD2">
        <w:rPr>
          <w:rFonts w:ascii="Calibri" w:hAnsi="Calibri" w:cs="Calibri"/>
          <w:sz w:val="22"/>
          <w:szCs w:val="22"/>
          <w:lang/>
        </w:rPr>
        <w:t>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rsidR="00D17BB3" w:rsidRPr="00743CD2" w:rsidRDefault="0017493D" w:rsidP="00F60F06">
      <w:pPr>
        <w:widowControl w:val="0"/>
        <w:numPr>
          <w:ilvl w:val="1"/>
          <w:numId w:val="9"/>
        </w:numPr>
        <w:suppressAutoHyphens w:val="0"/>
        <w:autoSpaceDE w:val="0"/>
        <w:spacing w:before="120" w:after="100" w:afterAutospacing="1"/>
        <w:ind w:right="-17"/>
        <w:jc w:val="both"/>
        <w:rPr>
          <w:rFonts w:ascii="Calibri" w:hAnsi="Calibri" w:cs="Calibri"/>
          <w:sz w:val="22"/>
          <w:szCs w:val="22"/>
          <w:lang/>
        </w:rPr>
      </w:pPr>
      <w:r w:rsidRPr="00743CD2">
        <w:rPr>
          <w:rFonts w:ascii="Calibri" w:hAnsi="Calibri" w:cs="Calibri"/>
          <w:sz w:val="22"/>
          <w:szCs w:val="22"/>
          <w:lang/>
        </w:rPr>
        <w:t xml:space="preserve">Nessas condições, as propostas de microempresas e empresas de pequeno porte que se encontrarem na faixa de até 5% (cinco por cento) acima da </w:t>
      </w:r>
      <w:r w:rsidR="00D45EF1" w:rsidRPr="00D45EF1">
        <w:rPr>
          <w:rFonts w:ascii="Calibri" w:hAnsi="Calibri" w:cs="Calibri"/>
          <w:sz w:val="22"/>
          <w:szCs w:val="22"/>
          <w:lang/>
        </w:rPr>
        <w:t>melhor proposta ou melhor lance</w:t>
      </w:r>
      <w:r w:rsidRPr="00743CD2">
        <w:rPr>
          <w:rFonts w:ascii="Calibri" w:hAnsi="Calibri" w:cs="Calibri"/>
          <w:sz w:val="22"/>
          <w:szCs w:val="22"/>
          <w:lang/>
        </w:rPr>
        <w:t xml:space="preserve"> serão consideradas empatadas com a primeira colocada.</w:t>
      </w:r>
    </w:p>
    <w:p w:rsidR="0017493D" w:rsidRPr="00743CD2" w:rsidRDefault="0017493D" w:rsidP="00F60F06">
      <w:pPr>
        <w:widowControl w:val="0"/>
        <w:numPr>
          <w:ilvl w:val="1"/>
          <w:numId w:val="9"/>
        </w:numPr>
        <w:suppressAutoHyphens w:val="0"/>
        <w:autoSpaceDE w:val="0"/>
        <w:spacing w:before="120" w:after="120"/>
        <w:ind w:left="993" w:right="-15" w:hanging="558"/>
        <w:jc w:val="both"/>
        <w:rPr>
          <w:rFonts w:ascii="Calibri" w:hAnsi="Calibri" w:cs="Calibri"/>
          <w:sz w:val="22"/>
          <w:szCs w:val="22"/>
          <w:lang/>
        </w:rPr>
      </w:pPr>
      <w:r w:rsidRPr="00743CD2">
        <w:rPr>
          <w:rFonts w:ascii="Calibri" w:hAnsi="Calibri" w:cs="Calibri"/>
          <w:sz w:val="22"/>
          <w:szCs w:val="22"/>
          <w:lang/>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17493D" w:rsidRPr="00743CD2" w:rsidRDefault="0017493D" w:rsidP="00F60F06">
      <w:pPr>
        <w:widowControl w:val="0"/>
        <w:numPr>
          <w:ilvl w:val="1"/>
          <w:numId w:val="9"/>
        </w:numPr>
        <w:suppressAutoHyphens w:val="0"/>
        <w:autoSpaceDE w:val="0"/>
        <w:spacing w:after="120"/>
        <w:ind w:left="993" w:right="-15" w:hanging="558"/>
        <w:jc w:val="both"/>
        <w:rPr>
          <w:rFonts w:ascii="Calibri" w:hAnsi="Calibri" w:cs="Calibri"/>
          <w:sz w:val="22"/>
          <w:szCs w:val="22"/>
          <w:lang/>
        </w:rPr>
      </w:pPr>
      <w:r w:rsidRPr="00743CD2">
        <w:rPr>
          <w:rFonts w:ascii="Calibri" w:hAnsi="Calibri" w:cs="Calibri"/>
          <w:sz w:val="22"/>
          <w:szCs w:val="22"/>
          <w:lang/>
        </w:rPr>
        <w:t xml:space="preserve">Caso a microempresa ou a empresa de pequeno porte melhor classificada desista ou não se manifeste no prazo estabelecido, serão convocadas as demais licitantes microempresa e empresa de pequeno porte que se encontrem naquele </w:t>
      </w:r>
      <w:r w:rsidRPr="00743CD2">
        <w:rPr>
          <w:rFonts w:ascii="Calibri" w:hAnsi="Calibri" w:cs="Calibri"/>
          <w:sz w:val="22"/>
          <w:szCs w:val="22"/>
          <w:lang/>
        </w:rPr>
        <w:tab/>
        <w:t>intervalo de 5% (cinco por cento), na ordem de classificação, para o exercício do mesmo direito, no prazo estabelecido no subitem anterior.</w:t>
      </w:r>
    </w:p>
    <w:p w:rsidR="0017493D" w:rsidRPr="00743CD2" w:rsidRDefault="0017493D" w:rsidP="00F60F06">
      <w:pPr>
        <w:widowControl w:val="0"/>
        <w:numPr>
          <w:ilvl w:val="1"/>
          <w:numId w:val="9"/>
        </w:numPr>
        <w:suppressAutoHyphens w:val="0"/>
        <w:autoSpaceDE w:val="0"/>
        <w:spacing w:after="120"/>
        <w:ind w:left="993" w:right="-15" w:hanging="558"/>
        <w:jc w:val="both"/>
        <w:rPr>
          <w:rFonts w:ascii="Calibri" w:hAnsi="Calibri" w:cs="Calibri"/>
          <w:sz w:val="22"/>
          <w:szCs w:val="22"/>
          <w:lang/>
        </w:rPr>
      </w:pPr>
      <w:r w:rsidRPr="00743CD2">
        <w:rPr>
          <w:rFonts w:ascii="Calibri" w:hAnsi="Calibri" w:cs="Calibri"/>
          <w:sz w:val="22"/>
          <w:szCs w:val="22"/>
          <w:lang/>
        </w:rPr>
        <w:t xml:space="preserve">No caso de equivalência dos valores apresentados pela microempresa,empresa de pequeno porte e equiparados que se encontrem em situação de </w:t>
      </w:r>
      <w:r w:rsidRPr="00743CD2">
        <w:rPr>
          <w:rFonts w:ascii="Calibri" w:hAnsi="Calibri" w:cs="Calibri"/>
          <w:sz w:val="22"/>
          <w:szCs w:val="22"/>
          <w:lang/>
        </w:rPr>
        <w:tab/>
        <w:t xml:space="preserve">empate,será realizado sorteio para que se identifique a primeira que poderá </w:t>
      </w:r>
      <w:r w:rsidRPr="00743CD2">
        <w:rPr>
          <w:rFonts w:ascii="Calibri" w:hAnsi="Calibri" w:cs="Calibri"/>
          <w:sz w:val="22"/>
          <w:szCs w:val="22"/>
          <w:lang/>
        </w:rPr>
        <w:tab/>
        <w:t>apresentar melhor oferta.</w:t>
      </w:r>
    </w:p>
    <w:p w:rsidR="00D45EF1" w:rsidRPr="00D45EF1" w:rsidRDefault="00D45EF1" w:rsidP="00F60F06">
      <w:pPr>
        <w:pStyle w:val="PargrafodaLista"/>
        <w:numPr>
          <w:ilvl w:val="1"/>
          <w:numId w:val="9"/>
        </w:numPr>
        <w:rPr>
          <w:rFonts w:ascii="Calibri" w:hAnsi="Calibri" w:cs="Arial"/>
          <w:color w:val="000000"/>
          <w:sz w:val="22"/>
          <w:szCs w:val="22"/>
        </w:rPr>
      </w:pPr>
      <w:r w:rsidRPr="00D45EF1">
        <w:rPr>
          <w:rFonts w:ascii="Calibri" w:hAnsi="Calibri" w:cs="Arial"/>
          <w:color w:val="000000"/>
          <w:sz w:val="22"/>
          <w:szCs w:val="22"/>
        </w:rPr>
        <w:t>Só poderá haver empate entre propostas iguais (não seguidas de lances), ou entre lances finais da fase fechada do modo de disputa aberto e fechado.</w:t>
      </w:r>
    </w:p>
    <w:p w:rsidR="004E4E57" w:rsidRPr="00743CD2" w:rsidRDefault="004E4E57" w:rsidP="00F60F06">
      <w:pPr>
        <w:pStyle w:val="PargrafodaLista"/>
        <w:numPr>
          <w:ilvl w:val="2"/>
          <w:numId w:val="9"/>
        </w:numPr>
        <w:tabs>
          <w:tab w:val="left" w:pos="-12"/>
        </w:tabs>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rPr>
        <w:lastRenderedPageBreak/>
        <w:t>Havendo eventual empate entre propostas</w:t>
      </w:r>
      <w:r w:rsidR="00E04833">
        <w:rPr>
          <w:rFonts w:ascii="Calibri" w:hAnsi="Calibri" w:cs="Arial"/>
          <w:color w:val="000000"/>
          <w:sz w:val="22"/>
          <w:szCs w:val="22"/>
        </w:rPr>
        <w:t xml:space="preserve"> ou lances</w:t>
      </w:r>
      <w:r w:rsidRPr="00743CD2">
        <w:rPr>
          <w:rFonts w:ascii="Calibri" w:hAnsi="Calibri" w:cs="Arial"/>
          <w:color w:val="000000"/>
          <w:sz w:val="22"/>
          <w:szCs w:val="22"/>
        </w:rPr>
        <w:t>, o critério de desempate será aquele previsto no art. 3º, § 2º, da Lei nº 8.666, de 1993, assegurando-se a preferência, sucessivamente, aos serviços:</w:t>
      </w:r>
    </w:p>
    <w:p w:rsidR="004E4E57" w:rsidRPr="00743CD2" w:rsidRDefault="004E4E57" w:rsidP="00F60F06">
      <w:pPr>
        <w:pStyle w:val="PargrafodaLista"/>
        <w:numPr>
          <w:ilvl w:val="3"/>
          <w:numId w:val="9"/>
        </w:numPr>
        <w:tabs>
          <w:tab w:val="left" w:pos="-12"/>
        </w:tabs>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rPr>
        <w:t xml:space="preserve">prestados por empresas brasileiras; </w:t>
      </w:r>
    </w:p>
    <w:p w:rsidR="004E4E57" w:rsidRPr="00743CD2" w:rsidRDefault="004E4E57" w:rsidP="00F60F06">
      <w:pPr>
        <w:pStyle w:val="PargrafodaLista"/>
        <w:numPr>
          <w:ilvl w:val="3"/>
          <w:numId w:val="9"/>
        </w:numPr>
        <w:tabs>
          <w:tab w:val="left" w:pos="-12"/>
        </w:tabs>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rPr>
        <w:t>prestados por empresas que invistam em pesquisa e no desenvolvimento de tecnologia no País;</w:t>
      </w:r>
    </w:p>
    <w:p w:rsidR="004E4E57" w:rsidRPr="00743CD2" w:rsidRDefault="004E4E57" w:rsidP="00F60F06">
      <w:pPr>
        <w:pStyle w:val="PargrafodaLista"/>
        <w:numPr>
          <w:ilvl w:val="3"/>
          <w:numId w:val="9"/>
        </w:numPr>
        <w:tabs>
          <w:tab w:val="left" w:pos="-12"/>
        </w:tabs>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rPr>
        <w:t>prestados por empresas que comprovem cumprimento de reserva de cargos prevista em lei para pessoa com deficiência ou para reabilitado da Previdência Social e que atendam às regras de acessibilidade previstas na legislação.</w:t>
      </w:r>
    </w:p>
    <w:p w:rsidR="0017493D" w:rsidRPr="00743CD2" w:rsidRDefault="00A448FB" w:rsidP="00F60F06">
      <w:pPr>
        <w:widowControl w:val="0"/>
        <w:numPr>
          <w:ilvl w:val="1"/>
          <w:numId w:val="9"/>
        </w:numPr>
        <w:suppressAutoHyphens w:val="0"/>
        <w:autoSpaceDE w:val="0"/>
        <w:spacing w:after="120"/>
        <w:ind w:right="-15"/>
        <w:jc w:val="both"/>
        <w:rPr>
          <w:rFonts w:ascii="Calibri" w:hAnsi="Calibri" w:cs="Calibri"/>
          <w:b/>
          <w:bCs/>
          <w:sz w:val="22"/>
          <w:szCs w:val="22"/>
          <w:lang/>
        </w:rPr>
      </w:pPr>
      <w:r w:rsidRPr="00A448FB">
        <w:rPr>
          <w:rFonts w:ascii="Calibri" w:hAnsi="Calibri" w:cs="Calibri"/>
          <w:sz w:val="22"/>
          <w:szCs w:val="22"/>
          <w:lang/>
        </w:rPr>
        <w:t>Persistindo o empate, a proposta vencedora será sorteada pelo sistema eletrônico dentre as propostas ou os lances empatados</w:t>
      </w:r>
    </w:p>
    <w:p w:rsidR="00A448FB" w:rsidRPr="00A448FB" w:rsidRDefault="00A448FB" w:rsidP="00F60F06">
      <w:pPr>
        <w:pStyle w:val="PargrafodaLista"/>
        <w:numPr>
          <w:ilvl w:val="1"/>
          <w:numId w:val="9"/>
        </w:numPr>
        <w:jc w:val="both"/>
        <w:rPr>
          <w:rFonts w:ascii="Calibri" w:hAnsi="Calibri" w:cs="Arial"/>
          <w:color w:val="000000"/>
          <w:sz w:val="22"/>
          <w:szCs w:val="22"/>
        </w:rPr>
      </w:pPr>
      <w:r w:rsidRPr="00A448FB">
        <w:rPr>
          <w:rFonts w:ascii="Calibri" w:hAnsi="Calibri" w:cs="Arial"/>
          <w:color w:val="000000"/>
          <w:sz w:val="22"/>
          <w:szCs w:val="22"/>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4E4E57" w:rsidRDefault="004E4E57" w:rsidP="00F60F06">
      <w:pPr>
        <w:pStyle w:val="PargrafodaLista"/>
        <w:numPr>
          <w:ilvl w:val="2"/>
          <w:numId w:val="9"/>
        </w:numPr>
        <w:tabs>
          <w:tab w:val="left" w:pos="-12"/>
        </w:tabs>
        <w:suppressAutoHyphens w:val="0"/>
        <w:spacing w:before="120" w:after="120" w:line="276" w:lineRule="auto"/>
        <w:jc w:val="both"/>
        <w:rPr>
          <w:rFonts w:ascii="Calibri" w:eastAsia="Arial" w:hAnsi="Calibri" w:cs="Arial"/>
          <w:sz w:val="22"/>
          <w:szCs w:val="22"/>
        </w:rPr>
      </w:pPr>
      <w:r w:rsidRPr="00743CD2">
        <w:rPr>
          <w:rFonts w:ascii="Calibri" w:hAnsi="Calibri" w:cs="Arial"/>
          <w:sz w:val="22"/>
          <w:szCs w:val="22"/>
        </w:rPr>
        <w:t xml:space="preserve">A </w:t>
      </w:r>
      <w:r w:rsidRPr="00743CD2">
        <w:rPr>
          <w:rFonts w:ascii="Calibri" w:eastAsia="Arial" w:hAnsi="Calibri" w:cs="Arial"/>
          <w:sz w:val="22"/>
          <w:szCs w:val="22"/>
        </w:rPr>
        <w:t>negociação será realizada por meio do sistema, podendo ser acompanhada pelos demais licitantes.</w:t>
      </w:r>
    </w:p>
    <w:p w:rsidR="00A448FB" w:rsidRPr="00515411" w:rsidRDefault="00515411" w:rsidP="00F60F06">
      <w:pPr>
        <w:pStyle w:val="PargrafodaLista"/>
        <w:numPr>
          <w:ilvl w:val="2"/>
          <w:numId w:val="9"/>
        </w:numPr>
        <w:jc w:val="both"/>
        <w:rPr>
          <w:rFonts w:ascii="Calibri" w:eastAsia="Arial" w:hAnsi="Calibri" w:cs="Arial"/>
          <w:sz w:val="22"/>
          <w:szCs w:val="22"/>
        </w:rPr>
      </w:pPr>
      <w:r w:rsidRPr="00515411">
        <w:rPr>
          <w:rFonts w:ascii="Calibri" w:eastAsia="Arial" w:hAnsi="Calibri" w:cs="Arial"/>
          <w:sz w:val="22"/>
          <w:szCs w:val="22"/>
        </w:rPr>
        <w:t>O pregoeiro solicitará ao licitante melhor classificado que, no prazo de</w:t>
      </w:r>
      <w:r>
        <w:rPr>
          <w:rFonts w:ascii="Calibri" w:eastAsia="Arial" w:hAnsi="Calibri" w:cs="Arial"/>
          <w:sz w:val="22"/>
          <w:szCs w:val="22"/>
        </w:rPr>
        <w:t>2</w:t>
      </w:r>
      <w:r w:rsidRPr="00515411">
        <w:rPr>
          <w:rFonts w:ascii="Calibri" w:eastAsia="Arial" w:hAnsi="Calibri" w:cs="Arial"/>
          <w:sz w:val="22"/>
          <w:szCs w:val="22"/>
        </w:rPr>
        <w:t xml:space="preserve"> horas, envie a proposta adequada ao último lance ofertado após a negociação realizada, acompanhada, se for o caso, dos documentos complementares, quando necessários à confirmação daqueles exigidos neste Edital e já apresentados. </w:t>
      </w:r>
    </w:p>
    <w:p w:rsidR="004E4E57" w:rsidRPr="00743CD2" w:rsidRDefault="004E4E57" w:rsidP="00F60F06">
      <w:pPr>
        <w:pStyle w:val="PargrafodaLista"/>
        <w:numPr>
          <w:ilvl w:val="1"/>
          <w:numId w:val="9"/>
        </w:numPr>
        <w:tabs>
          <w:tab w:val="left" w:pos="-12"/>
        </w:tabs>
        <w:suppressAutoHyphens w:val="0"/>
        <w:spacing w:before="120" w:after="120" w:line="276" w:lineRule="auto"/>
        <w:jc w:val="both"/>
        <w:rPr>
          <w:rFonts w:ascii="Calibri" w:eastAsia="Arial" w:hAnsi="Calibri" w:cs="Arial"/>
          <w:sz w:val="22"/>
          <w:szCs w:val="22"/>
        </w:rPr>
      </w:pPr>
      <w:r w:rsidRPr="00743CD2">
        <w:rPr>
          <w:rFonts w:ascii="Calibri" w:eastAsia="Arial" w:hAnsi="Calibri" w:cs="Arial"/>
          <w:sz w:val="22"/>
          <w:szCs w:val="22"/>
        </w:rPr>
        <w:t>Após a negociação do preço, o Pregoeiro iniciará a fase de aceitação e julgamento da proposta.</w:t>
      </w:r>
    </w:p>
    <w:p w:rsidR="00971488" w:rsidRPr="00743CD2" w:rsidRDefault="00971488" w:rsidP="003D4E5D">
      <w:pPr>
        <w:numPr>
          <w:ilvl w:val="1"/>
          <w:numId w:val="9"/>
        </w:numPr>
        <w:autoSpaceDE w:val="0"/>
        <w:spacing w:after="120"/>
        <w:ind w:right="-15"/>
        <w:jc w:val="both"/>
        <w:rPr>
          <w:rFonts w:ascii="Calibri" w:hAnsi="Calibri" w:cs="Calibri"/>
          <w:bCs/>
          <w:sz w:val="22"/>
          <w:szCs w:val="22"/>
          <w:lang/>
        </w:rPr>
      </w:pPr>
      <w:r w:rsidRPr="00743CD2">
        <w:rPr>
          <w:rFonts w:ascii="Calibri" w:hAnsi="Calibri" w:cs="Calibri"/>
          <w:bCs/>
          <w:sz w:val="22"/>
          <w:szCs w:val="22"/>
          <w:lang/>
        </w:rPr>
        <w:t>Os val</w:t>
      </w:r>
      <w:r w:rsidR="0027725D" w:rsidRPr="00743CD2">
        <w:rPr>
          <w:rFonts w:ascii="Calibri" w:hAnsi="Calibri" w:cs="Calibri"/>
          <w:bCs/>
          <w:sz w:val="22"/>
          <w:szCs w:val="22"/>
          <w:lang/>
        </w:rPr>
        <w:t>ores das propostas deverão estar</w:t>
      </w:r>
      <w:r w:rsidRPr="00743CD2">
        <w:rPr>
          <w:rFonts w:ascii="Calibri" w:hAnsi="Calibri" w:cs="Calibri"/>
          <w:bCs/>
          <w:sz w:val="22"/>
          <w:szCs w:val="22"/>
          <w:lang/>
        </w:rPr>
        <w:t xml:space="preserve"> entre os valores mínimos e máximos estabelecidos pela </w:t>
      </w:r>
      <w:r w:rsidR="003D4E5D" w:rsidRPr="003D4E5D">
        <w:rPr>
          <w:rFonts w:ascii="Calibri" w:hAnsi="Calibri" w:cs="Calibri"/>
          <w:bCs/>
          <w:sz w:val="22"/>
          <w:szCs w:val="22"/>
          <w:lang/>
        </w:rPr>
        <w:t>PORTARIA Nº 213, DE 25 DE SETEMBRO DE 2017</w:t>
      </w:r>
      <w:r w:rsidR="00081D2F" w:rsidRPr="00743CD2">
        <w:rPr>
          <w:rFonts w:ascii="Calibri" w:hAnsi="Calibri" w:cs="Calibri"/>
          <w:bCs/>
          <w:sz w:val="22"/>
          <w:szCs w:val="22"/>
          <w:lang/>
        </w:rPr>
        <w:t>, que dispõe sobre os valores limites para contratação de serviços de vigilância, limpeza e conservação</w:t>
      </w:r>
      <w:r w:rsidRPr="00743CD2">
        <w:rPr>
          <w:rFonts w:ascii="Calibri" w:hAnsi="Calibri" w:cs="Calibri"/>
          <w:bCs/>
          <w:sz w:val="22"/>
          <w:szCs w:val="22"/>
          <w:lang/>
        </w:rPr>
        <w:t>.</w:t>
      </w:r>
    </w:p>
    <w:p w:rsidR="00D15649" w:rsidRPr="00743CD2" w:rsidRDefault="00D15649" w:rsidP="00F60F06">
      <w:pPr>
        <w:numPr>
          <w:ilvl w:val="2"/>
          <w:numId w:val="9"/>
        </w:numPr>
        <w:autoSpaceDE w:val="0"/>
        <w:spacing w:after="120"/>
        <w:ind w:right="-15"/>
        <w:jc w:val="both"/>
        <w:rPr>
          <w:rFonts w:ascii="Calibri" w:hAnsi="Calibri" w:cs="Calibri"/>
          <w:bCs/>
          <w:sz w:val="22"/>
          <w:szCs w:val="22"/>
          <w:lang/>
        </w:rPr>
      </w:pPr>
      <w:r w:rsidRPr="00743CD2">
        <w:rPr>
          <w:rFonts w:ascii="Calibri" w:hAnsi="Calibri" w:cs="Calibri"/>
          <w:bCs/>
          <w:sz w:val="22"/>
          <w:szCs w:val="22"/>
          <w:lang/>
        </w:rPr>
        <w:t>As propostas com preços próximos ou inferiores ao mínimo deverão comprovar sua exequibilidade, de forma inequívoca, sob pena de desclassificação, sem prejuízo do disposto nos § § 1º ao 5º do art. 29, da Instrução Normativa nº 2, de 30 de abril de 2008.</w:t>
      </w:r>
    </w:p>
    <w:p w:rsidR="0017493D" w:rsidRPr="00202C6A" w:rsidRDefault="0017493D">
      <w:pPr>
        <w:autoSpaceDE w:val="0"/>
        <w:spacing w:after="120"/>
        <w:ind w:left="993" w:right="-15"/>
        <w:jc w:val="both"/>
        <w:rPr>
          <w:rFonts w:ascii="Calibri" w:hAnsi="Calibri" w:cs="Calibri"/>
          <w:b/>
          <w:bCs/>
          <w:sz w:val="22"/>
          <w:szCs w:val="22"/>
          <w:lang/>
        </w:rPr>
      </w:pPr>
    </w:p>
    <w:p w:rsidR="0017493D" w:rsidRPr="00B65F50" w:rsidRDefault="0017493D" w:rsidP="00F60F06">
      <w:pPr>
        <w:numPr>
          <w:ilvl w:val="0"/>
          <w:numId w:val="9"/>
        </w:numPr>
        <w:autoSpaceDE w:val="0"/>
        <w:spacing w:after="120"/>
        <w:ind w:right="-15"/>
        <w:jc w:val="both"/>
        <w:rPr>
          <w:rFonts w:ascii="Calibri" w:hAnsi="Calibri" w:cs="Calibri"/>
          <w:sz w:val="22"/>
          <w:szCs w:val="22"/>
          <w:lang/>
        </w:rPr>
      </w:pPr>
      <w:r w:rsidRPr="00B65F50">
        <w:rPr>
          <w:rFonts w:ascii="Calibri" w:hAnsi="Calibri" w:cs="Calibri"/>
          <w:b/>
          <w:bCs/>
          <w:sz w:val="22"/>
          <w:szCs w:val="22"/>
          <w:lang/>
        </w:rPr>
        <w:t>DA ACEITABILIDADE DA PROPOSTA VENCEDORA.</w:t>
      </w:r>
    </w:p>
    <w:p w:rsidR="00B65F50" w:rsidRPr="00B65F50" w:rsidRDefault="00B65F50" w:rsidP="00F60F06">
      <w:pPr>
        <w:pStyle w:val="PargrafodaLista"/>
        <w:numPr>
          <w:ilvl w:val="0"/>
          <w:numId w:val="7"/>
        </w:numPr>
        <w:autoSpaceDE w:val="0"/>
        <w:spacing w:after="120"/>
        <w:ind w:right="-15"/>
        <w:jc w:val="both"/>
        <w:rPr>
          <w:rFonts w:ascii="Calibri" w:hAnsi="Calibri" w:cs="Calibri"/>
          <w:vanish/>
          <w:sz w:val="22"/>
          <w:szCs w:val="22"/>
          <w:lang/>
        </w:rPr>
      </w:pPr>
    </w:p>
    <w:p w:rsidR="00B65F50" w:rsidRPr="00B65F50" w:rsidRDefault="00B65F50" w:rsidP="00F60F06">
      <w:pPr>
        <w:pStyle w:val="PargrafodaLista"/>
        <w:numPr>
          <w:ilvl w:val="0"/>
          <w:numId w:val="7"/>
        </w:numPr>
        <w:autoSpaceDE w:val="0"/>
        <w:spacing w:after="120"/>
        <w:ind w:right="-15"/>
        <w:jc w:val="both"/>
        <w:rPr>
          <w:rFonts w:ascii="Calibri" w:hAnsi="Calibri" w:cs="Calibri"/>
          <w:vanish/>
          <w:sz w:val="22"/>
          <w:szCs w:val="22"/>
          <w:lang/>
        </w:rPr>
      </w:pPr>
    </w:p>
    <w:p w:rsidR="00B65F50" w:rsidRPr="003D4E5D" w:rsidRDefault="00B65F50" w:rsidP="00F60F06">
      <w:pPr>
        <w:pStyle w:val="PargrafodaLista"/>
        <w:numPr>
          <w:ilvl w:val="1"/>
          <w:numId w:val="7"/>
        </w:numPr>
        <w:rPr>
          <w:rFonts w:asciiTheme="minorHAnsi" w:hAnsiTheme="minorHAnsi" w:cs="Calibri"/>
          <w:sz w:val="22"/>
          <w:szCs w:val="22"/>
          <w:lang/>
        </w:rPr>
      </w:pPr>
      <w:r w:rsidRPr="00B65F50">
        <w:rPr>
          <w:rFonts w:ascii="Calibri" w:hAnsi="Calibri" w:cs="Calibri"/>
          <w:sz w:val="22"/>
          <w:szCs w:val="22"/>
          <w:lang/>
        </w:rPr>
        <w:t xml:space="preserve">Encerrada a etapa de negociação, o pregoeiro examinará a proposta classificada em </w:t>
      </w:r>
      <w:r w:rsidRPr="003D4E5D">
        <w:rPr>
          <w:rFonts w:asciiTheme="minorHAnsi" w:hAnsiTheme="minorHAnsi" w:cs="Calibri"/>
          <w:sz w:val="22"/>
          <w:szCs w:val="22"/>
          <w:lang/>
        </w:rPr>
        <w:t xml:space="preserve">primeiro lugar quanto à adequação ao objeto e à compatibilidade do preço em relação ao máximo estipulado para contratação neste Edital e em seus anexos, observado o disposto no parágrafo único do art. 7º e no § 9º do art. 26 do Decreto n.º 10.024/2019. </w:t>
      </w:r>
    </w:p>
    <w:p w:rsidR="00B65F50" w:rsidRPr="003D4E5D" w:rsidRDefault="00B65F50" w:rsidP="00B65F50">
      <w:pPr>
        <w:autoSpaceDE w:val="0"/>
        <w:spacing w:after="120"/>
        <w:ind w:left="360" w:right="-15"/>
        <w:jc w:val="both"/>
        <w:rPr>
          <w:rFonts w:asciiTheme="minorHAnsi" w:hAnsiTheme="minorHAnsi" w:cs="Calibri"/>
          <w:sz w:val="22"/>
          <w:szCs w:val="22"/>
          <w:lang/>
        </w:rPr>
      </w:pPr>
    </w:p>
    <w:p w:rsidR="00490E82" w:rsidRPr="003D4E5D" w:rsidRDefault="00490E82" w:rsidP="00F60F06">
      <w:pPr>
        <w:numPr>
          <w:ilvl w:val="1"/>
          <w:numId w:val="7"/>
        </w:numPr>
        <w:suppressAutoHyphens w:val="0"/>
        <w:spacing w:before="120" w:after="120" w:line="276" w:lineRule="auto"/>
        <w:ind w:right="-15"/>
        <w:jc w:val="both"/>
        <w:rPr>
          <w:rFonts w:asciiTheme="minorHAnsi" w:hAnsiTheme="minorHAnsi" w:cs="Arial"/>
          <w:i/>
          <w:color w:val="000000"/>
          <w:szCs w:val="20"/>
        </w:rPr>
      </w:pPr>
      <w:r w:rsidRPr="003D4E5D">
        <w:rPr>
          <w:rFonts w:asciiTheme="minorHAnsi" w:hAnsiTheme="minorHAnsi" w:cs="Arial"/>
          <w:color w:val="000000"/>
          <w:szCs w:val="20"/>
          <w:shd w:val="clear" w:color="auto" w:fill="FFFFFF"/>
        </w:rPr>
        <w:t>A análise da exequibilidade da proposta de preços deverá ser realizada com o auxílio da Planilha de Custos e Formação de Preços, a ser preenchida pelo licitante em relação à sua proposta final, conforme anexo deste Edital.</w:t>
      </w:r>
    </w:p>
    <w:p w:rsidR="00B65F50" w:rsidRPr="003D4E5D" w:rsidRDefault="00B65F50" w:rsidP="00F60F06">
      <w:pPr>
        <w:pStyle w:val="PargrafodaLista"/>
        <w:numPr>
          <w:ilvl w:val="1"/>
          <w:numId w:val="7"/>
        </w:numPr>
        <w:jc w:val="both"/>
        <w:rPr>
          <w:rFonts w:asciiTheme="minorHAnsi" w:hAnsiTheme="minorHAnsi" w:cs="Calibri"/>
          <w:sz w:val="22"/>
          <w:szCs w:val="22"/>
          <w:lang/>
        </w:rPr>
      </w:pPr>
      <w:r w:rsidRPr="003D4E5D">
        <w:rPr>
          <w:rFonts w:asciiTheme="minorHAnsi" w:hAnsiTheme="minorHAnsi" w:cs="Calibri"/>
          <w:sz w:val="22"/>
          <w:szCs w:val="22"/>
          <w:lang/>
        </w:rPr>
        <w:lastRenderedPageBreak/>
        <w:t>A Planilha de Custos e Formação de Preços deverá ser encaminhada pelo licitante exclusi</w:t>
      </w:r>
      <w:r w:rsidR="002B2D1F" w:rsidRPr="003D4E5D">
        <w:rPr>
          <w:rFonts w:asciiTheme="minorHAnsi" w:hAnsiTheme="minorHAnsi" w:cs="Calibri"/>
          <w:sz w:val="22"/>
          <w:szCs w:val="22"/>
          <w:lang/>
        </w:rPr>
        <w:t>vamente via sistema, no prazo</w:t>
      </w:r>
      <w:r w:rsidRPr="003D4E5D">
        <w:rPr>
          <w:rFonts w:asciiTheme="minorHAnsi" w:hAnsiTheme="minorHAnsi" w:cs="Calibri"/>
          <w:sz w:val="22"/>
          <w:szCs w:val="22"/>
          <w:lang/>
        </w:rPr>
        <w:t xml:space="preserve"> contado da solicitação do pregoeiro, com os respectivos valores readequados ao lance vencedor, e será analisada pelo Pregoeiro no momento da aceitação do lance vencedor.</w:t>
      </w:r>
    </w:p>
    <w:p w:rsidR="00B65F50" w:rsidRPr="00B65F50" w:rsidRDefault="00DE29A3" w:rsidP="00F60F06">
      <w:pPr>
        <w:numPr>
          <w:ilvl w:val="1"/>
          <w:numId w:val="7"/>
        </w:numPr>
        <w:autoSpaceDE w:val="0"/>
        <w:spacing w:after="120"/>
        <w:ind w:right="-15"/>
        <w:jc w:val="both"/>
        <w:rPr>
          <w:rFonts w:ascii="Calibri" w:hAnsi="Calibri" w:cs="ArialMT"/>
          <w:sz w:val="22"/>
          <w:szCs w:val="22"/>
        </w:rPr>
      </w:pPr>
      <w:r w:rsidRPr="00B65F50">
        <w:rPr>
          <w:rFonts w:ascii="Calibri" w:hAnsi="Calibri" w:cs="Calibri"/>
          <w:sz w:val="22"/>
          <w:szCs w:val="22"/>
          <w:lang/>
        </w:rPr>
        <w:t xml:space="preserve">Será desclassificada a proposta ou o lance vencedor, nos termos do item 9.1 do Anexo VII-A da IN SEGES/MP n. 5/2017, que: </w:t>
      </w:r>
    </w:p>
    <w:p w:rsidR="002B2D1F" w:rsidRPr="002B2D1F" w:rsidRDefault="002B2D1F" w:rsidP="00F60F06">
      <w:pPr>
        <w:pStyle w:val="PargrafodaLista"/>
        <w:numPr>
          <w:ilvl w:val="2"/>
          <w:numId w:val="7"/>
        </w:numPr>
        <w:rPr>
          <w:rFonts w:ascii="Calibri" w:hAnsi="Calibri" w:cs="ArialMT"/>
          <w:sz w:val="22"/>
          <w:szCs w:val="22"/>
        </w:rPr>
      </w:pPr>
      <w:r w:rsidRPr="002B2D1F">
        <w:rPr>
          <w:rFonts w:ascii="Calibri" w:hAnsi="Calibri" w:cs="ArialMT"/>
          <w:sz w:val="22"/>
          <w:szCs w:val="22"/>
        </w:rPr>
        <w:t>não estiver em conformidade com os requisitos estabelecidos neste edital;</w:t>
      </w:r>
    </w:p>
    <w:p w:rsidR="00B65F50" w:rsidRPr="00B65F50" w:rsidRDefault="000F1EA8" w:rsidP="00F60F06">
      <w:pPr>
        <w:numPr>
          <w:ilvl w:val="2"/>
          <w:numId w:val="7"/>
        </w:numPr>
        <w:autoSpaceDE w:val="0"/>
        <w:spacing w:after="120"/>
        <w:ind w:right="-15"/>
        <w:jc w:val="both"/>
        <w:rPr>
          <w:rFonts w:ascii="Calibri" w:hAnsi="Calibri" w:cs="ArialMT"/>
          <w:sz w:val="22"/>
          <w:szCs w:val="22"/>
        </w:rPr>
      </w:pPr>
      <w:r w:rsidRPr="00B65F50">
        <w:rPr>
          <w:rFonts w:ascii="Calibri" w:hAnsi="Calibri" w:cs="ArialMT"/>
          <w:sz w:val="22"/>
          <w:szCs w:val="22"/>
        </w:rPr>
        <w:t>contenha vício insanável ou ilegalidade;</w:t>
      </w:r>
    </w:p>
    <w:p w:rsidR="00B65F50" w:rsidRPr="00B65F50" w:rsidRDefault="000F1EA8" w:rsidP="00F60F06">
      <w:pPr>
        <w:numPr>
          <w:ilvl w:val="2"/>
          <w:numId w:val="7"/>
        </w:numPr>
        <w:autoSpaceDE w:val="0"/>
        <w:spacing w:after="120"/>
        <w:ind w:right="-15"/>
        <w:jc w:val="both"/>
        <w:rPr>
          <w:rFonts w:ascii="Calibri" w:hAnsi="Calibri" w:cs="ArialMT"/>
          <w:sz w:val="22"/>
          <w:szCs w:val="22"/>
        </w:rPr>
      </w:pPr>
      <w:r w:rsidRPr="00B65F50">
        <w:rPr>
          <w:rFonts w:ascii="Calibri" w:hAnsi="Calibri" w:cs="ArialMT"/>
          <w:sz w:val="22"/>
          <w:szCs w:val="22"/>
        </w:rPr>
        <w:t>não apresente as especificações técnicas exigidas pelo Termo de Referência;</w:t>
      </w:r>
    </w:p>
    <w:p w:rsidR="000F1EA8" w:rsidRDefault="000F1EA8" w:rsidP="00F60F06">
      <w:pPr>
        <w:numPr>
          <w:ilvl w:val="2"/>
          <w:numId w:val="7"/>
        </w:numPr>
        <w:autoSpaceDE w:val="0"/>
        <w:spacing w:after="120"/>
        <w:ind w:right="-15"/>
        <w:jc w:val="both"/>
        <w:rPr>
          <w:rFonts w:ascii="Calibri" w:hAnsi="Calibri" w:cs="ArialMT"/>
          <w:sz w:val="22"/>
          <w:szCs w:val="22"/>
        </w:rPr>
      </w:pPr>
      <w:r w:rsidRPr="00B65F50">
        <w:rPr>
          <w:rFonts w:ascii="Calibri" w:hAnsi="Calibri" w:cs="ArialMT"/>
          <w:sz w:val="22"/>
          <w:szCs w:val="22"/>
        </w:rPr>
        <w:t xml:space="preserve">apresentar preço final superior ao preço máximo fixado, ou que apresentar preço manifestamente inexequível. </w:t>
      </w:r>
    </w:p>
    <w:p w:rsidR="002B2D1F" w:rsidRDefault="002B2D1F" w:rsidP="00F60F06">
      <w:pPr>
        <w:pStyle w:val="PargrafodaLista"/>
        <w:numPr>
          <w:ilvl w:val="2"/>
          <w:numId w:val="7"/>
        </w:numPr>
        <w:rPr>
          <w:rFonts w:ascii="Calibri" w:hAnsi="Calibri" w:cs="ArialMT"/>
          <w:sz w:val="22"/>
          <w:szCs w:val="22"/>
        </w:rPr>
      </w:pPr>
      <w:r w:rsidRPr="002B2D1F">
        <w:rPr>
          <w:rFonts w:ascii="Calibri" w:hAnsi="Calibri" w:cs="ArialMT"/>
          <w:sz w:val="22"/>
          <w:szCs w:val="22"/>
        </w:rPr>
        <w:t xml:space="preserve">apresentar preço final superior ao preço máximo fixado (Acórdão nº 1455/2018 -TCU - Plenário), percentual de desconto inferior ao mínimo exigido ou que apresentar preço manifestamente inexequível. </w:t>
      </w:r>
    </w:p>
    <w:p w:rsidR="002B2D1F" w:rsidRDefault="000F1EA8" w:rsidP="00F60F06">
      <w:pPr>
        <w:pStyle w:val="PargrafodaLista"/>
        <w:numPr>
          <w:ilvl w:val="3"/>
          <w:numId w:val="7"/>
        </w:numPr>
        <w:rPr>
          <w:rFonts w:ascii="Calibri" w:hAnsi="Calibri" w:cs="ArialMT"/>
          <w:sz w:val="22"/>
          <w:szCs w:val="22"/>
        </w:rPr>
      </w:pPr>
      <w:r w:rsidRPr="002B2D1F">
        <w:rPr>
          <w:rFonts w:ascii="Calibri" w:hAnsi="Calibri" w:cs="ArialMT"/>
          <w:sz w:val="22"/>
          <w:szCs w:val="22"/>
        </w:rPr>
        <w:t>Quando o licitante não conseguir comprovar que possui ou possuirá recursos suficientes para executar a contento o objeto, será considerada inexequível a proposta de preços ou menor lance que:</w:t>
      </w:r>
    </w:p>
    <w:p w:rsidR="002B2D1F" w:rsidRDefault="000F1EA8" w:rsidP="00F60F06">
      <w:pPr>
        <w:pStyle w:val="PargrafodaLista"/>
        <w:numPr>
          <w:ilvl w:val="3"/>
          <w:numId w:val="7"/>
        </w:numPr>
        <w:rPr>
          <w:rFonts w:ascii="Calibri" w:hAnsi="Calibri" w:cs="ArialMT"/>
          <w:sz w:val="22"/>
          <w:szCs w:val="22"/>
        </w:rPr>
      </w:pPr>
      <w:r w:rsidRPr="002B2D1F">
        <w:rPr>
          <w:rFonts w:ascii="Calibri" w:hAnsi="Calibri" w:cs="ArialMT"/>
          <w:sz w:val="22"/>
          <w:szCs w:val="22"/>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0F1EA8" w:rsidRPr="002B2D1F" w:rsidRDefault="000F1EA8" w:rsidP="00F60F06">
      <w:pPr>
        <w:pStyle w:val="PargrafodaLista"/>
        <w:numPr>
          <w:ilvl w:val="3"/>
          <w:numId w:val="7"/>
        </w:numPr>
        <w:rPr>
          <w:rFonts w:ascii="Calibri" w:hAnsi="Calibri" w:cs="ArialMT"/>
          <w:sz w:val="22"/>
          <w:szCs w:val="22"/>
        </w:rPr>
      </w:pPr>
      <w:r w:rsidRPr="002B2D1F">
        <w:rPr>
          <w:rFonts w:ascii="Calibri" w:hAnsi="Calibri" w:cs="ArialMT"/>
          <w:sz w:val="22"/>
          <w:szCs w:val="22"/>
        </w:rPr>
        <w:t>apresentar um ou mais valores da planilha de custo que sejam inferiores àqueles fixados em instrumentos de caráter normativo obrigatório, tais como leis, medidas provisórias e convenções coletivas de trabalho vigentes.</w:t>
      </w:r>
    </w:p>
    <w:p w:rsidR="0017493D" w:rsidRPr="007B2893" w:rsidRDefault="0017493D" w:rsidP="00F60F06">
      <w:pPr>
        <w:numPr>
          <w:ilvl w:val="1"/>
          <w:numId w:val="7"/>
        </w:numPr>
        <w:autoSpaceDE w:val="0"/>
        <w:spacing w:after="120"/>
        <w:ind w:right="-15"/>
        <w:jc w:val="both"/>
        <w:rPr>
          <w:rFonts w:ascii="Calibri" w:hAnsi="Calibri" w:cs="ArialMT"/>
          <w:sz w:val="22"/>
          <w:szCs w:val="22"/>
        </w:rPr>
      </w:pPr>
      <w:r w:rsidRPr="007B2893">
        <w:rPr>
          <w:rFonts w:ascii="Calibri" w:hAnsi="Calibri" w:cs="Calibri"/>
          <w:sz w:val="22"/>
          <w:szCs w:val="22"/>
          <w:lang/>
        </w:rPr>
        <w:t>A fim de assegurar o tratamento isonômico entre as licitantes, bem como para a contagem da anualidade prevista no art. 3º, §1º da Lei n. 10.192/2001, informa-se que foi utilizada a seguinte co</w:t>
      </w:r>
      <w:r w:rsidR="00DD7C3C" w:rsidRPr="007B2893">
        <w:rPr>
          <w:rFonts w:ascii="Calibri" w:hAnsi="Calibri" w:cs="Calibri"/>
          <w:sz w:val="22"/>
          <w:szCs w:val="22"/>
          <w:lang/>
        </w:rPr>
        <w:t xml:space="preserve">nvenção coletiva de trabalho no </w:t>
      </w:r>
      <w:r w:rsidRPr="007B2893">
        <w:rPr>
          <w:rFonts w:ascii="Calibri" w:hAnsi="Calibri" w:cs="Calibri"/>
          <w:sz w:val="22"/>
          <w:szCs w:val="22"/>
          <w:lang/>
        </w:rPr>
        <w:t>cálculo do valor estimado pela Administração:</w:t>
      </w:r>
    </w:p>
    <w:p w:rsidR="007B2893" w:rsidRPr="00B836AC" w:rsidRDefault="007B2893" w:rsidP="00B836AC">
      <w:pPr>
        <w:numPr>
          <w:ilvl w:val="2"/>
          <w:numId w:val="7"/>
        </w:numPr>
        <w:jc w:val="both"/>
        <w:rPr>
          <w:rFonts w:ascii="Calibri" w:hAnsi="Calibri" w:cs="ArialMT"/>
          <w:sz w:val="22"/>
          <w:szCs w:val="22"/>
        </w:rPr>
      </w:pPr>
      <w:r w:rsidRPr="00B836AC">
        <w:rPr>
          <w:rFonts w:ascii="Calibri" w:hAnsi="Calibri" w:cs="ArialMT"/>
          <w:sz w:val="22"/>
          <w:szCs w:val="22"/>
        </w:rPr>
        <w:t xml:space="preserve">CONVENÇÃO COLETIVA 2019/2020, NÚMERO DE REGISTRO NO MTE: </w:t>
      </w:r>
      <w:r w:rsidR="00B836AC" w:rsidRPr="00B836AC">
        <w:rPr>
          <w:rFonts w:ascii="Calibri" w:hAnsi="Calibri" w:cs="ArialMT"/>
          <w:sz w:val="22"/>
          <w:szCs w:val="22"/>
        </w:rPr>
        <w:t>RJ000369/2019</w:t>
      </w:r>
      <w:r w:rsidRPr="00B836AC">
        <w:rPr>
          <w:rFonts w:ascii="Calibri" w:hAnsi="Calibri" w:cs="ArialMT"/>
          <w:sz w:val="22"/>
          <w:szCs w:val="22"/>
        </w:rPr>
        <w:t xml:space="preserve">, DATA DE REGISTRO NO MTE: </w:t>
      </w:r>
      <w:r w:rsidR="00B836AC" w:rsidRPr="00B836AC">
        <w:rPr>
          <w:rFonts w:ascii="Calibri" w:hAnsi="Calibri" w:cs="ArialMT"/>
          <w:sz w:val="22"/>
          <w:szCs w:val="22"/>
        </w:rPr>
        <w:t>14/03/2019SINDICATO DAS EMPRESAS DE SEG.PRIVADA,VIGILANCIA PATRIMONIAL,SISTEMAS DE SEGURANCA,ESCOLTA,SEG.PESSOAL E CURSOS DE FORMACAO NO EST.DO RIO DE JANEIRO, CNPJ n. 30.903.678/0001-45</w:t>
      </w:r>
      <w:r w:rsidRPr="00B836AC">
        <w:rPr>
          <w:rFonts w:ascii="Calibri" w:hAnsi="Calibri" w:cs="ArialMT"/>
          <w:sz w:val="22"/>
          <w:szCs w:val="22"/>
        </w:rPr>
        <w:t xml:space="preserve">; E </w:t>
      </w:r>
      <w:r w:rsidR="00B836AC" w:rsidRPr="00B836AC">
        <w:rPr>
          <w:rFonts w:ascii="Calibri" w:hAnsi="Calibri" w:cs="ArialMT"/>
          <w:sz w:val="22"/>
          <w:szCs w:val="22"/>
        </w:rPr>
        <w:t>SINDICATO DOS VIGILANTES E EMPREGADOS EM EMPRESAS DE SEGURANCA, DE VIGILANCIA, DE TRANSPORTE DE VALORES, DE PREVENCAO E COMBATE A INCENDIO, DE CURSOS, CNPJ n.31.887.029/0001-60</w:t>
      </w:r>
      <w:r w:rsidRPr="00B836AC">
        <w:rPr>
          <w:rFonts w:ascii="Calibri" w:hAnsi="Calibri" w:cs="ArialMT"/>
          <w:sz w:val="22"/>
          <w:szCs w:val="22"/>
        </w:rPr>
        <w:t>.</w:t>
      </w:r>
    </w:p>
    <w:p w:rsidR="007B2893" w:rsidRPr="007B2893" w:rsidRDefault="007B2893" w:rsidP="00AC67B8">
      <w:pPr>
        <w:ind w:left="1004"/>
        <w:jc w:val="both"/>
        <w:rPr>
          <w:rFonts w:ascii="Calibri" w:hAnsi="Calibri" w:cs="ArialMT"/>
          <w:sz w:val="22"/>
          <w:szCs w:val="22"/>
        </w:rPr>
      </w:pPr>
    </w:p>
    <w:p w:rsidR="007B2893" w:rsidRDefault="007B2893" w:rsidP="00F60F06">
      <w:pPr>
        <w:numPr>
          <w:ilvl w:val="2"/>
          <w:numId w:val="7"/>
        </w:numPr>
        <w:jc w:val="both"/>
        <w:rPr>
          <w:rFonts w:ascii="Calibri" w:hAnsi="Calibri" w:cs="ArialMT"/>
          <w:sz w:val="22"/>
          <w:szCs w:val="22"/>
        </w:rPr>
      </w:pPr>
      <w:r w:rsidRPr="007B2893">
        <w:rPr>
          <w:rFonts w:ascii="Calibri" w:hAnsi="Calibri" w:cs="ArialMT"/>
          <w:sz w:val="22"/>
          <w:szCs w:val="22"/>
        </w:rPr>
        <w:t xml:space="preserve">A convenção coletiva pode ser obtida pelo seguinte link: </w:t>
      </w:r>
      <w:hyperlink r:id="rId11" w:history="1">
        <w:r w:rsidR="00AA4285" w:rsidRPr="00C21DB2">
          <w:rPr>
            <w:rStyle w:val="Hyperlink"/>
            <w:rFonts w:ascii="Calibri" w:hAnsi="Calibri" w:cs="ArialMT"/>
            <w:sz w:val="22"/>
            <w:szCs w:val="22"/>
          </w:rPr>
          <w:t>http://www3.mte.gov.br/sistemas/mediador/ConsultarInstColetivo#</w:t>
        </w:r>
      </w:hyperlink>
    </w:p>
    <w:p w:rsidR="00AA4285" w:rsidRDefault="00AA4285" w:rsidP="00AC67B8">
      <w:pPr>
        <w:pStyle w:val="PargrafodaLista"/>
        <w:jc w:val="both"/>
        <w:rPr>
          <w:rFonts w:ascii="Calibri" w:hAnsi="Calibri" w:cs="ArialMT"/>
          <w:sz w:val="22"/>
          <w:szCs w:val="22"/>
        </w:rPr>
      </w:pPr>
    </w:p>
    <w:p w:rsidR="00AA4285" w:rsidRPr="00AA4285" w:rsidRDefault="00AA4285" w:rsidP="00F60F06">
      <w:pPr>
        <w:numPr>
          <w:ilvl w:val="1"/>
          <w:numId w:val="7"/>
        </w:numPr>
        <w:jc w:val="both"/>
        <w:rPr>
          <w:rFonts w:ascii="Calibri" w:hAnsi="Calibri" w:cs="ArialMT"/>
          <w:sz w:val="22"/>
          <w:szCs w:val="22"/>
        </w:rPr>
      </w:pPr>
      <w:r w:rsidRPr="00AA4285">
        <w:rPr>
          <w:rFonts w:ascii="Calibri" w:hAnsi="Calibri" w:cs="ArialMT"/>
          <w:sz w:val="22"/>
          <w:szCs w:val="22"/>
        </w:rPr>
        <w:t>É vedado à proponente incluir na Planilha de Custos e Formação de Preços:</w:t>
      </w:r>
    </w:p>
    <w:p w:rsidR="00AA4285" w:rsidRPr="00AA4285" w:rsidRDefault="00AA4285" w:rsidP="00F60F06">
      <w:pPr>
        <w:numPr>
          <w:ilvl w:val="2"/>
          <w:numId w:val="7"/>
        </w:numPr>
        <w:jc w:val="both"/>
        <w:rPr>
          <w:rFonts w:ascii="Calibri" w:hAnsi="Calibri" w:cs="ArialMT"/>
          <w:sz w:val="22"/>
          <w:szCs w:val="22"/>
        </w:rPr>
      </w:pPr>
      <w:r w:rsidRPr="00AA4285">
        <w:rPr>
          <w:rFonts w:ascii="Calibri" w:hAnsi="Calibri" w:cs="ArialMT"/>
          <w:sz w:val="22"/>
          <w:szCs w:val="22"/>
        </w:rPr>
        <w:t>item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(art. 9º, parágrafo único, incisos I a III, do Decreto n.º 9.507/2018, e art. 6º da IN SEGES/MP n.º 5, de 2017);</w:t>
      </w:r>
    </w:p>
    <w:p w:rsidR="00AA4285" w:rsidRPr="00AA4285" w:rsidRDefault="00AA4285" w:rsidP="00F60F06">
      <w:pPr>
        <w:numPr>
          <w:ilvl w:val="2"/>
          <w:numId w:val="7"/>
        </w:numPr>
        <w:jc w:val="both"/>
        <w:rPr>
          <w:rFonts w:ascii="Calibri" w:hAnsi="Calibri" w:cs="ArialMT"/>
          <w:sz w:val="22"/>
          <w:szCs w:val="22"/>
        </w:rPr>
      </w:pPr>
      <w:r w:rsidRPr="00AA4285">
        <w:rPr>
          <w:rFonts w:ascii="Calibri" w:hAnsi="Calibri" w:cs="ArialMT"/>
          <w:sz w:val="22"/>
          <w:szCs w:val="22"/>
        </w:rPr>
        <w:t xml:space="preserve">item relativo a despesas decorrentes de disposições contidas em Acordos, Convenções ou Dissídios Coletivos de Trabalho que tratem de obrigações e direitos que somente se </w:t>
      </w:r>
      <w:r w:rsidRPr="00AA4285">
        <w:rPr>
          <w:rFonts w:ascii="Calibri" w:hAnsi="Calibri" w:cs="ArialMT"/>
          <w:sz w:val="22"/>
          <w:szCs w:val="22"/>
        </w:rPr>
        <w:lastRenderedPageBreak/>
        <w:t>aplicam aos contratos com a Administração Pública (art. 6º, parágrafo único, da IN SEGES/MP n.º 5/2017);</w:t>
      </w:r>
    </w:p>
    <w:p w:rsidR="00AA4285" w:rsidRPr="00AA4285" w:rsidRDefault="00AA4285" w:rsidP="00F60F06">
      <w:pPr>
        <w:numPr>
          <w:ilvl w:val="2"/>
          <w:numId w:val="7"/>
        </w:numPr>
        <w:jc w:val="both"/>
        <w:rPr>
          <w:rFonts w:ascii="Calibri" w:hAnsi="Calibri" w:cs="ArialMT"/>
          <w:sz w:val="22"/>
          <w:szCs w:val="22"/>
        </w:rPr>
      </w:pPr>
      <w:r w:rsidRPr="00AA4285">
        <w:rPr>
          <w:rFonts w:ascii="Calibri" w:hAnsi="Calibri" w:cs="ArialMT"/>
          <w:sz w:val="22"/>
          <w:szCs w:val="22"/>
        </w:rPr>
        <w:t>rubricas que prevejam o custeio de despesas com treinamento, reciclagem e capacitação ou congêneres, pois tais parcelas já são cobertas pelas despesas administrativas (Acórdão TCU nº 2.746/2015 - Plenário);</w:t>
      </w:r>
    </w:p>
    <w:p w:rsidR="00AA4285" w:rsidRPr="00AA4285" w:rsidRDefault="00AA4285" w:rsidP="00F60F06">
      <w:pPr>
        <w:numPr>
          <w:ilvl w:val="2"/>
          <w:numId w:val="7"/>
        </w:numPr>
        <w:jc w:val="both"/>
        <w:rPr>
          <w:rFonts w:ascii="Calibri" w:hAnsi="Calibri" w:cs="ArialMT"/>
          <w:sz w:val="22"/>
          <w:szCs w:val="22"/>
        </w:rPr>
      </w:pPr>
      <w:r w:rsidRPr="00AA4285">
        <w:rPr>
          <w:rFonts w:ascii="Calibri" w:hAnsi="Calibri" w:cs="ArialMT"/>
          <w:sz w:val="22"/>
          <w:szCs w:val="22"/>
        </w:rPr>
        <w:t>rubrica denominada “reserva técnica”, exceto se houver justificativa, na proposta, que indique, claramente e por meio de memória de cálculo, o que está sendo custeado, de modo a haver a comprovação da não cobertura do valor, direta ou indiretamente, por outra rubrica da planilha (Acórdãos TCU nº 2.746/2015 – Plenário, nº 64/2010 - 2ª Câmara e nº 953/2016 - Plenário);</w:t>
      </w:r>
    </w:p>
    <w:p w:rsidR="00AA4285" w:rsidRPr="00AA4285" w:rsidRDefault="00AA4285" w:rsidP="00F60F06">
      <w:pPr>
        <w:numPr>
          <w:ilvl w:val="2"/>
          <w:numId w:val="7"/>
        </w:numPr>
        <w:jc w:val="both"/>
        <w:rPr>
          <w:rFonts w:ascii="Calibri" w:hAnsi="Calibri" w:cs="ArialMT"/>
          <w:sz w:val="22"/>
          <w:szCs w:val="22"/>
        </w:rPr>
      </w:pPr>
      <w:r w:rsidRPr="00AA4285">
        <w:rPr>
          <w:rFonts w:ascii="Calibri" w:hAnsi="Calibri" w:cs="ArialMT"/>
          <w:sz w:val="22"/>
          <w:szCs w:val="22"/>
        </w:rPr>
        <w:t>rubrica para pagamento do Imposto de Renda Pessoa Jurídica - IRPJ e da Contribuição Social Sobre o Lucro Líquido – CSLL (Súmula TCU nº 254/2010);</w:t>
      </w:r>
    </w:p>
    <w:p w:rsidR="00AA4285" w:rsidRPr="00AA4285" w:rsidRDefault="00AA4285" w:rsidP="00F60F06">
      <w:pPr>
        <w:numPr>
          <w:ilvl w:val="2"/>
          <w:numId w:val="7"/>
        </w:numPr>
        <w:jc w:val="both"/>
        <w:rPr>
          <w:rFonts w:ascii="Calibri" w:hAnsi="Calibri" w:cs="ArialMT"/>
          <w:sz w:val="22"/>
          <w:szCs w:val="22"/>
        </w:rPr>
      </w:pPr>
      <w:r w:rsidRPr="00AA4285">
        <w:rPr>
          <w:rFonts w:ascii="Calibri" w:hAnsi="Calibri" w:cs="ArialMT"/>
          <w:sz w:val="22"/>
          <w:szCs w:val="22"/>
        </w:rPr>
        <w:t>rubrica denominada “verba” ou “verba provisional”, pois o item não está vinculado a qualquer contraprestação mensurável (Acórdãos TCU nº 1.949/2007 – Plenário e nº 6.439/2011 – 1ª Câmara).</w:t>
      </w:r>
    </w:p>
    <w:p w:rsidR="001D0B1C" w:rsidRPr="001D0B1C" w:rsidRDefault="001D0B1C" w:rsidP="00F60F06">
      <w:pPr>
        <w:pStyle w:val="PargrafodaLista"/>
        <w:numPr>
          <w:ilvl w:val="1"/>
          <w:numId w:val="7"/>
        </w:numPr>
        <w:rPr>
          <w:rFonts w:ascii="Calibri" w:hAnsi="Calibri" w:cs="ArialMT"/>
          <w:sz w:val="22"/>
          <w:szCs w:val="22"/>
        </w:rPr>
      </w:pPr>
      <w:r w:rsidRPr="001D0B1C">
        <w:rPr>
          <w:rFonts w:ascii="Calibri" w:hAnsi="Calibri" w:cs="ArialMT"/>
          <w:sz w:val="22"/>
          <w:szCs w:val="22"/>
        </w:rPr>
        <w:t xml:space="preserve">A inclusão na proposta de item de custo vedado não acarretará a desclassificação do licitante, devendo o pregoeiro determinar que os respectivos custos sejam excluídos da Planilha, adotando, se for o caso, as providências do art. 47, caput, do Decreto n.º 10.024, de 2019. </w:t>
      </w:r>
    </w:p>
    <w:p w:rsidR="001D0B1C" w:rsidRPr="00AA4285" w:rsidRDefault="001D0B1C" w:rsidP="001D0B1C">
      <w:pPr>
        <w:ind w:left="360"/>
        <w:jc w:val="both"/>
        <w:rPr>
          <w:rFonts w:ascii="Calibri" w:hAnsi="Calibri" w:cs="ArialMT"/>
          <w:sz w:val="22"/>
          <w:szCs w:val="22"/>
        </w:rPr>
      </w:pPr>
    </w:p>
    <w:p w:rsidR="00AA4285" w:rsidRDefault="00AA4285" w:rsidP="00F60F06">
      <w:pPr>
        <w:numPr>
          <w:ilvl w:val="2"/>
          <w:numId w:val="7"/>
        </w:numPr>
        <w:jc w:val="both"/>
        <w:rPr>
          <w:rFonts w:ascii="Calibri" w:hAnsi="Calibri" w:cs="ArialMT"/>
          <w:sz w:val="22"/>
          <w:szCs w:val="22"/>
        </w:rPr>
      </w:pPr>
      <w:r w:rsidRPr="00AA4285">
        <w:rPr>
          <w:rFonts w:ascii="Calibri" w:hAnsi="Calibri" w:cs="ArialMT"/>
          <w:sz w:val="22"/>
          <w:szCs w:val="22"/>
        </w:rPr>
        <w:t>Na hipótese de contratação com a previsão de itens de custos vedados, tais valores serão glosados e os itens serão excluídos da Planilha, garantidas ampla defesa e contraditório.</w:t>
      </w:r>
    </w:p>
    <w:p w:rsidR="00AA4285" w:rsidRPr="00AA4285" w:rsidRDefault="00AA4285" w:rsidP="00F60F06">
      <w:pPr>
        <w:numPr>
          <w:ilvl w:val="1"/>
          <w:numId w:val="7"/>
        </w:numPr>
        <w:jc w:val="both"/>
        <w:rPr>
          <w:rFonts w:ascii="Calibri" w:hAnsi="Calibri" w:cs="ArialMT"/>
          <w:sz w:val="22"/>
          <w:szCs w:val="22"/>
        </w:rPr>
      </w:pPr>
      <w:r w:rsidRPr="00AA4285">
        <w:rPr>
          <w:rFonts w:ascii="Calibri" w:hAnsi="Calibri" w:cs="ArialMT"/>
          <w:sz w:val="22"/>
          <w:szCs w:val="22"/>
        </w:rPr>
        <w:t xml:space="preserve">A inexequibilidade dos valores referentes a itens isolados da Planilha de Custos e Formação de Preços não caracteriza motivo suficiente para a desclassificação da proposta, desde que não contrariem exigências legais. </w:t>
      </w:r>
    </w:p>
    <w:p w:rsidR="00AA4285" w:rsidRPr="00AA4285" w:rsidRDefault="00AA4285" w:rsidP="00F60F06">
      <w:pPr>
        <w:numPr>
          <w:ilvl w:val="1"/>
          <w:numId w:val="7"/>
        </w:numPr>
        <w:jc w:val="both"/>
        <w:rPr>
          <w:rFonts w:ascii="Calibri" w:hAnsi="Calibri" w:cs="ArialMT"/>
          <w:sz w:val="22"/>
          <w:szCs w:val="22"/>
        </w:rPr>
      </w:pPr>
      <w:r w:rsidRPr="00AA4285">
        <w:rPr>
          <w:rFonts w:ascii="Calibri" w:hAnsi="Calibri" w:cs="ArialMT"/>
          <w:sz w:val="22"/>
          <w:szCs w:val="22"/>
        </w:rPr>
        <w:t>Se houver indícios de inexequibilidade da proposta de preço, ou em caso da necessidade de esclarecimentos complementares, poderão ser efetuadas diligências, na forma do § 3° do artigo 43 da Lei n° 8.666, de 1993 e a exemplo das enumeradas no item 9.4 do Anexo VII-A da IN SEGES/MP N. 5, de 2017, para que a empresa comprove a exequibilidade da proposta.</w:t>
      </w:r>
    </w:p>
    <w:p w:rsidR="0017493D" w:rsidRPr="00AA4285" w:rsidRDefault="0017493D" w:rsidP="00F60F06">
      <w:pPr>
        <w:numPr>
          <w:ilvl w:val="1"/>
          <w:numId w:val="7"/>
        </w:numPr>
        <w:jc w:val="both"/>
        <w:rPr>
          <w:rFonts w:ascii="Calibri" w:hAnsi="Calibri" w:cs="ArialMT"/>
          <w:sz w:val="22"/>
          <w:szCs w:val="22"/>
        </w:rPr>
      </w:pPr>
      <w:r w:rsidRPr="00AA4285">
        <w:rPr>
          <w:rFonts w:ascii="Calibri" w:hAnsi="Calibri" w:cs="Calibri"/>
          <w:sz w:val="22"/>
          <w:szCs w:val="22"/>
          <w:lang/>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AA4285" w:rsidRPr="00AA4285" w:rsidRDefault="00AA4285" w:rsidP="00F60F06">
      <w:pPr>
        <w:numPr>
          <w:ilvl w:val="2"/>
          <w:numId w:val="7"/>
        </w:numPr>
        <w:jc w:val="both"/>
        <w:rPr>
          <w:rFonts w:ascii="Calibri" w:hAnsi="Calibri" w:cs="ArialMT"/>
          <w:sz w:val="22"/>
          <w:szCs w:val="22"/>
        </w:rPr>
      </w:pPr>
      <w:r w:rsidRPr="00AA4285">
        <w:rPr>
          <w:rFonts w:ascii="Calibri" w:hAnsi="Calibri" w:cs="ArialMT"/>
          <w:sz w:val="22"/>
          <w:szCs w:val="22"/>
        </w:rPr>
        <w:t xml:space="preserve">As propostas com preços próximos ou inferiores ao mínimo estabelecido pelo Ministério do Planejamento, Desenvolvimento e Gestão, disponibilizado em meio eletrônico, no Portal de Compras do Governo Federal (http://www.comprasgovernamentais.gov.br), deverão comprovar sua exequibilidade, de forma inequívoca, sob pena de desclassificação, sem prejuízo do disposto nos itens 9.2 a 9.6 do Anexo VII-A, da Instrução Normativa/SEGES/MP n.º 5/2017 (Portaria SEGES/MP n. 213, de 25 de setembro de 2017). </w:t>
      </w:r>
    </w:p>
    <w:p w:rsidR="0017493D" w:rsidRPr="003F1B5D" w:rsidRDefault="0017493D" w:rsidP="00F60F06">
      <w:pPr>
        <w:numPr>
          <w:ilvl w:val="1"/>
          <w:numId w:val="7"/>
        </w:numPr>
        <w:jc w:val="both"/>
        <w:rPr>
          <w:rFonts w:ascii="Calibri" w:hAnsi="Calibri" w:cs="ArialMT"/>
          <w:sz w:val="22"/>
          <w:szCs w:val="22"/>
        </w:rPr>
      </w:pPr>
      <w:r w:rsidRPr="00C932DD">
        <w:rPr>
          <w:rFonts w:ascii="Calibri" w:hAnsi="Calibri" w:cs="Calibri"/>
          <w:sz w:val="22"/>
          <w:szCs w:val="22"/>
          <w:lang/>
        </w:rPr>
        <w:t>Qualquer interessado poderá requerer que se realizem diligências para aferir a exequibilidade e a legalidade das propostas, devendo apresentar as provas ou os indícios que fundamentam a suspeita.</w:t>
      </w:r>
    </w:p>
    <w:p w:rsidR="003F1B5D" w:rsidRPr="003F1B5D" w:rsidRDefault="003F1B5D" w:rsidP="00F60F06">
      <w:pPr>
        <w:pStyle w:val="PargrafodaLista"/>
        <w:numPr>
          <w:ilvl w:val="2"/>
          <w:numId w:val="7"/>
        </w:numPr>
        <w:jc w:val="both"/>
        <w:rPr>
          <w:rFonts w:ascii="Calibri" w:hAnsi="Calibri" w:cs="ArialMT"/>
          <w:sz w:val="22"/>
          <w:szCs w:val="22"/>
        </w:rPr>
      </w:pPr>
      <w:r w:rsidRPr="003F1B5D">
        <w:rPr>
          <w:rFonts w:ascii="Calibri" w:hAnsi="Calibri" w:cs="ArialMT"/>
          <w:sz w:val="22"/>
          <w:szCs w:val="22"/>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CE38D1" w:rsidRPr="00CE38D1" w:rsidRDefault="00CE38D1" w:rsidP="00F60F06">
      <w:pPr>
        <w:pStyle w:val="PargrafodaLista"/>
        <w:numPr>
          <w:ilvl w:val="1"/>
          <w:numId w:val="7"/>
        </w:numPr>
        <w:jc w:val="both"/>
        <w:rPr>
          <w:rFonts w:ascii="Calibri" w:hAnsi="Calibri" w:cs="ArialMT"/>
          <w:sz w:val="22"/>
          <w:szCs w:val="22"/>
        </w:rPr>
      </w:pPr>
      <w:r w:rsidRPr="00CE38D1">
        <w:rPr>
          <w:rFonts w:ascii="Calibri" w:hAnsi="Calibri" w:cs="ArialMT"/>
          <w:sz w:val="22"/>
          <w:szCs w:val="22"/>
        </w:rPr>
        <w:t xml:space="preserve">O Pregoeiro poderá convocar o licitante para enviar documento digital complementar, por meio de funcionalidade disponível no sistema, no prazo de </w:t>
      </w:r>
      <w:r>
        <w:rPr>
          <w:rFonts w:ascii="Calibri" w:hAnsi="Calibri" w:cs="ArialMT"/>
          <w:sz w:val="22"/>
          <w:szCs w:val="22"/>
        </w:rPr>
        <w:t xml:space="preserve">mínimo de 2 horas </w:t>
      </w:r>
      <w:r w:rsidRPr="00CE38D1">
        <w:rPr>
          <w:rFonts w:ascii="Calibri" w:hAnsi="Calibri" w:cs="ArialMT"/>
          <w:sz w:val="22"/>
          <w:szCs w:val="22"/>
        </w:rPr>
        <w:t>sob pena de não aceitação da proposta.</w:t>
      </w:r>
    </w:p>
    <w:p w:rsidR="00CE38D1" w:rsidRDefault="00CE38D1" w:rsidP="00F60F06">
      <w:pPr>
        <w:pStyle w:val="PargrafodaLista"/>
        <w:numPr>
          <w:ilvl w:val="2"/>
          <w:numId w:val="7"/>
        </w:numPr>
        <w:rPr>
          <w:rFonts w:ascii="Calibri" w:hAnsi="Calibri" w:cs="ArialMT"/>
          <w:sz w:val="22"/>
          <w:szCs w:val="22"/>
        </w:rPr>
      </w:pPr>
      <w:r w:rsidRPr="00CE38D1">
        <w:rPr>
          <w:rFonts w:ascii="Calibri" w:hAnsi="Calibri" w:cs="ArialMT"/>
          <w:sz w:val="22"/>
          <w:szCs w:val="22"/>
        </w:rPr>
        <w:t>É facultado ao pregoeiro prorrogar o prazo estabelecido, a partir de solicitação fundamentada feita no chat pelo licitante, antes de findo o prazo.</w:t>
      </w:r>
    </w:p>
    <w:p w:rsidR="00CE38D1" w:rsidRPr="00CE38D1" w:rsidRDefault="00CE38D1" w:rsidP="00F60F06">
      <w:pPr>
        <w:pStyle w:val="PargrafodaLista"/>
        <w:numPr>
          <w:ilvl w:val="2"/>
          <w:numId w:val="7"/>
        </w:numPr>
        <w:rPr>
          <w:rFonts w:ascii="Calibri" w:hAnsi="Calibri" w:cs="ArialMT"/>
          <w:sz w:val="22"/>
          <w:szCs w:val="22"/>
        </w:rPr>
      </w:pPr>
      <w:r w:rsidRPr="00CE38D1">
        <w:rPr>
          <w:rFonts w:ascii="Calibri" w:hAnsi="Calibri" w:cs="ArialMT"/>
          <w:sz w:val="22"/>
          <w:szCs w:val="22"/>
        </w:rPr>
        <w:t>Dentre os documentos passíveis de solicitação pelo Pregoeiro, destacam-se as planilhas de custo readequadas com o valor final ofertado.</w:t>
      </w:r>
    </w:p>
    <w:p w:rsidR="003F1B5D" w:rsidRPr="00824AFD" w:rsidRDefault="003F1B5D" w:rsidP="00CE38D1">
      <w:pPr>
        <w:ind w:left="360"/>
        <w:jc w:val="both"/>
        <w:rPr>
          <w:rFonts w:ascii="Calibri" w:hAnsi="Calibri" w:cs="ArialMT"/>
          <w:sz w:val="22"/>
          <w:szCs w:val="22"/>
        </w:rPr>
      </w:pPr>
    </w:p>
    <w:p w:rsidR="00824AFD" w:rsidRDefault="0017493D" w:rsidP="00F60F06">
      <w:pPr>
        <w:numPr>
          <w:ilvl w:val="1"/>
          <w:numId w:val="7"/>
        </w:numPr>
        <w:jc w:val="both"/>
        <w:rPr>
          <w:rFonts w:ascii="Calibri" w:hAnsi="Calibri" w:cs="ArialMT"/>
          <w:sz w:val="22"/>
          <w:szCs w:val="22"/>
        </w:rPr>
      </w:pPr>
      <w:r w:rsidRPr="00824AFD">
        <w:rPr>
          <w:rFonts w:ascii="Calibri" w:hAnsi="Calibri" w:cs="Calibri"/>
          <w:sz w:val="22"/>
          <w:szCs w:val="22"/>
          <w:lang/>
        </w:rPr>
        <w:t>Todos os dados informados pelo lic</w:t>
      </w:r>
      <w:r w:rsidR="00DD7C3C" w:rsidRPr="00824AFD">
        <w:rPr>
          <w:rFonts w:ascii="Calibri" w:hAnsi="Calibri" w:cs="Calibri"/>
          <w:sz w:val="22"/>
          <w:szCs w:val="22"/>
          <w:lang/>
        </w:rPr>
        <w:t xml:space="preserve">itante em sua planilha deverão </w:t>
      </w:r>
      <w:r w:rsidRPr="00824AFD">
        <w:rPr>
          <w:rFonts w:ascii="Calibri" w:hAnsi="Calibri" w:cs="Calibri"/>
          <w:sz w:val="22"/>
          <w:szCs w:val="22"/>
          <w:lang/>
        </w:rPr>
        <w:t>refletir com fidelidade os custos especificados e a margem de lucro pretendida.</w:t>
      </w:r>
    </w:p>
    <w:p w:rsidR="00824AFD" w:rsidRDefault="0017493D" w:rsidP="00F60F06">
      <w:pPr>
        <w:numPr>
          <w:ilvl w:val="1"/>
          <w:numId w:val="7"/>
        </w:numPr>
        <w:jc w:val="both"/>
        <w:rPr>
          <w:rFonts w:ascii="Calibri" w:hAnsi="Calibri" w:cs="ArialMT"/>
          <w:sz w:val="22"/>
          <w:szCs w:val="22"/>
        </w:rPr>
      </w:pPr>
      <w:r w:rsidRPr="00824AFD">
        <w:rPr>
          <w:rFonts w:ascii="Calibri" w:hAnsi="Calibri" w:cs="Calibri"/>
          <w:sz w:val="22"/>
          <w:szCs w:val="22"/>
          <w:lang/>
        </w:rPr>
        <w:t>O Pregoeiro analisará a compatibilidade dos preços unitários apresentados na Planilha de Custos e Formação de Preços com aqueles praticados no mercado em relação aos insumos e também quanto aossalários das categorias envolvidas na contratação;</w:t>
      </w:r>
    </w:p>
    <w:p w:rsidR="00824AFD" w:rsidRPr="00824AFD" w:rsidRDefault="0017493D" w:rsidP="00F60F06">
      <w:pPr>
        <w:numPr>
          <w:ilvl w:val="1"/>
          <w:numId w:val="7"/>
        </w:numPr>
        <w:jc w:val="both"/>
        <w:rPr>
          <w:rFonts w:ascii="Calibri" w:hAnsi="Calibri" w:cs="ArialMT"/>
          <w:sz w:val="22"/>
          <w:szCs w:val="22"/>
        </w:rPr>
      </w:pPr>
      <w:r w:rsidRPr="00824AFD">
        <w:rPr>
          <w:rFonts w:ascii="Calibri" w:hAnsi="Calibri" w:cs="Calibri"/>
          <w:sz w:val="22"/>
          <w:szCs w:val="22"/>
          <w:lang/>
        </w:rPr>
        <w:t>Erros no preenchimento da planilha não constituem motivo para a desclassificação da proposta. A planilha poderá ser ajustada pelo licitante, no prazo indicado pelo Pregoeiro, desde que não haja majoração do preço proposto.</w:t>
      </w:r>
    </w:p>
    <w:p w:rsidR="000B5031" w:rsidRPr="000B5031" w:rsidRDefault="000B5031" w:rsidP="00F60F06">
      <w:pPr>
        <w:pStyle w:val="PargrafodaLista"/>
        <w:numPr>
          <w:ilvl w:val="2"/>
          <w:numId w:val="7"/>
        </w:numPr>
        <w:rPr>
          <w:rFonts w:ascii="Calibri" w:hAnsi="Calibri" w:cs="ArialMT"/>
          <w:sz w:val="22"/>
          <w:szCs w:val="22"/>
        </w:rPr>
      </w:pPr>
      <w:r w:rsidRPr="000B5031">
        <w:rPr>
          <w:rFonts w:ascii="Calibri" w:hAnsi="Calibri" w:cs="ArialMT"/>
          <w:sz w:val="22"/>
          <w:szCs w:val="22"/>
        </w:rPr>
        <w:t>O ajuste de que trata este dispositivo se limita a sanar erros ou falhas que não alterem a substância das propostas;</w:t>
      </w:r>
    </w:p>
    <w:p w:rsidR="000B5031" w:rsidRPr="000B5031" w:rsidRDefault="000B5031" w:rsidP="00F60F06">
      <w:pPr>
        <w:pStyle w:val="PargrafodaLista"/>
        <w:numPr>
          <w:ilvl w:val="2"/>
          <w:numId w:val="7"/>
        </w:numPr>
        <w:rPr>
          <w:rFonts w:ascii="Calibri" w:hAnsi="Calibri" w:cs="ArialMT"/>
          <w:sz w:val="22"/>
          <w:szCs w:val="22"/>
        </w:rPr>
      </w:pPr>
      <w:r w:rsidRPr="000B5031">
        <w:rPr>
          <w:rFonts w:ascii="Calibri" w:hAnsi="Calibri" w:cs="ArialMT"/>
          <w:sz w:val="22"/>
          <w:szCs w:val="22"/>
        </w:rPr>
        <w:t>Considera-se erro no preenchimento da planilha passível de correção a indicação de recolhimento de impostos e contribuições na forma do Simples Nacional, quando não cabível esse regime.</w:t>
      </w:r>
    </w:p>
    <w:p w:rsidR="000B5031" w:rsidRDefault="000B5031" w:rsidP="000B5031">
      <w:pPr>
        <w:ind w:left="1004"/>
        <w:jc w:val="both"/>
        <w:rPr>
          <w:rFonts w:ascii="Calibri" w:hAnsi="Calibri" w:cs="ArialMT"/>
          <w:sz w:val="22"/>
          <w:szCs w:val="22"/>
        </w:rPr>
      </w:pPr>
    </w:p>
    <w:p w:rsidR="00824AFD" w:rsidRDefault="00824AFD" w:rsidP="00F60F06">
      <w:pPr>
        <w:numPr>
          <w:ilvl w:val="2"/>
          <w:numId w:val="7"/>
        </w:numPr>
        <w:jc w:val="both"/>
        <w:rPr>
          <w:rFonts w:ascii="Calibri" w:hAnsi="Calibri" w:cs="ArialMT"/>
          <w:sz w:val="22"/>
          <w:szCs w:val="22"/>
        </w:rPr>
      </w:pPr>
      <w:r w:rsidRPr="00824AFD">
        <w:rPr>
          <w:rFonts w:ascii="Calibri" w:hAnsi="Calibri" w:cs="ArialMT"/>
          <w:sz w:val="22"/>
          <w:szCs w:val="22"/>
        </w:rPr>
        <w:t>O Pregoeiro deverá verificar se a proposta apresenta o valor total dos custos da contratação, inclusive aqueles estimados para as ocorrências de fatos geradores.</w:t>
      </w:r>
    </w:p>
    <w:p w:rsidR="00824AFD" w:rsidRPr="00824AFD" w:rsidRDefault="00824AFD" w:rsidP="00F60F06">
      <w:pPr>
        <w:numPr>
          <w:ilvl w:val="2"/>
          <w:numId w:val="7"/>
        </w:numPr>
        <w:jc w:val="both"/>
        <w:rPr>
          <w:rFonts w:ascii="Calibri" w:hAnsi="Calibri" w:cs="ArialMT"/>
          <w:sz w:val="22"/>
          <w:szCs w:val="22"/>
        </w:rPr>
      </w:pPr>
      <w:r w:rsidRPr="00824AFD">
        <w:rPr>
          <w:rFonts w:ascii="Calibri" w:hAnsi="Calibri" w:cs="ArialMT"/>
          <w:sz w:val="22"/>
          <w:szCs w:val="22"/>
        </w:rPr>
        <w:t>Para fins de análise da proposta quanto ao cumprimento das especificações do objeto, poderá ser colhida a manifestação escrita do setor requisitante do serviço ou da área especializada no objeto.</w:t>
      </w:r>
    </w:p>
    <w:p w:rsidR="00824AFD" w:rsidRDefault="0017493D" w:rsidP="00F60F06">
      <w:pPr>
        <w:numPr>
          <w:ilvl w:val="2"/>
          <w:numId w:val="7"/>
        </w:numPr>
        <w:jc w:val="both"/>
        <w:rPr>
          <w:rFonts w:ascii="Calibri" w:hAnsi="Calibri" w:cs="ArialMT"/>
          <w:sz w:val="22"/>
          <w:szCs w:val="22"/>
        </w:rPr>
      </w:pPr>
      <w:r w:rsidRPr="00824AFD">
        <w:rPr>
          <w:rFonts w:ascii="Calibri" w:hAnsi="Calibri" w:cs="Calibri"/>
          <w:sz w:val="22"/>
          <w:szCs w:val="22"/>
          <w:lang/>
        </w:rPr>
        <w:t>Se a proposta ou lance vencedor for desclassificado, o Pregoeiro examinará a proposta ou lance subsequente, e, assim sucessivamente, na ordem declassificação.</w:t>
      </w:r>
    </w:p>
    <w:p w:rsidR="0017493D" w:rsidRPr="00824AFD" w:rsidRDefault="0017493D" w:rsidP="00F60F06">
      <w:pPr>
        <w:numPr>
          <w:ilvl w:val="2"/>
          <w:numId w:val="7"/>
        </w:numPr>
        <w:jc w:val="both"/>
        <w:rPr>
          <w:rFonts w:ascii="Calibri" w:hAnsi="Calibri" w:cs="ArialMT"/>
          <w:sz w:val="22"/>
          <w:szCs w:val="22"/>
        </w:rPr>
      </w:pPr>
      <w:r w:rsidRPr="00824AFD">
        <w:rPr>
          <w:rFonts w:ascii="Calibri" w:hAnsi="Calibri" w:cs="Calibri"/>
          <w:sz w:val="22"/>
          <w:szCs w:val="22"/>
          <w:lang/>
        </w:rPr>
        <w:t>Havendo necessidade, o Pregoeiro suspenderá a sessão, informando no “</w:t>
      </w:r>
      <w:r w:rsidRPr="00824AFD">
        <w:rPr>
          <w:rFonts w:ascii="Calibri" w:hAnsi="Calibri" w:cs="Calibri"/>
          <w:iCs/>
          <w:sz w:val="22"/>
          <w:szCs w:val="22"/>
          <w:lang/>
        </w:rPr>
        <w:t>chat</w:t>
      </w:r>
      <w:r w:rsidRPr="00824AFD">
        <w:rPr>
          <w:rFonts w:ascii="Calibri" w:hAnsi="Calibri" w:cs="Calibri"/>
          <w:sz w:val="22"/>
          <w:szCs w:val="22"/>
          <w:lang/>
        </w:rPr>
        <w:t>” a nova data e horário para a continuidade da mesma.</w:t>
      </w:r>
    </w:p>
    <w:p w:rsidR="00824AFD" w:rsidRDefault="00824AFD" w:rsidP="00F60F06">
      <w:pPr>
        <w:numPr>
          <w:ilvl w:val="2"/>
          <w:numId w:val="7"/>
        </w:numPr>
        <w:jc w:val="both"/>
        <w:rPr>
          <w:rFonts w:ascii="Calibri" w:hAnsi="Calibri" w:cs="ArialMT"/>
          <w:sz w:val="22"/>
          <w:szCs w:val="22"/>
        </w:rPr>
      </w:pPr>
      <w:r w:rsidRPr="00824AFD">
        <w:rPr>
          <w:rFonts w:ascii="Calibri" w:hAnsi="Calibri" w:cs="ArialMT"/>
          <w:sz w:val="22"/>
          <w:szCs w:val="22"/>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7F56F4" w:rsidRDefault="007F56F4" w:rsidP="00F60F06">
      <w:pPr>
        <w:pStyle w:val="PargrafodaLista"/>
        <w:numPr>
          <w:ilvl w:val="2"/>
          <w:numId w:val="7"/>
        </w:numPr>
        <w:jc w:val="both"/>
        <w:rPr>
          <w:rFonts w:ascii="Calibri" w:hAnsi="Calibri" w:cs="ArialMT"/>
          <w:sz w:val="22"/>
          <w:szCs w:val="22"/>
        </w:rPr>
      </w:pPr>
      <w:r w:rsidRPr="007F56F4">
        <w:rPr>
          <w:rFonts w:ascii="Calibri" w:hAnsi="Calibri" w:cs="ArialMT"/>
          <w:sz w:val="22"/>
          <w:szCs w:val="22"/>
        </w:rPr>
        <w:t>Dentre os documentos passíveis de solicitação pelo Pregoeiro, destacam-se as planilhas de custo readequadas com o valor final ofertado.</w:t>
      </w:r>
    </w:p>
    <w:p w:rsidR="007F56F4" w:rsidRPr="007F56F4" w:rsidRDefault="007F56F4" w:rsidP="00F60F06">
      <w:pPr>
        <w:pStyle w:val="PargrafodaLista"/>
        <w:numPr>
          <w:ilvl w:val="2"/>
          <w:numId w:val="7"/>
        </w:numPr>
        <w:jc w:val="both"/>
        <w:rPr>
          <w:rFonts w:ascii="Calibri" w:hAnsi="Calibri" w:cs="ArialMT"/>
          <w:sz w:val="22"/>
          <w:szCs w:val="22"/>
        </w:rPr>
      </w:pPr>
      <w:r w:rsidRPr="007F56F4">
        <w:rPr>
          <w:rFonts w:ascii="Calibri" w:hAnsi="Calibri" w:cs="ArialMT"/>
          <w:sz w:val="22"/>
          <w:szCs w:val="22"/>
        </w:rPr>
        <w:t xml:space="preserve">Encerrada a análise quanto à aceitação da proposta, o pregoeiro verificará a habilitação do licitante, observado o disposto neste Edital. </w:t>
      </w:r>
    </w:p>
    <w:p w:rsidR="007F56F4" w:rsidRPr="007F56F4" w:rsidRDefault="007F56F4" w:rsidP="007F56F4">
      <w:pPr>
        <w:pStyle w:val="PargrafodaLista"/>
        <w:ind w:left="1004"/>
        <w:jc w:val="both"/>
        <w:rPr>
          <w:rFonts w:ascii="Calibri" w:hAnsi="Calibri" w:cs="ArialMT"/>
          <w:sz w:val="22"/>
          <w:szCs w:val="22"/>
        </w:rPr>
      </w:pPr>
    </w:p>
    <w:p w:rsidR="0017493D" w:rsidRPr="00202C6A" w:rsidRDefault="0017493D" w:rsidP="00F60F06">
      <w:pPr>
        <w:numPr>
          <w:ilvl w:val="0"/>
          <w:numId w:val="9"/>
        </w:numPr>
        <w:autoSpaceDE w:val="0"/>
        <w:spacing w:after="120"/>
        <w:ind w:right="-15"/>
        <w:jc w:val="both"/>
        <w:rPr>
          <w:rFonts w:ascii="Calibri" w:hAnsi="Calibri" w:cs="Calibri"/>
          <w:b/>
          <w:sz w:val="22"/>
          <w:szCs w:val="22"/>
          <w:lang/>
        </w:rPr>
      </w:pPr>
      <w:r w:rsidRPr="00202C6A">
        <w:rPr>
          <w:rFonts w:ascii="Calibri" w:hAnsi="Calibri" w:cs="Calibri"/>
          <w:b/>
          <w:bCs/>
          <w:sz w:val="22"/>
          <w:szCs w:val="22"/>
          <w:lang/>
        </w:rPr>
        <w:t>DA HABILITAÇÃO</w:t>
      </w:r>
    </w:p>
    <w:p w:rsidR="00AC67B8" w:rsidRPr="00190203" w:rsidRDefault="00AC67B8" w:rsidP="00F60F06">
      <w:pPr>
        <w:pStyle w:val="PargrafodaLista"/>
        <w:numPr>
          <w:ilvl w:val="1"/>
          <w:numId w:val="9"/>
        </w:numPr>
        <w:suppressAutoHyphens w:val="0"/>
        <w:spacing w:before="120" w:after="120" w:line="276" w:lineRule="auto"/>
        <w:contextualSpacing/>
        <w:jc w:val="both"/>
        <w:rPr>
          <w:rFonts w:ascii="Calibri" w:hAnsi="Calibri" w:cs="Arial"/>
          <w:sz w:val="22"/>
          <w:szCs w:val="22"/>
        </w:rPr>
      </w:pPr>
      <w:r w:rsidRPr="00190203">
        <w:rPr>
          <w:rFonts w:ascii="Calibri" w:hAnsi="Calibri" w:cs="Arial"/>
          <w:sz w:val="22"/>
          <w:szCs w:val="22"/>
          <w:lang w:eastAsia="ar-SA"/>
        </w:rPr>
        <w:t>Como condição prévia ao exame da documentação de habilitação</w:t>
      </w:r>
      <w:r w:rsidRPr="00190203">
        <w:rPr>
          <w:rFonts w:ascii="Calibri" w:hAnsi="Calibri" w:cs="Arial"/>
          <w:sz w:val="22"/>
          <w:szCs w:val="22"/>
        </w:rPr>
        <w:t xml:space="preserve"> do licitante detentor da proposta </w:t>
      </w:r>
      <w:r w:rsidRPr="00190203">
        <w:rPr>
          <w:rFonts w:ascii="Calibri" w:hAnsi="Calibri" w:cs="Arial"/>
          <w:color w:val="000000"/>
          <w:sz w:val="22"/>
          <w:szCs w:val="22"/>
        </w:rPr>
        <w:t>classificada em primeiro lugar</w:t>
      </w:r>
      <w:r w:rsidRPr="00190203">
        <w:rPr>
          <w:rFonts w:ascii="Calibri" w:hAnsi="Calibri" w:cs="Arial"/>
          <w:sz w:val="22"/>
          <w:szCs w:val="22"/>
          <w:lang w:eastAsia="ar-SA"/>
        </w:rPr>
        <w:t xml:space="preserve">, </w:t>
      </w:r>
      <w:r w:rsidRPr="00190203">
        <w:rPr>
          <w:rFonts w:ascii="Calibri" w:hAnsi="Calibri" w:cs="Arial"/>
          <w:sz w:val="22"/>
          <w:szCs w:val="22"/>
        </w:rPr>
        <w:t xml:space="preserve">o Pregoeiro </w:t>
      </w:r>
      <w:r w:rsidRPr="00190203">
        <w:rPr>
          <w:rFonts w:ascii="Calibri" w:hAnsi="Calibri" w:cs="Arial"/>
          <w:sz w:val="22"/>
          <w:szCs w:val="22"/>
          <w:lang w:eastAsia="ar-SA"/>
        </w:rPr>
        <w:t>verificará o eventual descumprimento das condições de participação, especialmente quanto à</w:t>
      </w:r>
      <w:r w:rsidRPr="00190203">
        <w:rPr>
          <w:rFonts w:ascii="Calibri" w:hAnsi="Calibri" w:cs="Arial"/>
          <w:sz w:val="22"/>
          <w:szCs w:val="22"/>
        </w:rPr>
        <w:t xml:space="preserve"> existência de sanção que impeça a participação no certame ou a futura contratação, mediante a consulta aos seguintes cadastros:</w:t>
      </w:r>
    </w:p>
    <w:p w:rsidR="000B5031" w:rsidRPr="000B5031" w:rsidRDefault="000B5031" w:rsidP="00F60F06">
      <w:pPr>
        <w:pStyle w:val="PargrafodaLista"/>
        <w:numPr>
          <w:ilvl w:val="0"/>
          <w:numId w:val="8"/>
        </w:numPr>
        <w:autoSpaceDE w:val="0"/>
        <w:spacing w:after="120"/>
        <w:ind w:right="-15"/>
        <w:jc w:val="both"/>
        <w:rPr>
          <w:rFonts w:ascii="Calibri" w:hAnsi="Calibri" w:cs="Calibri"/>
          <w:vanish/>
          <w:sz w:val="22"/>
          <w:szCs w:val="22"/>
          <w:lang/>
        </w:rPr>
      </w:pPr>
    </w:p>
    <w:p w:rsidR="000B5031" w:rsidRPr="000B5031" w:rsidRDefault="000B5031" w:rsidP="00F60F06">
      <w:pPr>
        <w:pStyle w:val="PargrafodaLista"/>
        <w:numPr>
          <w:ilvl w:val="0"/>
          <w:numId w:val="8"/>
        </w:numPr>
        <w:autoSpaceDE w:val="0"/>
        <w:spacing w:after="120"/>
        <w:ind w:right="-15"/>
        <w:jc w:val="both"/>
        <w:rPr>
          <w:rFonts w:ascii="Calibri" w:hAnsi="Calibri" w:cs="Calibri"/>
          <w:vanish/>
          <w:sz w:val="22"/>
          <w:szCs w:val="22"/>
          <w:lang/>
        </w:rPr>
      </w:pPr>
    </w:p>
    <w:p w:rsidR="000B5031" w:rsidRPr="000B5031" w:rsidRDefault="000B5031" w:rsidP="00F60F06">
      <w:pPr>
        <w:pStyle w:val="PargrafodaLista"/>
        <w:numPr>
          <w:ilvl w:val="1"/>
          <w:numId w:val="8"/>
        </w:numPr>
        <w:autoSpaceDE w:val="0"/>
        <w:spacing w:after="120"/>
        <w:ind w:right="-15"/>
        <w:jc w:val="both"/>
        <w:rPr>
          <w:rFonts w:ascii="Calibri" w:hAnsi="Calibri" w:cs="Calibri"/>
          <w:vanish/>
          <w:sz w:val="22"/>
          <w:szCs w:val="22"/>
          <w:lang/>
        </w:rPr>
      </w:pPr>
    </w:p>
    <w:p w:rsidR="008D3AC4" w:rsidRPr="00190203" w:rsidRDefault="008D3AC4" w:rsidP="00F60F06">
      <w:pPr>
        <w:numPr>
          <w:ilvl w:val="2"/>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t>SICAF;</w:t>
      </w:r>
    </w:p>
    <w:p w:rsidR="008D3AC4" w:rsidRPr="00190203" w:rsidRDefault="008D3AC4" w:rsidP="00F60F06">
      <w:pPr>
        <w:numPr>
          <w:ilvl w:val="2"/>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t xml:space="preserve">Cadastro Nacional de Empresas Inidôneas e Suspensas – CEIS, mantido pela Controladoria-Geral da União </w:t>
      </w:r>
      <w:hyperlink r:id="rId12" w:history="1">
        <w:r w:rsidRPr="00190203">
          <w:rPr>
            <w:rStyle w:val="Hyperlink"/>
            <w:rFonts w:ascii="Calibri" w:hAnsi="Calibri" w:cs="Calibri"/>
            <w:sz w:val="22"/>
            <w:szCs w:val="22"/>
            <w:lang/>
          </w:rPr>
          <w:t>www.portaldatransparencia.gov.br/ceis</w:t>
        </w:r>
      </w:hyperlink>
      <w:r w:rsidRPr="00190203">
        <w:rPr>
          <w:rFonts w:ascii="Calibri" w:hAnsi="Calibri" w:cs="Calibri"/>
          <w:sz w:val="22"/>
          <w:szCs w:val="22"/>
          <w:lang/>
        </w:rPr>
        <w:t>);</w:t>
      </w:r>
    </w:p>
    <w:p w:rsidR="008D3AC4" w:rsidRPr="00190203" w:rsidRDefault="008D3AC4" w:rsidP="00F60F06">
      <w:pPr>
        <w:numPr>
          <w:ilvl w:val="2"/>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t>Cadastro Nacional de Condenações Cíveis por Atos de Improbidade Administrativa e Inelegibilidade, mantido pelo Conselho Nacional de Justiça (</w:t>
      </w:r>
      <w:hyperlink r:id="rId13" w:history="1">
        <w:r w:rsidRPr="00190203">
          <w:rPr>
            <w:rStyle w:val="Hyperlink"/>
            <w:rFonts w:ascii="Calibri" w:hAnsi="Calibri" w:cs="Calibri"/>
            <w:sz w:val="22"/>
            <w:szCs w:val="22"/>
            <w:lang/>
          </w:rPr>
          <w:t>www.cnj.jus.br/improbidade_adm/consultar_requerido.php</w:t>
        </w:r>
      </w:hyperlink>
      <w:r w:rsidRPr="00190203">
        <w:rPr>
          <w:rFonts w:ascii="Calibri" w:hAnsi="Calibri" w:cs="Calibri"/>
          <w:sz w:val="22"/>
          <w:szCs w:val="22"/>
          <w:lang/>
        </w:rPr>
        <w:t>).</w:t>
      </w:r>
    </w:p>
    <w:p w:rsidR="008D3AC4" w:rsidRPr="00190203" w:rsidRDefault="008D3AC4" w:rsidP="00F60F06">
      <w:pPr>
        <w:numPr>
          <w:ilvl w:val="2"/>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t>Lista de Inidôneos e o Cadastro Integrado de Condenações por Ilícitos Administrativos - CADICON, mantidas pelo Tribunal de Contas da União – TCU;</w:t>
      </w:r>
    </w:p>
    <w:p w:rsidR="008D3AC4" w:rsidRPr="00190203" w:rsidRDefault="008D3AC4" w:rsidP="00F60F06">
      <w:pPr>
        <w:numPr>
          <w:ilvl w:val="2"/>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lastRenderedPageBreak/>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8D3AC4" w:rsidRPr="00190203" w:rsidRDefault="008D3AC4" w:rsidP="00F60F06">
      <w:pPr>
        <w:numPr>
          <w:ilvl w:val="3"/>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t>Caso conste na Consulta de Situação do Fornecedor a existência de Ocorrências Impeditivas Indiretas, o gestor diligenciará para verificar se houve fraude por parte das empresas apontadas no Relatório de Ocorrências Impeditivas Indiretas.</w:t>
      </w:r>
    </w:p>
    <w:p w:rsidR="008D3AC4" w:rsidRPr="00190203" w:rsidRDefault="008D3AC4" w:rsidP="00F60F06">
      <w:pPr>
        <w:numPr>
          <w:ilvl w:val="4"/>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t>A tentativa de burla será verificada por meio dos vínculos societários, linhas de fornecimento similares, dentre outros.</w:t>
      </w:r>
    </w:p>
    <w:p w:rsidR="008D3AC4" w:rsidRPr="00190203" w:rsidRDefault="008D3AC4" w:rsidP="00F60F06">
      <w:pPr>
        <w:numPr>
          <w:ilvl w:val="4"/>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t>O licitante será convocado para manifestação previamente à sua desclassificação.</w:t>
      </w:r>
    </w:p>
    <w:p w:rsidR="008D3AC4" w:rsidRPr="00190203" w:rsidRDefault="008D3AC4" w:rsidP="00F60F06">
      <w:pPr>
        <w:numPr>
          <w:ilvl w:val="2"/>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t>Constatada a existência de sanção, o Pregoeiro reputará o licitante inabilitado, por falta de condição de participação.</w:t>
      </w:r>
    </w:p>
    <w:p w:rsidR="008D3AC4" w:rsidRPr="00190203" w:rsidRDefault="008D3AC4" w:rsidP="00F60F06">
      <w:pPr>
        <w:numPr>
          <w:ilvl w:val="3"/>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t>No caso de inabilitação, haverá nova verificação, pelo sistema, da eventual ocorrência do empate ficto, previsto nos arts. 44 e 45 da Lei Complementar nº 123, de 2006, seguindo-se a disciplina antes estabelecida para aceitação da proposta subsequente.</w:t>
      </w:r>
    </w:p>
    <w:p w:rsidR="00181174" w:rsidRPr="00190203" w:rsidRDefault="00246B3F" w:rsidP="00F60F06">
      <w:pPr>
        <w:numPr>
          <w:ilvl w:val="1"/>
          <w:numId w:val="8"/>
        </w:numPr>
        <w:autoSpaceDE w:val="0"/>
        <w:spacing w:after="120"/>
        <w:ind w:right="-15"/>
        <w:jc w:val="both"/>
        <w:rPr>
          <w:rFonts w:ascii="Calibri" w:hAnsi="Calibri" w:cs="Calibri"/>
          <w:sz w:val="22"/>
          <w:szCs w:val="22"/>
          <w:lang/>
        </w:rPr>
      </w:pPr>
      <w:r w:rsidRPr="00246B3F">
        <w:rPr>
          <w:rFonts w:ascii="Calibri" w:hAnsi="Calibri" w:cs="Calibri"/>
          <w:sz w:val="22"/>
          <w:szCs w:val="22"/>
          <w:lang/>
        </w:rPr>
        <w:tab/>
        <w:t>Caso atendidas as condições de participação, a habilitação do licitantes será verificada por meio do SICAF, nos documentos por ele abrangidos</w:t>
      </w:r>
      <w:r w:rsidR="00181174" w:rsidRPr="00190203">
        <w:rPr>
          <w:rFonts w:ascii="Calibri" w:hAnsi="Calibri" w:cs="Calibri"/>
          <w:sz w:val="22"/>
          <w:szCs w:val="22"/>
          <w:lang/>
        </w:rPr>
        <w:t>, em relação à habilitação jurídica, à regularidade fiscal, à qualificação econômica financeira e habilitação técnica, conforme o disposto nos arts.10, 11, 12, 13, 14, 15 e 16 da Instrução Normativa SEGES/MP nº 03, de 2018.</w:t>
      </w:r>
    </w:p>
    <w:p w:rsidR="00181174" w:rsidRDefault="00181174" w:rsidP="00F60F06">
      <w:pPr>
        <w:numPr>
          <w:ilvl w:val="2"/>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246B3F" w:rsidRPr="00246B3F" w:rsidRDefault="00246B3F" w:rsidP="00F60F06">
      <w:pPr>
        <w:pStyle w:val="PargrafodaLista"/>
        <w:numPr>
          <w:ilvl w:val="2"/>
          <w:numId w:val="8"/>
        </w:numPr>
        <w:jc w:val="both"/>
        <w:rPr>
          <w:rFonts w:ascii="Calibri" w:hAnsi="Calibri" w:cs="Calibri"/>
          <w:sz w:val="22"/>
          <w:szCs w:val="22"/>
          <w:lang/>
        </w:rPr>
      </w:pPr>
      <w:r w:rsidRPr="00246B3F">
        <w:rPr>
          <w:rFonts w:ascii="Calibri" w:hAnsi="Calibri" w:cs="Calibri"/>
          <w:sz w:val="22"/>
          <w:szCs w:val="22"/>
          <w:lang/>
        </w:rPr>
        <w:t>É dever do licitante atualizar previamente as comprovações constantes do SICAF para que estejam vigentes na data da abertura da sessão pública, ou encaminhar, em conjunto com a apresentação da proposta, a respectiva documentação atualizada.</w:t>
      </w:r>
    </w:p>
    <w:p w:rsidR="00246B3F" w:rsidRDefault="00246B3F" w:rsidP="00F60F06">
      <w:pPr>
        <w:pStyle w:val="PargrafodaLista"/>
        <w:numPr>
          <w:ilvl w:val="2"/>
          <w:numId w:val="8"/>
        </w:numPr>
        <w:jc w:val="both"/>
        <w:rPr>
          <w:rFonts w:ascii="Calibri" w:hAnsi="Calibri" w:cs="Calibri"/>
          <w:sz w:val="22"/>
          <w:szCs w:val="22"/>
          <w:lang/>
        </w:rPr>
      </w:pPr>
      <w:r w:rsidRPr="00246B3F">
        <w:rPr>
          <w:rFonts w:ascii="Calibri" w:hAnsi="Calibri" w:cs="Calibri"/>
          <w:sz w:val="22"/>
          <w:szCs w:val="22"/>
          <w:lang/>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rsidR="00246B3F" w:rsidRPr="00246B3F" w:rsidRDefault="00246B3F" w:rsidP="00F60F06">
      <w:pPr>
        <w:pStyle w:val="PargrafodaLista"/>
        <w:numPr>
          <w:ilvl w:val="1"/>
          <w:numId w:val="8"/>
        </w:numPr>
        <w:jc w:val="both"/>
        <w:rPr>
          <w:rFonts w:ascii="Calibri" w:hAnsi="Calibri" w:cs="Calibri"/>
          <w:sz w:val="22"/>
          <w:szCs w:val="22"/>
          <w:lang/>
        </w:rPr>
      </w:pPr>
      <w:r w:rsidRPr="00246B3F">
        <w:rPr>
          <w:rFonts w:ascii="Calibri" w:hAnsi="Calibri" w:cs="Calibri"/>
          <w:sz w:val="22"/>
          <w:szCs w:val="22"/>
          <w:lang/>
        </w:rPr>
        <w:t xml:space="preserve">Havendo a necessidade de envio de documentos de habilitação complementares, necessários à confirmação daqueles exigidos neste Edital e já apresentados, o licitante será convocado a encaminhá-los, em formato digital, via sistema, no </w:t>
      </w:r>
      <w:r>
        <w:rPr>
          <w:rFonts w:ascii="Calibri" w:hAnsi="Calibri" w:cs="Calibri"/>
          <w:sz w:val="22"/>
          <w:szCs w:val="22"/>
          <w:lang/>
        </w:rPr>
        <w:t xml:space="preserve">prazo mínimo </w:t>
      </w:r>
      <w:r w:rsidRPr="00246B3F">
        <w:rPr>
          <w:rFonts w:ascii="Calibri" w:hAnsi="Calibri" w:cs="Calibri"/>
          <w:sz w:val="22"/>
          <w:szCs w:val="22"/>
          <w:lang/>
        </w:rPr>
        <w:t xml:space="preserve">de </w:t>
      </w:r>
      <w:r>
        <w:rPr>
          <w:rFonts w:ascii="Calibri" w:hAnsi="Calibri" w:cs="Calibri"/>
          <w:sz w:val="22"/>
          <w:szCs w:val="22"/>
          <w:lang/>
        </w:rPr>
        <w:t>2</w:t>
      </w:r>
      <w:r w:rsidRPr="00246B3F">
        <w:rPr>
          <w:rFonts w:ascii="Calibri" w:hAnsi="Calibri" w:cs="Calibri"/>
          <w:sz w:val="22"/>
          <w:szCs w:val="22"/>
          <w:lang/>
        </w:rPr>
        <w:t xml:space="preserve"> horas [mínimo de duas horas], sob pena de inabilitação.</w:t>
      </w:r>
    </w:p>
    <w:p w:rsidR="00246B3F" w:rsidRPr="00246B3F" w:rsidRDefault="00246B3F" w:rsidP="00F60F06">
      <w:pPr>
        <w:pStyle w:val="PargrafodaLista"/>
        <w:numPr>
          <w:ilvl w:val="1"/>
          <w:numId w:val="8"/>
        </w:numPr>
        <w:jc w:val="both"/>
        <w:rPr>
          <w:rFonts w:ascii="Calibri" w:hAnsi="Calibri" w:cs="Calibri"/>
          <w:sz w:val="22"/>
          <w:szCs w:val="22"/>
          <w:lang/>
        </w:rPr>
      </w:pPr>
      <w:r w:rsidRPr="00246B3F">
        <w:rPr>
          <w:rFonts w:ascii="Calibri" w:hAnsi="Calibri" w:cs="Calibri"/>
          <w:sz w:val="22"/>
          <w:szCs w:val="22"/>
          <w:lang/>
        </w:rPr>
        <w:t>Somente haverá a necessidade de comprovação do preenchimento de requisitos mediante apresentação dos documentos originais não-digitais quando houver dúvida em relação à integridade do documento digital.</w:t>
      </w:r>
    </w:p>
    <w:p w:rsidR="00246B3F" w:rsidRPr="00246B3F" w:rsidRDefault="00246B3F" w:rsidP="00EB1559">
      <w:pPr>
        <w:pStyle w:val="PargrafodaLista"/>
        <w:ind w:left="1080"/>
        <w:jc w:val="both"/>
        <w:rPr>
          <w:rFonts w:ascii="Calibri" w:hAnsi="Calibri" w:cs="Calibri"/>
          <w:sz w:val="22"/>
          <w:szCs w:val="22"/>
          <w:lang/>
        </w:rPr>
      </w:pPr>
    </w:p>
    <w:p w:rsidR="00B36A3D" w:rsidRPr="00190203" w:rsidRDefault="00B36A3D" w:rsidP="00F60F06">
      <w:pPr>
        <w:numPr>
          <w:ilvl w:val="1"/>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t>Também poderão ser consultados os sítios oficiais emissores de certidões, especialmente quando o licitante esteja com alguma documentação vencida junto ao SICAF.</w:t>
      </w:r>
    </w:p>
    <w:p w:rsidR="00B36A3D" w:rsidRPr="00190203" w:rsidRDefault="00B36A3D" w:rsidP="00F60F06">
      <w:pPr>
        <w:numPr>
          <w:ilvl w:val="1"/>
          <w:numId w:val="8"/>
        </w:numPr>
        <w:autoSpaceDE w:val="0"/>
        <w:spacing w:after="120"/>
        <w:ind w:right="-15"/>
        <w:jc w:val="both"/>
        <w:rPr>
          <w:rFonts w:ascii="Calibri" w:hAnsi="Calibri" w:cs="Calibri"/>
          <w:sz w:val="22"/>
          <w:szCs w:val="22"/>
          <w:lang/>
        </w:rPr>
      </w:pPr>
      <w:r w:rsidRPr="00190203">
        <w:rPr>
          <w:rFonts w:ascii="Calibri" w:hAnsi="Calibri" w:cs="Calibri"/>
          <w:sz w:val="22"/>
          <w:szCs w:val="22"/>
          <w:lang/>
        </w:rPr>
        <w:lastRenderedPageBreak/>
        <w:t>Caso o Pregoeiro não logre êxito em obter a certidão correspondente por meio do sítio oficial, ou na hipótese de ela se encontrar vencida no referido sistema, o licitante será convocado a encaminhar, no prazo de no mínimo de duas horas, documento válido que comprove o atendimento das exigências deste Edital, sob pena de inabilitação.</w:t>
      </w:r>
    </w:p>
    <w:p w:rsidR="00B36A3D" w:rsidRPr="00190203" w:rsidRDefault="00B36A3D" w:rsidP="00F60F06">
      <w:pPr>
        <w:numPr>
          <w:ilvl w:val="2"/>
          <w:numId w:val="8"/>
        </w:numPr>
        <w:jc w:val="both"/>
        <w:rPr>
          <w:rFonts w:ascii="Calibri" w:hAnsi="Calibri" w:cs="Calibri"/>
          <w:sz w:val="22"/>
          <w:szCs w:val="22"/>
          <w:lang/>
        </w:rPr>
      </w:pPr>
      <w:r w:rsidRPr="00190203">
        <w:rPr>
          <w:rFonts w:ascii="Calibri" w:hAnsi="Calibri" w:cs="Calibri"/>
          <w:sz w:val="22"/>
          <w:szCs w:val="22"/>
          <w:lang/>
        </w:rPr>
        <w:t>As Microempresas e Empresas de Pequeno Porte deverão encaminhar a documentação de habilitação, ainda que haja alguma restrição de regularidade fiscal e trabalhista, nos termos do art. 43, § 1º da LC nº 123, de 2006.</w:t>
      </w:r>
    </w:p>
    <w:p w:rsidR="00B36A3D" w:rsidRDefault="00B36A3D" w:rsidP="00F60F06">
      <w:pPr>
        <w:numPr>
          <w:ilvl w:val="1"/>
          <w:numId w:val="8"/>
        </w:numPr>
        <w:jc w:val="both"/>
        <w:rPr>
          <w:rFonts w:ascii="Calibri" w:hAnsi="Calibri" w:cs="Calibri"/>
          <w:sz w:val="22"/>
          <w:szCs w:val="22"/>
          <w:lang/>
        </w:rPr>
      </w:pPr>
      <w:r w:rsidRPr="00190203">
        <w:rPr>
          <w:rFonts w:ascii="Calibri" w:hAnsi="Calibri" w:cs="Calibri"/>
          <w:sz w:val="22"/>
          <w:szCs w:val="22"/>
          <w:lang/>
        </w:rPr>
        <w:t>Os licitantes que não estiverem cadastrados no Sistema de Cadastro Unificado de Fornecedores – SICAF além do nível de credenciamento exigido pela Instrução Normativa SEGES/MP nº 3, de 2018, deverão apresentar a seguinte documentação relativa à Habilitação Jurídica e à Regularidade Fiscal e Trabalhista, bem como à Qualificação Econômico-Financeira, nas condições descritas adiante.</w:t>
      </w:r>
    </w:p>
    <w:p w:rsidR="00AC2D7B" w:rsidRPr="00190203" w:rsidRDefault="00AC2D7B" w:rsidP="00AC2D7B">
      <w:pPr>
        <w:ind w:left="1080"/>
        <w:jc w:val="both"/>
        <w:rPr>
          <w:rFonts w:ascii="Calibri" w:hAnsi="Calibri" w:cs="Calibri"/>
          <w:sz w:val="22"/>
          <w:szCs w:val="22"/>
          <w:lang/>
        </w:rPr>
      </w:pPr>
    </w:p>
    <w:p w:rsidR="00B36A3D" w:rsidRPr="00994960" w:rsidRDefault="00AC2D7B" w:rsidP="00F60F06">
      <w:pPr>
        <w:numPr>
          <w:ilvl w:val="1"/>
          <w:numId w:val="8"/>
        </w:numPr>
        <w:jc w:val="both"/>
        <w:rPr>
          <w:rFonts w:ascii="Calibri" w:hAnsi="Calibri" w:cs="Calibri"/>
          <w:b/>
          <w:sz w:val="22"/>
          <w:szCs w:val="22"/>
          <w:lang/>
        </w:rPr>
      </w:pPr>
      <w:r w:rsidRPr="00994960">
        <w:rPr>
          <w:rFonts w:ascii="Calibri" w:hAnsi="Calibri" w:cs="Calibri"/>
          <w:b/>
          <w:sz w:val="22"/>
          <w:szCs w:val="22"/>
          <w:lang/>
        </w:rPr>
        <w:t>HABILITAÇÃO JURÍDICA</w:t>
      </w:r>
    </w:p>
    <w:p w:rsidR="00B36A3D" w:rsidRPr="00190203" w:rsidRDefault="0017493D" w:rsidP="00F60F06">
      <w:pPr>
        <w:numPr>
          <w:ilvl w:val="2"/>
          <w:numId w:val="8"/>
        </w:numPr>
        <w:jc w:val="both"/>
        <w:rPr>
          <w:rFonts w:ascii="Calibri" w:hAnsi="Calibri" w:cs="Calibri"/>
          <w:sz w:val="22"/>
          <w:szCs w:val="22"/>
          <w:lang/>
        </w:rPr>
      </w:pPr>
      <w:r w:rsidRPr="00190203">
        <w:rPr>
          <w:rFonts w:ascii="Calibri" w:hAnsi="Calibri" w:cs="Calibri"/>
          <w:sz w:val="22"/>
          <w:szCs w:val="22"/>
          <w:lang/>
        </w:rPr>
        <w:t>no caso de empresário individual, inscrição no Registro Público de Empresas Mercantis;</w:t>
      </w:r>
    </w:p>
    <w:p w:rsidR="00B36A3D" w:rsidRPr="00190203" w:rsidRDefault="00B36A3D" w:rsidP="00F60F06">
      <w:pPr>
        <w:numPr>
          <w:ilvl w:val="2"/>
          <w:numId w:val="8"/>
        </w:numPr>
        <w:jc w:val="both"/>
        <w:rPr>
          <w:rFonts w:ascii="Calibri" w:hAnsi="Calibri" w:cs="Calibri"/>
          <w:sz w:val="22"/>
          <w:szCs w:val="22"/>
          <w:lang/>
        </w:rPr>
      </w:pPr>
      <w:r w:rsidRPr="00190203">
        <w:rPr>
          <w:rFonts w:ascii="Calibri" w:hAnsi="Calibri" w:cs="Calibri"/>
          <w:sz w:val="22"/>
          <w:szCs w:val="22"/>
          <w:lang/>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B36A3D" w:rsidRPr="00190203" w:rsidRDefault="00B36A3D" w:rsidP="00F60F06">
      <w:pPr>
        <w:numPr>
          <w:ilvl w:val="2"/>
          <w:numId w:val="8"/>
        </w:numPr>
        <w:jc w:val="both"/>
        <w:rPr>
          <w:rFonts w:ascii="Calibri" w:hAnsi="Calibri" w:cs="Calibri"/>
          <w:sz w:val="22"/>
          <w:szCs w:val="22"/>
          <w:lang/>
        </w:rPr>
      </w:pPr>
      <w:r w:rsidRPr="00190203">
        <w:rPr>
          <w:rFonts w:ascii="Calibri" w:hAnsi="Calibri" w:cs="Calibri"/>
          <w:sz w:val="22"/>
          <w:szCs w:val="22"/>
          <w:lang/>
        </w:rPr>
        <w:t>inscrição no Registro Público de Empresas Mercantis onde opera, com averbação no Registro onde tem sede a matriz, no caso de ser o participante sucursal, filial ou agência;</w:t>
      </w:r>
    </w:p>
    <w:p w:rsidR="00B36A3D" w:rsidRPr="00190203" w:rsidRDefault="00B36A3D" w:rsidP="00F60F06">
      <w:pPr>
        <w:numPr>
          <w:ilvl w:val="2"/>
          <w:numId w:val="8"/>
        </w:numPr>
        <w:jc w:val="both"/>
        <w:rPr>
          <w:rFonts w:ascii="Calibri" w:hAnsi="Calibri" w:cs="Calibri"/>
          <w:sz w:val="22"/>
          <w:szCs w:val="22"/>
          <w:lang/>
        </w:rPr>
      </w:pPr>
      <w:r w:rsidRPr="00190203">
        <w:rPr>
          <w:rFonts w:ascii="Calibri" w:hAnsi="Calibri" w:cs="Calibri"/>
          <w:sz w:val="22"/>
          <w:szCs w:val="22"/>
          <w:lang/>
        </w:rPr>
        <w:t>No caso de sociedade simples: inscrição do ato constitutivo no Registro Civil das Pessoas Jurídicas do local de sua sede, acompanhada de prova da indicação dos seus administradores;</w:t>
      </w:r>
    </w:p>
    <w:p w:rsidR="00B36A3D" w:rsidRPr="00190203" w:rsidRDefault="00B36A3D" w:rsidP="00F60F06">
      <w:pPr>
        <w:numPr>
          <w:ilvl w:val="2"/>
          <w:numId w:val="8"/>
        </w:numPr>
        <w:jc w:val="both"/>
        <w:rPr>
          <w:rFonts w:ascii="Calibri" w:hAnsi="Calibri" w:cs="Calibri"/>
          <w:sz w:val="22"/>
          <w:szCs w:val="22"/>
          <w:lang/>
        </w:rPr>
      </w:pPr>
      <w:r w:rsidRPr="00190203">
        <w:rPr>
          <w:rFonts w:ascii="Calibri" w:hAnsi="Calibri" w:cs="Calibri"/>
          <w:sz w:val="22"/>
          <w:szCs w:val="22"/>
          <w:lang/>
        </w:rPr>
        <w:t>decreto de autorização, em se tratando de sociedade empresária estrangeira em funcionamento no País;</w:t>
      </w:r>
    </w:p>
    <w:p w:rsidR="003C1705" w:rsidRPr="00190203" w:rsidRDefault="003C1705" w:rsidP="00F60F06">
      <w:pPr>
        <w:numPr>
          <w:ilvl w:val="2"/>
          <w:numId w:val="8"/>
        </w:numPr>
        <w:jc w:val="both"/>
        <w:rPr>
          <w:rFonts w:ascii="Calibri" w:hAnsi="Calibri" w:cs="Calibri"/>
          <w:sz w:val="22"/>
          <w:szCs w:val="22"/>
          <w:lang/>
        </w:rPr>
      </w:pPr>
      <w:r w:rsidRPr="00190203">
        <w:rPr>
          <w:rFonts w:ascii="Calibri" w:hAnsi="Calibri" w:cs="Calibri"/>
          <w:sz w:val="22"/>
          <w:szCs w:val="22"/>
          <w:lang/>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3C1705" w:rsidRDefault="003C1705" w:rsidP="00F60F06">
      <w:pPr>
        <w:numPr>
          <w:ilvl w:val="2"/>
          <w:numId w:val="8"/>
        </w:numPr>
        <w:jc w:val="both"/>
        <w:rPr>
          <w:rFonts w:ascii="Calibri" w:hAnsi="Calibri" w:cs="Calibri"/>
          <w:sz w:val="22"/>
          <w:szCs w:val="22"/>
          <w:lang/>
        </w:rPr>
      </w:pPr>
      <w:r w:rsidRPr="00190203">
        <w:rPr>
          <w:rFonts w:ascii="Calibri" w:hAnsi="Calibri" w:cs="Calibri"/>
          <w:sz w:val="22"/>
          <w:szCs w:val="22"/>
          <w:lang/>
        </w:rPr>
        <w:t>Os documentos acima deverão estar acompanhados de todas as alterações ou da consolidação respectiva.</w:t>
      </w:r>
    </w:p>
    <w:p w:rsidR="00AC2D7B" w:rsidRPr="00190203" w:rsidRDefault="00AC2D7B" w:rsidP="00AC2D7B">
      <w:pPr>
        <w:ind w:left="2160"/>
        <w:jc w:val="both"/>
        <w:rPr>
          <w:rFonts w:ascii="Calibri" w:hAnsi="Calibri" w:cs="Calibri"/>
          <w:sz w:val="22"/>
          <w:szCs w:val="22"/>
          <w:lang/>
        </w:rPr>
      </w:pPr>
    </w:p>
    <w:p w:rsidR="003C1705" w:rsidRPr="00994960" w:rsidRDefault="00AC2D7B" w:rsidP="00F60F06">
      <w:pPr>
        <w:numPr>
          <w:ilvl w:val="1"/>
          <w:numId w:val="8"/>
        </w:numPr>
        <w:jc w:val="both"/>
        <w:rPr>
          <w:rFonts w:ascii="Calibri" w:hAnsi="Calibri" w:cs="Calibri"/>
          <w:b/>
          <w:sz w:val="22"/>
          <w:szCs w:val="22"/>
          <w:u w:val="single"/>
          <w:lang/>
        </w:rPr>
      </w:pPr>
      <w:r w:rsidRPr="00994960">
        <w:rPr>
          <w:rFonts w:ascii="Calibri" w:hAnsi="Calibri" w:cs="Calibri"/>
          <w:b/>
          <w:sz w:val="22"/>
          <w:szCs w:val="22"/>
          <w:u w:val="single"/>
          <w:lang/>
        </w:rPr>
        <w:t>REGULARIDADE FISCAL E TRABALHISTA</w:t>
      </w:r>
      <w:r w:rsidR="0017493D" w:rsidRPr="00994960">
        <w:rPr>
          <w:rFonts w:ascii="Calibri" w:hAnsi="Calibri" w:cs="Calibri"/>
          <w:b/>
          <w:sz w:val="22"/>
          <w:szCs w:val="22"/>
          <w:u w:val="single"/>
          <w:lang/>
        </w:rPr>
        <w:t>:</w:t>
      </w:r>
    </w:p>
    <w:p w:rsidR="003C1705" w:rsidRPr="00190203" w:rsidRDefault="0017493D" w:rsidP="00F60F06">
      <w:pPr>
        <w:numPr>
          <w:ilvl w:val="2"/>
          <w:numId w:val="8"/>
        </w:numPr>
        <w:jc w:val="both"/>
        <w:rPr>
          <w:rFonts w:ascii="Calibri" w:hAnsi="Calibri" w:cs="Calibri"/>
          <w:sz w:val="22"/>
          <w:szCs w:val="22"/>
          <w:lang/>
        </w:rPr>
      </w:pPr>
      <w:r w:rsidRPr="00190203">
        <w:rPr>
          <w:rFonts w:ascii="Calibri" w:hAnsi="Calibri" w:cs="Calibri"/>
          <w:sz w:val="22"/>
          <w:szCs w:val="22"/>
          <w:lang/>
        </w:rPr>
        <w:t>prova de inscrição no Cadastro Nacional de Pessoas Jurídicas;</w:t>
      </w:r>
    </w:p>
    <w:p w:rsidR="003C1705" w:rsidRPr="00190203" w:rsidRDefault="003C1705" w:rsidP="00F60F06">
      <w:pPr>
        <w:numPr>
          <w:ilvl w:val="2"/>
          <w:numId w:val="8"/>
        </w:numPr>
        <w:jc w:val="both"/>
        <w:rPr>
          <w:rFonts w:ascii="Calibri" w:hAnsi="Calibri" w:cs="Calibri"/>
          <w:sz w:val="22"/>
          <w:szCs w:val="22"/>
          <w:lang/>
        </w:rPr>
      </w:pPr>
      <w:r w:rsidRPr="00190203">
        <w:rPr>
          <w:rFonts w:ascii="Calibri" w:hAnsi="Calibri" w:cs="Calibri"/>
          <w:sz w:val="22"/>
          <w:szCs w:val="22"/>
          <w:lang/>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3C1705" w:rsidRPr="00190203" w:rsidRDefault="0017493D" w:rsidP="00F60F06">
      <w:pPr>
        <w:numPr>
          <w:ilvl w:val="2"/>
          <w:numId w:val="8"/>
        </w:numPr>
        <w:jc w:val="both"/>
        <w:rPr>
          <w:rFonts w:ascii="Calibri" w:hAnsi="Calibri" w:cs="Calibri"/>
          <w:sz w:val="22"/>
          <w:szCs w:val="22"/>
          <w:lang/>
        </w:rPr>
      </w:pPr>
      <w:r w:rsidRPr="00190203">
        <w:rPr>
          <w:rFonts w:ascii="Calibri" w:hAnsi="Calibri" w:cs="Calibri"/>
          <w:sz w:val="22"/>
          <w:szCs w:val="22"/>
          <w:lang/>
        </w:rPr>
        <w:t>prova de regularidade com a Seguridade Social (INSS);</w:t>
      </w:r>
    </w:p>
    <w:p w:rsidR="003C1705" w:rsidRPr="00190203" w:rsidRDefault="0017493D" w:rsidP="00F60F06">
      <w:pPr>
        <w:numPr>
          <w:ilvl w:val="2"/>
          <w:numId w:val="8"/>
        </w:numPr>
        <w:jc w:val="both"/>
        <w:rPr>
          <w:rFonts w:ascii="Calibri" w:hAnsi="Calibri" w:cs="Calibri"/>
          <w:sz w:val="22"/>
          <w:szCs w:val="22"/>
          <w:lang/>
        </w:rPr>
      </w:pPr>
      <w:r w:rsidRPr="00190203">
        <w:rPr>
          <w:rFonts w:ascii="Calibri" w:hAnsi="Calibri" w:cs="Calibri"/>
          <w:sz w:val="22"/>
          <w:szCs w:val="22"/>
          <w:lang/>
        </w:rPr>
        <w:t>prova de regularidade com o Fundo de Garantia do Tempo de Serviço (FGTS);</w:t>
      </w:r>
    </w:p>
    <w:p w:rsidR="003C1705" w:rsidRPr="00190203" w:rsidRDefault="0017493D" w:rsidP="00F60F06">
      <w:pPr>
        <w:numPr>
          <w:ilvl w:val="2"/>
          <w:numId w:val="8"/>
        </w:numPr>
        <w:jc w:val="both"/>
        <w:rPr>
          <w:rFonts w:ascii="Calibri" w:hAnsi="Calibri" w:cs="Calibri"/>
          <w:sz w:val="22"/>
          <w:szCs w:val="22"/>
          <w:lang/>
        </w:rPr>
      </w:pPr>
      <w:r w:rsidRPr="00190203">
        <w:rPr>
          <w:rFonts w:ascii="Calibri" w:hAnsi="Calibri" w:cs="Calibri"/>
          <w:sz w:val="22"/>
          <w:szCs w:val="22"/>
          <w:lang/>
        </w:rPr>
        <w:t xml:space="preserve">prova de inexistência de débitos inadimplidos perante a justiça do trabalho, mediante a apresentação de certidão negativa ou positiva com </w:t>
      </w:r>
      <w:r w:rsidRPr="00190203">
        <w:rPr>
          <w:rFonts w:ascii="Calibri" w:hAnsi="Calibri" w:cs="Calibri"/>
          <w:sz w:val="22"/>
          <w:szCs w:val="22"/>
          <w:lang/>
        </w:rPr>
        <w:tab/>
        <w:t xml:space="preserve">efeitode negativa, nos termos do Título VII-A da consolidação das leis do </w:t>
      </w:r>
      <w:r w:rsidRPr="00190203">
        <w:rPr>
          <w:rFonts w:ascii="Calibri" w:hAnsi="Calibri" w:cs="Calibri"/>
          <w:sz w:val="22"/>
          <w:szCs w:val="22"/>
          <w:lang/>
        </w:rPr>
        <w:tab/>
        <w:t>trabalho, aprovada pelo decreto-lei nº 5.452, de 1º de maio de 1943;</w:t>
      </w:r>
    </w:p>
    <w:p w:rsidR="003C1705" w:rsidRPr="00190203" w:rsidRDefault="0017493D" w:rsidP="00F60F06">
      <w:pPr>
        <w:numPr>
          <w:ilvl w:val="2"/>
          <w:numId w:val="8"/>
        </w:numPr>
        <w:jc w:val="both"/>
        <w:rPr>
          <w:rFonts w:ascii="Calibri" w:hAnsi="Calibri" w:cs="Calibri"/>
          <w:sz w:val="22"/>
          <w:szCs w:val="22"/>
          <w:lang/>
        </w:rPr>
      </w:pPr>
      <w:r w:rsidRPr="00190203">
        <w:rPr>
          <w:rFonts w:ascii="Calibri" w:hAnsi="Calibri" w:cs="Calibri"/>
          <w:sz w:val="22"/>
          <w:szCs w:val="22"/>
          <w:lang/>
        </w:rPr>
        <w:lastRenderedPageBreak/>
        <w:t>prova de inscrição no cadastro de contribuintes municipal, relativo ao domicílio ou sede do licitante, pertinente ao seu ramo de atividade e compatível com o objeto contratual;</w:t>
      </w:r>
    </w:p>
    <w:p w:rsidR="003C1705" w:rsidRPr="00190203" w:rsidRDefault="0017493D" w:rsidP="00F60F06">
      <w:pPr>
        <w:numPr>
          <w:ilvl w:val="2"/>
          <w:numId w:val="8"/>
        </w:numPr>
        <w:jc w:val="both"/>
        <w:rPr>
          <w:rFonts w:ascii="Calibri" w:hAnsi="Calibri" w:cs="Calibri"/>
          <w:sz w:val="22"/>
          <w:szCs w:val="22"/>
          <w:lang/>
        </w:rPr>
      </w:pPr>
      <w:r w:rsidRPr="00190203">
        <w:rPr>
          <w:rFonts w:ascii="Calibri" w:hAnsi="Calibri" w:cs="Calibri"/>
          <w:sz w:val="22"/>
          <w:szCs w:val="22"/>
          <w:lang/>
        </w:rPr>
        <w:t xml:space="preserve">prova de regularidade com a Fazenda Municipal do domicílio ou </w:t>
      </w:r>
      <w:r w:rsidRPr="00190203">
        <w:rPr>
          <w:rFonts w:ascii="Calibri" w:hAnsi="Calibri" w:cs="Calibri"/>
          <w:sz w:val="22"/>
          <w:szCs w:val="22"/>
          <w:lang/>
        </w:rPr>
        <w:tab/>
        <w:t xml:space="preserve">sededo licitante, relativa à atividade em cujo exercício contrata ou </w:t>
      </w:r>
      <w:r w:rsidRPr="00190203">
        <w:rPr>
          <w:rFonts w:ascii="Calibri" w:hAnsi="Calibri" w:cs="Calibri"/>
          <w:sz w:val="22"/>
          <w:szCs w:val="22"/>
          <w:lang/>
        </w:rPr>
        <w:tab/>
        <w:t xml:space="preserve">concorre; </w:t>
      </w:r>
    </w:p>
    <w:p w:rsidR="003C1705" w:rsidRPr="00190203" w:rsidRDefault="0017493D" w:rsidP="00F60F06">
      <w:pPr>
        <w:numPr>
          <w:ilvl w:val="2"/>
          <w:numId w:val="8"/>
        </w:numPr>
        <w:jc w:val="both"/>
        <w:rPr>
          <w:rFonts w:ascii="Calibri" w:hAnsi="Calibri" w:cs="Calibri"/>
          <w:sz w:val="22"/>
          <w:szCs w:val="22"/>
          <w:lang/>
        </w:rPr>
      </w:pPr>
      <w:r w:rsidRPr="00190203">
        <w:rPr>
          <w:rFonts w:ascii="Calibri" w:hAnsi="Calibri" w:cs="Calibri"/>
          <w:sz w:val="22"/>
          <w:szCs w:val="22"/>
          <w:lang/>
        </w:rPr>
        <w:t xml:space="preserve">caso o licitante seja considerado isento dos tributos municipais </w:t>
      </w:r>
      <w:r w:rsidRPr="00190203">
        <w:rPr>
          <w:rFonts w:ascii="Calibri" w:hAnsi="Calibri" w:cs="Calibri"/>
          <w:sz w:val="22"/>
          <w:szCs w:val="22"/>
          <w:lang/>
        </w:rPr>
        <w:tab/>
        <w:t>relacionados ao objeto licitatório, deverá com</w:t>
      </w:r>
      <w:r w:rsidR="002F0396" w:rsidRPr="00190203">
        <w:rPr>
          <w:rFonts w:ascii="Calibri" w:hAnsi="Calibri" w:cs="Calibri"/>
          <w:sz w:val="22"/>
          <w:szCs w:val="22"/>
          <w:lang/>
        </w:rPr>
        <w:t xml:space="preserve">provar tal condição mediante </w:t>
      </w:r>
      <w:r w:rsidRPr="00190203">
        <w:rPr>
          <w:rFonts w:ascii="Calibri" w:hAnsi="Calibri" w:cs="Calibri"/>
          <w:sz w:val="22"/>
          <w:szCs w:val="22"/>
          <w:lang/>
        </w:rPr>
        <w:t xml:space="preserve">apresentação de declaração da Fazenda Municipal do seu domicílio ou </w:t>
      </w:r>
      <w:r w:rsidRPr="00190203">
        <w:rPr>
          <w:rFonts w:ascii="Calibri" w:hAnsi="Calibri" w:cs="Calibri"/>
          <w:sz w:val="22"/>
          <w:szCs w:val="22"/>
          <w:lang/>
        </w:rPr>
        <w:tab/>
        <w:t xml:space="preserve">sede, ou outra equivalente, na forma da lei; </w:t>
      </w:r>
    </w:p>
    <w:p w:rsidR="003C1705" w:rsidRDefault="0017493D" w:rsidP="00F60F06">
      <w:pPr>
        <w:numPr>
          <w:ilvl w:val="2"/>
          <w:numId w:val="8"/>
        </w:numPr>
        <w:jc w:val="both"/>
        <w:rPr>
          <w:rFonts w:ascii="Calibri" w:hAnsi="Calibri" w:cs="Calibri"/>
          <w:sz w:val="22"/>
          <w:szCs w:val="22"/>
          <w:lang/>
        </w:rPr>
      </w:pPr>
      <w:r w:rsidRPr="00190203">
        <w:rPr>
          <w:rFonts w:ascii="Calibri" w:hAnsi="Calibri" w:cs="Calibri"/>
          <w:sz w:val="22"/>
          <w:szCs w:val="22"/>
          <w:lang/>
        </w:rPr>
        <w:t xml:space="preserve">caso o licitante detentor do menor preço seja microempresa ou </w:t>
      </w:r>
      <w:r w:rsidRPr="00190203">
        <w:rPr>
          <w:rFonts w:ascii="Calibri" w:hAnsi="Calibri" w:cs="Calibri"/>
          <w:sz w:val="22"/>
          <w:szCs w:val="22"/>
          <w:lang/>
        </w:rPr>
        <w:tab/>
        <w:t xml:space="preserve">empresa de pequeno porte,deverá apresentar toda a documentação </w:t>
      </w:r>
      <w:r w:rsidRPr="00190203">
        <w:rPr>
          <w:rFonts w:ascii="Calibri" w:hAnsi="Calibri" w:cs="Calibri"/>
          <w:sz w:val="22"/>
          <w:szCs w:val="22"/>
          <w:lang/>
        </w:rPr>
        <w:tab/>
        <w:t xml:space="preserve">exigida para efeito de comprovação de regularidade fiscal, mesmo que esta </w:t>
      </w:r>
      <w:r w:rsidRPr="00190203">
        <w:rPr>
          <w:rFonts w:ascii="Calibri" w:hAnsi="Calibri" w:cs="Calibri"/>
          <w:sz w:val="22"/>
          <w:szCs w:val="22"/>
          <w:lang/>
        </w:rPr>
        <w:tab/>
        <w:t>apresente alguma restrição, sob pena de inabilitação.</w:t>
      </w:r>
    </w:p>
    <w:p w:rsidR="00AC2D7B" w:rsidRPr="00190203" w:rsidRDefault="00AC2D7B" w:rsidP="00AC2D7B">
      <w:pPr>
        <w:ind w:left="2160"/>
        <w:jc w:val="both"/>
        <w:rPr>
          <w:rFonts w:ascii="Calibri" w:hAnsi="Calibri" w:cs="Calibri"/>
          <w:sz w:val="22"/>
          <w:szCs w:val="22"/>
          <w:lang/>
        </w:rPr>
      </w:pPr>
    </w:p>
    <w:p w:rsidR="0017493D" w:rsidRPr="00994960" w:rsidRDefault="00AC2D7B" w:rsidP="00F60F06">
      <w:pPr>
        <w:numPr>
          <w:ilvl w:val="1"/>
          <w:numId w:val="8"/>
        </w:numPr>
        <w:jc w:val="both"/>
        <w:rPr>
          <w:rFonts w:ascii="Calibri" w:hAnsi="Calibri" w:cs="Calibri"/>
          <w:b/>
          <w:sz w:val="22"/>
          <w:szCs w:val="22"/>
          <w:lang/>
        </w:rPr>
      </w:pPr>
      <w:r w:rsidRPr="00994960">
        <w:rPr>
          <w:rFonts w:ascii="Calibri" w:hAnsi="Calibri" w:cs="Calibri"/>
          <w:b/>
          <w:sz w:val="22"/>
          <w:szCs w:val="22"/>
        </w:rPr>
        <w:t>QUALIFICAÇÃO ECONÔMICO-FINANCEIRA:</w:t>
      </w:r>
    </w:p>
    <w:p w:rsidR="00C9713B" w:rsidRPr="00190203" w:rsidRDefault="00C9713B" w:rsidP="00E94DB3">
      <w:pPr>
        <w:ind w:left="2880"/>
        <w:jc w:val="both"/>
        <w:rPr>
          <w:rFonts w:ascii="Calibri" w:hAnsi="Calibri" w:cs="Calibri"/>
          <w:sz w:val="22"/>
          <w:szCs w:val="22"/>
          <w:lang/>
        </w:rPr>
      </w:pPr>
    </w:p>
    <w:p w:rsidR="0017493D" w:rsidRPr="00190203" w:rsidRDefault="0017493D" w:rsidP="00F60F06">
      <w:pPr>
        <w:numPr>
          <w:ilvl w:val="2"/>
          <w:numId w:val="8"/>
        </w:numPr>
        <w:jc w:val="both"/>
        <w:rPr>
          <w:rFonts w:ascii="Calibri" w:hAnsi="Calibri" w:cs="Calibri"/>
          <w:sz w:val="22"/>
          <w:szCs w:val="22"/>
          <w:lang/>
        </w:rPr>
      </w:pPr>
      <w:r w:rsidRPr="00190203">
        <w:rPr>
          <w:rFonts w:ascii="Calibri" w:hAnsi="Calibri" w:cs="Calibri"/>
          <w:sz w:val="22"/>
          <w:szCs w:val="22"/>
          <w:lang/>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17493D" w:rsidRPr="00190203" w:rsidRDefault="0017493D" w:rsidP="00F60F06">
      <w:pPr>
        <w:numPr>
          <w:ilvl w:val="3"/>
          <w:numId w:val="8"/>
        </w:numPr>
        <w:jc w:val="both"/>
        <w:rPr>
          <w:rFonts w:ascii="Calibri" w:hAnsi="Calibri" w:cs="Calibri"/>
          <w:sz w:val="22"/>
          <w:szCs w:val="22"/>
          <w:lang/>
        </w:rPr>
      </w:pPr>
      <w:r w:rsidRPr="00190203">
        <w:rPr>
          <w:rFonts w:ascii="Calibri" w:hAnsi="Calibri" w:cs="Calibri"/>
          <w:sz w:val="22"/>
          <w:szCs w:val="22"/>
          <w:lang/>
        </w:rPr>
        <w:t>no caso de empresa  constituída  no  exercício  social vigente, admite-se a apresentação de balanço patrimonial e de   demonstrações    contábeis   referentes ao  período de existência da sociedade;</w:t>
      </w:r>
    </w:p>
    <w:p w:rsidR="00C9713B" w:rsidRPr="00190203" w:rsidRDefault="00C9713B" w:rsidP="00F60F06">
      <w:pPr>
        <w:numPr>
          <w:ilvl w:val="3"/>
          <w:numId w:val="8"/>
        </w:numPr>
        <w:jc w:val="both"/>
        <w:rPr>
          <w:rFonts w:ascii="Calibri" w:hAnsi="Calibri" w:cs="Calibri"/>
          <w:sz w:val="22"/>
          <w:szCs w:val="22"/>
          <w:lang/>
        </w:rPr>
      </w:pPr>
      <w:r w:rsidRPr="00190203">
        <w:rPr>
          <w:rFonts w:ascii="Calibri" w:hAnsi="Calibri" w:cs="Calibri"/>
          <w:sz w:val="22"/>
          <w:szCs w:val="22"/>
          <w:lang/>
        </w:rPr>
        <w:t>é admissível o balanço intermediário, se decorrer de lei ou contrato/estatuto social.</w:t>
      </w:r>
    </w:p>
    <w:p w:rsidR="00C9713B" w:rsidRPr="00190203" w:rsidRDefault="00C9713B" w:rsidP="00F60F06">
      <w:pPr>
        <w:numPr>
          <w:ilvl w:val="3"/>
          <w:numId w:val="8"/>
        </w:numPr>
        <w:jc w:val="both"/>
        <w:rPr>
          <w:rFonts w:ascii="Calibri" w:hAnsi="Calibri" w:cs="Calibri"/>
          <w:sz w:val="22"/>
          <w:szCs w:val="22"/>
          <w:lang/>
        </w:rPr>
      </w:pPr>
      <w:r w:rsidRPr="00190203">
        <w:rPr>
          <w:rFonts w:ascii="Calibri" w:hAnsi="Calibri" w:cs="Calibri"/>
          <w:sz w:val="22"/>
          <w:szCs w:val="22"/>
          <w:lang/>
        </w:rPr>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rsidR="00CD5538" w:rsidRPr="00190203" w:rsidRDefault="00CD5538" w:rsidP="00F60F06">
      <w:pPr>
        <w:numPr>
          <w:ilvl w:val="2"/>
          <w:numId w:val="8"/>
        </w:numPr>
        <w:jc w:val="both"/>
        <w:rPr>
          <w:rFonts w:ascii="Calibri" w:hAnsi="Calibri" w:cs="Calibri"/>
          <w:sz w:val="22"/>
          <w:szCs w:val="22"/>
          <w:lang/>
        </w:rPr>
      </w:pPr>
      <w:r w:rsidRPr="00190203">
        <w:rPr>
          <w:rFonts w:ascii="Calibri" w:hAnsi="Calibri" w:cs="Calibri"/>
          <w:sz w:val="22"/>
          <w:szCs w:val="22"/>
          <w:lang/>
        </w:rPr>
        <w:t>Serão considerados aceitos como na forma da lei o balanço patrimonial e demonstrações contábeis assim apresentados:</w:t>
      </w:r>
    </w:p>
    <w:p w:rsidR="00C9713B" w:rsidRPr="00190203" w:rsidRDefault="00C9713B" w:rsidP="00F60F06">
      <w:pPr>
        <w:widowControl w:val="0"/>
        <w:numPr>
          <w:ilvl w:val="3"/>
          <w:numId w:val="8"/>
        </w:numPr>
        <w:suppressAutoHyphens w:val="0"/>
        <w:autoSpaceDE w:val="0"/>
        <w:spacing w:before="120"/>
        <w:ind w:right="-15"/>
        <w:jc w:val="both"/>
        <w:rPr>
          <w:rFonts w:ascii="Calibri" w:hAnsi="Calibri" w:cs="Calibri"/>
          <w:sz w:val="22"/>
          <w:szCs w:val="22"/>
          <w:lang/>
        </w:rPr>
      </w:pPr>
      <w:r w:rsidRPr="00190203">
        <w:rPr>
          <w:rFonts w:ascii="Calibri" w:hAnsi="Calibri" w:cs="Calibri"/>
          <w:sz w:val="22"/>
          <w:szCs w:val="22"/>
          <w:lang/>
        </w:rPr>
        <w:t>sociedades regidas pela Lei nº 6.404/76 (sociedade anônima): por fotocópia registrada ou autenticada na Junta Comercial;</w:t>
      </w:r>
    </w:p>
    <w:p w:rsidR="00C9713B" w:rsidRPr="00190203" w:rsidRDefault="00C9713B" w:rsidP="00F60F06">
      <w:pPr>
        <w:widowControl w:val="0"/>
        <w:numPr>
          <w:ilvl w:val="3"/>
          <w:numId w:val="8"/>
        </w:numPr>
        <w:suppressAutoHyphens w:val="0"/>
        <w:autoSpaceDE w:val="0"/>
        <w:spacing w:before="120"/>
        <w:ind w:right="-15"/>
        <w:jc w:val="both"/>
        <w:rPr>
          <w:rFonts w:ascii="Calibri" w:hAnsi="Calibri" w:cs="Calibri"/>
          <w:sz w:val="22"/>
          <w:szCs w:val="22"/>
          <w:lang/>
        </w:rPr>
      </w:pPr>
      <w:r w:rsidRPr="00190203">
        <w:rPr>
          <w:rFonts w:ascii="Calibri" w:hAnsi="Calibri" w:cs="Calibri"/>
          <w:sz w:val="22"/>
          <w:szCs w:val="22"/>
          <w:lang/>
        </w:rPr>
        <w:br w:type="page"/>
      </w:r>
      <w:r w:rsidRPr="00190203">
        <w:rPr>
          <w:rFonts w:ascii="Calibri" w:hAnsi="Calibri" w:cs="Calibri"/>
          <w:sz w:val="22"/>
          <w:szCs w:val="22"/>
          <w:lang/>
        </w:rPr>
        <w:lastRenderedPageBreak/>
        <w:t>sociedades por cota de responsabilidade limitada (LTDA): por fotocópia do livro Diário, inclusive com os Termos de Abertura e de Encerramento, devidamente autenticado na Junta Comercial da sede ou domicílio da licitante ou em outro órgão equivalente; ou</w:t>
      </w:r>
    </w:p>
    <w:p w:rsidR="00C9713B" w:rsidRPr="00190203" w:rsidRDefault="00C9713B" w:rsidP="00F60F06">
      <w:pPr>
        <w:widowControl w:val="0"/>
        <w:numPr>
          <w:ilvl w:val="3"/>
          <w:numId w:val="8"/>
        </w:numPr>
        <w:suppressAutoHyphens w:val="0"/>
        <w:autoSpaceDE w:val="0"/>
        <w:spacing w:before="120"/>
        <w:ind w:right="-15"/>
        <w:jc w:val="both"/>
        <w:rPr>
          <w:rFonts w:ascii="Calibri" w:hAnsi="Calibri" w:cs="Calibri"/>
          <w:sz w:val="22"/>
          <w:szCs w:val="22"/>
          <w:lang/>
        </w:rPr>
      </w:pPr>
      <w:r w:rsidRPr="00190203">
        <w:rPr>
          <w:rFonts w:ascii="Calibri" w:hAnsi="Calibri" w:cs="Calibri"/>
          <w:sz w:val="22"/>
          <w:szCs w:val="22"/>
          <w:lang/>
        </w:rPr>
        <w:t>sociedades sujeitas ao regime estabelecido na Lei Complementar nº 123, de 14 de dezembro de 2006:</w:t>
      </w:r>
    </w:p>
    <w:p w:rsidR="00C9713B" w:rsidRPr="00190203" w:rsidRDefault="00C9713B" w:rsidP="00F60F06">
      <w:pPr>
        <w:numPr>
          <w:ilvl w:val="3"/>
          <w:numId w:val="8"/>
        </w:numPr>
        <w:autoSpaceDE w:val="0"/>
        <w:spacing w:before="120"/>
        <w:ind w:right="-15"/>
        <w:jc w:val="both"/>
        <w:rPr>
          <w:rFonts w:ascii="Calibri" w:hAnsi="Calibri" w:cs="Calibri"/>
          <w:sz w:val="22"/>
          <w:szCs w:val="22"/>
          <w:lang/>
        </w:rPr>
      </w:pPr>
      <w:r w:rsidRPr="00190203">
        <w:rPr>
          <w:rFonts w:ascii="Calibri" w:hAnsi="Calibri" w:cs="Calibri"/>
          <w:sz w:val="22"/>
          <w:szCs w:val="22"/>
          <w:lang/>
        </w:rPr>
        <w:t>por fotocópia (do balanço e demonstrações contábeis) registrada ou autenticada na Junta Comercial da sede ou domicílio da licitante ou em outro órgão equivalente; ou</w:t>
      </w:r>
    </w:p>
    <w:p w:rsidR="00C9713B" w:rsidRPr="00190203" w:rsidRDefault="00C9713B" w:rsidP="00F60F06">
      <w:pPr>
        <w:numPr>
          <w:ilvl w:val="3"/>
          <w:numId w:val="8"/>
        </w:numPr>
        <w:autoSpaceDE w:val="0"/>
        <w:spacing w:before="120"/>
        <w:ind w:right="-15"/>
        <w:jc w:val="both"/>
        <w:rPr>
          <w:rFonts w:ascii="Calibri" w:hAnsi="Calibri" w:cs="Calibri"/>
          <w:sz w:val="22"/>
          <w:szCs w:val="22"/>
          <w:lang/>
        </w:rPr>
      </w:pPr>
      <w:r w:rsidRPr="00190203">
        <w:rPr>
          <w:rFonts w:ascii="Calibri" w:hAnsi="Calibri" w:cs="Calibri"/>
          <w:sz w:val="22"/>
          <w:szCs w:val="22"/>
          <w:lang/>
        </w:rPr>
        <w:t>por fotocópia do Balanço e das Demonstrações Contábeis devidamente registrados ou autenticadas na Junta Comercial da sede ou domicílio da licitante;</w:t>
      </w:r>
    </w:p>
    <w:p w:rsidR="00C9713B" w:rsidRPr="00190203" w:rsidRDefault="00C9713B" w:rsidP="00F60F06">
      <w:pPr>
        <w:numPr>
          <w:ilvl w:val="3"/>
          <w:numId w:val="8"/>
        </w:numPr>
        <w:autoSpaceDE w:val="0"/>
        <w:spacing w:before="120"/>
        <w:ind w:right="-15"/>
        <w:jc w:val="both"/>
        <w:rPr>
          <w:rFonts w:ascii="Calibri" w:hAnsi="Calibri" w:cs="Calibri"/>
          <w:sz w:val="22"/>
          <w:szCs w:val="22"/>
          <w:lang/>
        </w:rPr>
      </w:pPr>
      <w:r w:rsidRPr="00190203">
        <w:rPr>
          <w:rFonts w:ascii="Calibri" w:hAnsi="Calibri" w:cs="Calibri"/>
          <w:sz w:val="22"/>
          <w:szCs w:val="22"/>
          <w:lang/>
        </w:rPr>
        <w:t>sociedade criada no exercício em curso: fotocópia do Balanço de Abertura, devidamente registrado ou autenticado na Junta Comercial da sede ou domicílio da licitante;</w:t>
      </w:r>
    </w:p>
    <w:p w:rsidR="00C9713B" w:rsidRPr="00190203" w:rsidRDefault="00C9713B" w:rsidP="00F60F06">
      <w:pPr>
        <w:numPr>
          <w:ilvl w:val="3"/>
          <w:numId w:val="8"/>
        </w:numPr>
        <w:autoSpaceDE w:val="0"/>
        <w:spacing w:before="120"/>
        <w:ind w:right="-15"/>
        <w:jc w:val="both"/>
        <w:rPr>
          <w:rFonts w:ascii="Calibri" w:hAnsi="Calibri" w:cs="Calibri"/>
          <w:sz w:val="22"/>
          <w:szCs w:val="22"/>
          <w:lang/>
        </w:rPr>
      </w:pPr>
      <w:r w:rsidRPr="00190203">
        <w:rPr>
          <w:rFonts w:ascii="Calibri" w:hAnsi="Calibri" w:cs="Calibri"/>
          <w:sz w:val="22"/>
          <w:szCs w:val="22"/>
          <w:lang/>
        </w:rPr>
        <w:t>o balanço patrimonial e as demonstrações contábeis deverão estar assinadas por Contador ou por outro profissional equivalente, devidamente registrado no Conselho Regional de Contabilidade.</w:t>
      </w:r>
    </w:p>
    <w:p w:rsidR="00C9713B" w:rsidRPr="00190203" w:rsidRDefault="00C9713B" w:rsidP="00E94DB3">
      <w:pPr>
        <w:ind w:left="2160"/>
        <w:jc w:val="both"/>
        <w:rPr>
          <w:rFonts w:ascii="Calibri" w:hAnsi="Calibri" w:cs="Calibri"/>
          <w:sz w:val="22"/>
          <w:szCs w:val="22"/>
          <w:lang/>
        </w:rPr>
      </w:pPr>
    </w:p>
    <w:p w:rsidR="00275CD5" w:rsidRPr="00190203" w:rsidRDefault="00275CD5" w:rsidP="00F60F06">
      <w:pPr>
        <w:numPr>
          <w:ilvl w:val="2"/>
          <w:numId w:val="8"/>
        </w:numPr>
        <w:jc w:val="both"/>
        <w:rPr>
          <w:rFonts w:ascii="Calibri" w:hAnsi="Calibri" w:cs="Calibri"/>
          <w:sz w:val="22"/>
          <w:szCs w:val="22"/>
          <w:lang/>
        </w:rPr>
      </w:pPr>
      <w:r w:rsidRPr="00190203">
        <w:rPr>
          <w:rFonts w:ascii="Calibri" w:hAnsi="Calibri" w:cs="Calibri"/>
          <w:sz w:val="22"/>
          <w:szCs w:val="22"/>
          <w:lang/>
        </w:rPr>
        <w:t xml:space="preserve">comprovação da boa situação financeira da empresa  mediante obtenção de índices de Liquidez Geral (LG), Solvência Geral (SG) e Liquidez Corrente (LC), superiores a 1 (um), obtidos  pela      aplicação das seguintes fórmulas: </w:t>
      </w:r>
    </w:p>
    <w:p w:rsidR="00275CD5" w:rsidRPr="00190203" w:rsidRDefault="0058041B" w:rsidP="00E94DB3">
      <w:pPr>
        <w:ind w:left="435"/>
        <w:jc w:val="both"/>
        <w:rPr>
          <w:rFonts w:ascii="Calibri" w:hAnsi="Calibri" w:cs="Calibri"/>
          <w:sz w:val="22"/>
          <w:szCs w:val="22"/>
          <w:lang/>
        </w:rPr>
      </w:pPr>
      <w:r>
        <w:rPr>
          <w:rFonts w:ascii="Calibri" w:hAnsi="Calibri"/>
          <w:noProof/>
          <w:sz w:val="22"/>
          <w:szCs w:val="22"/>
          <w:lang w:eastAsia="pt-BR"/>
        </w:rPr>
        <w:drawing>
          <wp:inline distT="0" distB="0" distL="0" distR="0">
            <wp:extent cx="5486400" cy="160972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1609725"/>
                    </a:xfrm>
                    <a:prstGeom prst="rect">
                      <a:avLst/>
                    </a:prstGeom>
                    <a:noFill/>
                    <a:ln>
                      <a:noFill/>
                    </a:ln>
                  </pic:spPr>
                </pic:pic>
              </a:graphicData>
            </a:graphic>
          </wp:inline>
        </w:drawing>
      </w:r>
    </w:p>
    <w:p w:rsidR="006D7907" w:rsidRPr="00190203" w:rsidRDefault="0017493D" w:rsidP="00F60F06">
      <w:pPr>
        <w:numPr>
          <w:ilvl w:val="2"/>
          <w:numId w:val="8"/>
        </w:numPr>
        <w:jc w:val="both"/>
        <w:rPr>
          <w:rFonts w:ascii="Calibri" w:hAnsi="Calibri" w:cs="Calibri"/>
          <w:sz w:val="22"/>
          <w:szCs w:val="22"/>
          <w:lang/>
        </w:rPr>
      </w:pPr>
      <w:r w:rsidRPr="00190203">
        <w:rPr>
          <w:rFonts w:ascii="Calibri" w:hAnsi="Calibri" w:cs="Calibri"/>
          <w:sz w:val="22"/>
          <w:szCs w:val="22"/>
        </w:rPr>
        <w:t>As empresas, cadastradas ou não no SICAF, deverão ainda complementar a comprovação da qualificação econômico-financeira por meio de:</w:t>
      </w:r>
    </w:p>
    <w:p w:rsidR="006D7907" w:rsidRPr="00190203" w:rsidRDefault="0017493D" w:rsidP="00F60F06">
      <w:pPr>
        <w:numPr>
          <w:ilvl w:val="3"/>
          <w:numId w:val="8"/>
        </w:numPr>
        <w:jc w:val="both"/>
        <w:rPr>
          <w:rFonts w:ascii="Calibri" w:hAnsi="Calibri" w:cs="Calibri"/>
          <w:sz w:val="22"/>
          <w:szCs w:val="22"/>
          <w:lang/>
        </w:rPr>
      </w:pPr>
      <w:r w:rsidRPr="00190203">
        <w:rPr>
          <w:rFonts w:ascii="Calibri" w:hAnsi="Calibri" w:cs="Calibri"/>
          <w:sz w:val="22"/>
          <w:szCs w:val="22"/>
        </w:rPr>
        <w:t>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do último exercício social;</w:t>
      </w:r>
    </w:p>
    <w:p w:rsidR="005318AF" w:rsidRPr="00190203" w:rsidRDefault="0017493D" w:rsidP="00F60F06">
      <w:pPr>
        <w:numPr>
          <w:ilvl w:val="3"/>
          <w:numId w:val="8"/>
        </w:numPr>
        <w:jc w:val="both"/>
        <w:rPr>
          <w:rFonts w:ascii="Calibri" w:hAnsi="Calibri" w:cs="Calibri"/>
          <w:sz w:val="22"/>
          <w:szCs w:val="22"/>
          <w:lang/>
        </w:rPr>
      </w:pPr>
      <w:r w:rsidRPr="00190203">
        <w:rPr>
          <w:rFonts w:ascii="Calibri" w:hAnsi="Calibri" w:cs="Calibri"/>
          <w:sz w:val="22"/>
          <w:szCs w:val="22"/>
        </w:rPr>
        <w:t>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rsidR="005318AF" w:rsidRPr="00190203" w:rsidRDefault="0017493D" w:rsidP="00F60F06">
      <w:pPr>
        <w:numPr>
          <w:ilvl w:val="3"/>
          <w:numId w:val="8"/>
        </w:numPr>
        <w:jc w:val="both"/>
        <w:rPr>
          <w:rFonts w:ascii="Calibri" w:hAnsi="Calibri" w:cs="Calibri"/>
          <w:sz w:val="22"/>
          <w:szCs w:val="22"/>
          <w:lang/>
        </w:rPr>
      </w:pPr>
      <w:r w:rsidRPr="00190203">
        <w:rPr>
          <w:rFonts w:ascii="Calibri" w:hAnsi="Calibri" w:cs="Calibri"/>
          <w:sz w:val="22"/>
          <w:szCs w:val="22"/>
        </w:rPr>
        <w:t xml:space="preserve">Comprovação, por meio de declaração, da relação de compromissos assumidos, de que 1/12 (um doze avos) do valor total dos contratos firmados com a Administração Pública e/ou com a </w:t>
      </w:r>
      <w:r w:rsidRPr="00190203">
        <w:rPr>
          <w:rFonts w:ascii="Calibri" w:hAnsi="Calibri" w:cs="Calibri"/>
          <w:sz w:val="22"/>
          <w:szCs w:val="22"/>
        </w:rPr>
        <w:lastRenderedPageBreak/>
        <w:t>iniciativa privada, vigentes na data da sessão pública de abertura deste Pregão, não é superior ao Patrimônio Líquido do licitante, podendo este ser atualizado na forma já disciplinada neste Edital;</w:t>
      </w:r>
    </w:p>
    <w:p w:rsidR="005318AF" w:rsidRPr="00190203" w:rsidRDefault="0017493D" w:rsidP="00F60F06">
      <w:pPr>
        <w:numPr>
          <w:ilvl w:val="3"/>
          <w:numId w:val="8"/>
        </w:numPr>
        <w:jc w:val="both"/>
        <w:rPr>
          <w:rFonts w:ascii="Calibri" w:hAnsi="Calibri" w:cs="Calibri"/>
          <w:sz w:val="22"/>
          <w:szCs w:val="22"/>
          <w:lang/>
        </w:rPr>
      </w:pPr>
      <w:r w:rsidRPr="00190203">
        <w:rPr>
          <w:rFonts w:ascii="Calibri" w:hAnsi="Calibri" w:cs="Calibri"/>
          <w:sz w:val="22"/>
          <w:szCs w:val="22"/>
        </w:rPr>
        <w:t>a declaração de que trata a subcondição acima deverá estar acompanhada da Demonstração do Resultado do Exercício (DRE) relativa ao último exercício social.</w:t>
      </w:r>
    </w:p>
    <w:p w:rsidR="00CD5538" w:rsidRPr="007D7A1E" w:rsidRDefault="0017493D" w:rsidP="00F60F06">
      <w:pPr>
        <w:numPr>
          <w:ilvl w:val="3"/>
          <w:numId w:val="8"/>
        </w:numPr>
        <w:jc w:val="both"/>
        <w:rPr>
          <w:rFonts w:ascii="Calibri" w:hAnsi="Calibri" w:cs="Calibri"/>
          <w:sz w:val="22"/>
          <w:szCs w:val="22"/>
          <w:lang/>
        </w:rPr>
      </w:pPr>
      <w:r w:rsidRPr="00190203">
        <w:rPr>
          <w:rFonts w:ascii="Calibri" w:hAnsi="Calibri" w:cs="Calibri"/>
          <w:sz w:val="22"/>
          <w:szCs w:val="22"/>
        </w:rPr>
        <w:t>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rsidR="007D7A1E" w:rsidRPr="00190203" w:rsidRDefault="007D7A1E" w:rsidP="007D7A1E">
      <w:pPr>
        <w:ind w:left="2880"/>
        <w:jc w:val="both"/>
        <w:rPr>
          <w:rFonts w:ascii="Calibri" w:hAnsi="Calibri" w:cs="Calibri"/>
          <w:sz w:val="22"/>
          <w:szCs w:val="22"/>
          <w:lang/>
        </w:rPr>
      </w:pPr>
    </w:p>
    <w:p w:rsidR="00953582" w:rsidRPr="007D7A1E" w:rsidRDefault="007D7A1E" w:rsidP="00F60F06">
      <w:pPr>
        <w:numPr>
          <w:ilvl w:val="1"/>
          <w:numId w:val="8"/>
        </w:numPr>
        <w:jc w:val="both"/>
        <w:rPr>
          <w:rFonts w:ascii="Calibri" w:hAnsi="Calibri" w:cs="Calibri"/>
          <w:b/>
          <w:sz w:val="22"/>
          <w:szCs w:val="22"/>
          <w:u w:val="single"/>
          <w:lang/>
        </w:rPr>
      </w:pPr>
      <w:r w:rsidRPr="007D7A1E">
        <w:rPr>
          <w:rFonts w:ascii="Calibri" w:hAnsi="Calibri" w:cs="Calibri"/>
          <w:b/>
          <w:sz w:val="22"/>
          <w:szCs w:val="22"/>
          <w:u w:val="single"/>
        </w:rPr>
        <w:t>QUALIFICAÇÃO TÉCNICA</w:t>
      </w:r>
    </w:p>
    <w:p w:rsidR="00D5054C" w:rsidRPr="00190203" w:rsidRDefault="00EB0A77" w:rsidP="00F60F06">
      <w:pPr>
        <w:numPr>
          <w:ilvl w:val="2"/>
          <w:numId w:val="8"/>
        </w:numPr>
        <w:jc w:val="both"/>
        <w:rPr>
          <w:rFonts w:ascii="Calibri" w:hAnsi="Calibri" w:cs="Calibri"/>
          <w:sz w:val="22"/>
          <w:szCs w:val="22"/>
          <w:lang/>
        </w:rPr>
      </w:pPr>
      <w:r w:rsidRPr="00190203">
        <w:rPr>
          <w:rFonts w:ascii="Calibri" w:hAnsi="Calibri" w:cs="Calibri"/>
          <w:sz w:val="22"/>
          <w:szCs w:val="22"/>
          <w:lang/>
        </w:rPr>
        <w:t xml:space="preserve"> As empresas, cadastradas ou não no SICAF, deverão comprovar, ainda, a qualificação técnica, por meio de: </w:t>
      </w:r>
    </w:p>
    <w:p w:rsidR="00D5054C" w:rsidRPr="00190203" w:rsidRDefault="00EB0A77" w:rsidP="00F60F06">
      <w:pPr>
        <w:numPr>
          <w:ilvl w:val="2"/>
          <w:numId w:val="8"/>
        </w:numPr>
        <w:jc w:val="both"/>
        <w:rPr>
          <w:rFonts w:ascii="Calibri" w:hAnsi="Calibri" w:cs="Calibri"/>
          <w:sz w:val="22"/>
          <w:szCs w:val="22"/>
          <w:lang/>
        </w:rPr>
      </w:pPr>
      <w:r w:rsidRPr="00190203">
        <w:rPr>
          <w:rFonts w:ascii="Calibri" w:hAnsi="Calibri" w:cs="Calibri"/>
          <w:sz w:val="22"/>
          <w:szCs w:val="22"/>
          <w:lang/>
        </w:rPr>
        <w:t xml:space="preserve">Comprovação de aptidão para a prestação dos serviços em características, quantidades e prazos compatíveis com o objeto desta licitação, ou com o item pertinente, por período não inferior a </w:t>
      </w:r>
      <w:r w:rsidR="00DA1991">
        <w:rPr>
          <w:rFonts w:ascii="Calibri" w:hAnsi="Calibri" w:cs="Calibri"/>
          <w:sz w:val="22"/>
          <w:szCs w:val="22"/>
          <w:lang/>
        </w:rPr>
        <w:t>3</w:t>
      </w:r>
      <w:r w:rsidRPr="00190203">
        <w:rPr>
          <w:rFonts w:ascii="Calibri" w:hAnsi="Calibri" w:cs="Calibri"/>
          <w:sz w:val="22"/>
          <w:szCs w:val="22"/>
          <w:lang/>
        </w:rPr>
        <w:t xml:space="preserve"> anos, mediante a apresentação de atestados fornecidos por pessoas jurídicas de direito público ou privado. </w:t>
      </w:r>
    </w:p>
    <w:p w:rsidR="00EB0A77" w:rsidRPr="00190203" w:rsidRDefault="00EB0A77" w:rsidP="00F60F06">
      <w:pPr>
        <w:numPr>
          <w:ilvl w:val="3"/>
          <w:numId w:val="8"/>
        </w:numPr>
        <w:jc w:val="both"/>
        <w:rPr>
          <w:rFonts w:ascii="Calibri" w:hAnsi="Calibri" w:cs="Calibri"/>
          <w:sz w:val="22"/>
          <w:szCs w:val="22"/>
          <w:lang/>
        </w:rPr>
      </w:pPr>
      <w:r w:rsidRPr="00190203">
        <w:rPr>
          <w:rFonts w:ascii="Calibri" w:hAnsi="Calibri" w:cs="Calibri"/>
          <w:sz w:val="22"/>
          <w:szCs w:val="22"/>
          <w:lang/>
        </w:rPr>
        <w:t xml:space="preserve">Os atestados deverão referir-se a serviços prestados no âmbito de sua atividade econômica principal ou secundária especificadas no contrato social vigente; </w:t>
      </w:r>
    </w:p>
    <w:p w:rsidR="00D5054C" w:rsidRPr="00190203" w:rsidRDefault="00D5054C" w:rsidP="00F60F06">
      <w:pPr>
        <w:numPr>
          <w:ilvl w:val="3"/>
          <w:numId w:val="8"/>
        </w:numPr>
        <w:jc w:val="both"/>
        <w:rPr>
          <w:rFonts w:ascii="Calibri" w:hAnsi="Calibri" w:cs="Calibri"/>
          <w:sz w:val="22"/>
          <w:szCs w:val="22"/>
          <w:lang/>
        </w:rPr>
      </w:pPr>
      <w:r w:rsidRPr="00190203">
        <w:rPr>
          <w:rFonts w:ascii="Calibri" w:hAnsi="Calibri" w:cs="Calibri"/>
          <w:sz w:val="22"/>
          <w:szCs w:val="22"/>
          <w:lang/>
        </w:rPr>
        <w:t xml:space="preserve">Somente serão aceitos atestados expedidos após a conclusão do contrato ou se decorrido, pelo menos, </w:t>
      </w:r>
      <w:r w:rsidR="00DA1991">
        <w:rPr>
          <w:rFonts w:ascii="Calibri" w:hAnsi="Calibri" w:cs="Calibri"/>
          <w:sz w:val="22"/>
          <w:szCs w:val="22"/>
          <w:lang/>
        </w:rPr>
        <w:t>1</w:t>
      </w:r>
      <w:r w:rsidRPr="00190203">
        <w:rPr>
          <w:rFonts w:ascii="Calibri" w:hAnsi="Calibri" w:cs="Calibri"/>
          <w:sz w:val="22"/>
          <w:szCs w:val="22"/>
          <w:lang/>
        </w:rPr>
        <w:t xml:space="preserve"> ano do início de sua execução, exceto se firmado para ser executado em prazo inferior, conforme item 10.8 do Anexo VII-A da IN SEGES/MP n. 5, de 2017.  </w:t>
      </w:r>
      <w:r w:rsidRPr="00190203">
        <w:rPr>
          <w:rFonts w:ascii="Calibri" w:hAnsi="Calibri" w:cs="Calibri"/>
          <w:sz w:val="22"/>
          <w:szCs w:val="22"/>
          <w:lang/>
        </w:rPr>
        <w:cr/>
      </w:r>
    </w:p>
    <w:p w:rsidR="00D5054C" w:rsidRPr="00827BBD" w:rsidRDefault="00D5054C" w:rsidP="00F60F06">
      <w:pPr>
        <w:numPr>
          <w:ilvl w:val="3"/>
          <w:numId w:val="8"/>
        </w:numPr>
        <w:jc w:val="both"/>
        <w:rPr>
          <w:rFonts w:ascii="Calibri" w:hAnsi="Calibri" w:cs="Calibri"/>
          <w:sz w:val="22"/>
          <w:szCs w:val="22"/>
          <w:lang/>
        </w:rPr>
      </w:pPr>
      <w:r w:rsidRPr="00827BBD">
        <w:rPr>
          <w:rFonts w:ascii="Calibri" w:hAnsi="Calibri" w:cs="Calibri"/>
          <w:sz w:val="22"/>
          <w:szCs w:val="22"/>
          <w:lang/>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 n. 5/2017.</w:t>
      </w:r>
    </w:p>
    <w:p w:rsidR="00D5054C" w:rsidRPr="00190203" w:rsidRDefault="00D5054C" w:rsidP="00F60F06">
      <w:pPr>
        <w:numPr>
          <w:ilvl w:val="3"/>
          <w:numId w:val="8"/>
        </w:numPr>
        <w:jc w:val="both"/>
        <w:rPr>
          <w:rFonts w:ascii="Calibri" w:hAnsi="Calibri" w:cs="Calibri"/>
          <w:sz w:val="22"/>
          <w:szCs w:val="22"/>
          <w:lang/>
        </w:rPr>
      </w:pPr>
      <w:r w:rsidRPr="00190203">
        <w:rPr>
          <w:rFonts w:ascii="Calibri" w:hAnsi="Calibri" w:cs="Calibri"/>
          <w:sz w:val="22"/>
          <w:szCs w:val="22"/>
          <w:lang/>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w:t>
      </w:r>
    </w:p>
    <w:p w:rsidR="00EB0A77" w:rsidRPr="00190203" w:rsidRDefault="00EB0A77" w:rsidP="00F60F06">
      <w:pPr>
        <w:numPr>
          <w:ilvl w:val="2"/>
          <w:numId w:val="8"/>
        </w:numPr>
        <w:jc w:val="both"/>
        <w:rPr>
          <w:rFonts w:ascii="Calibri" w:hAnsi="Calibri" w:cs="Calibri"/>
          <w:sz w:val="22"/>
          <w:szCs w:val="22"/>
          <w:lang/>
        </w:rPr>
      </w:pPr>
      <w:r w:rsidRPr="00190203">
        <w:rPr>
          <w:rFonts w:ascii="Calibri" w:hAnsi="Calibri" w:cs="Calibri"/>
          <w:sz w:val="22"/>
          <w:szCs w:val="22"/>
          <w:lang/>
        </w:rPr>
        <w:t xml:space="preserve">Na contratação de serviços continuados com mais de 40 (quarenta) postos, o licitante deverá comprovar que tenha executado contrato com um mínimo de 50% (cinquenta por cento) do número de postos de trabalho a serem contratados. </w:t>
      </w:r>
    </w:p>
    <w:p w:rsidR="00D5054C" w:rsidRPr="00190203" w:rsidRDefault="00D5054C" w:rsidP="00F60F06">
      <w:pPr>
        <w:numPr>
          <w:ilvl w:val="2"/>
          <w:numId w:val="8"/>
        </w:numPr>
        <w:jc w:val="both"/>
        <w:rPr>
          <w:rFonts w:ascii="Calibri" w:hAnsi="Calibri" w:cs="Calibri"/>
          <w:sz w:val="22"/>
          <w:szCs w:val="22"/>
          <w:lang/>
        </w:rPr>
      </w:pPr>
      <w:r w:rsidRPr="00190203">
        <w:rPr>
          <w:rFonts w:ascii="Calibri" w:hAnsi="Calibri" w:cs="Calibri"/>
          <w:sz w:val="22"/>
          <w:szCs w:val="22"/>
          <w:lang/>
        </w:rPr>
        <w:t>Quando o número de postos de trabalho a ser contratado for igual ou inferior a 40 (quarenta), o licitante deverá comprovar que tenha executado contrato(s) em número de postos equivalentes ao da contratação, conforme exigido na alínea c2 do item 10.6 do Anexo VII-A da IN SEGES/MP n. 5/2017.</w:t>
      </w:r>
    </w:p>
    <w:p w:rsidR="001B606A" w:rsidRPr="00190203" w:rsidRDefault="001B606A" w:rsidP="00F60F06">
      <w:pPr>
        <w:numPr>
          <w:ilvl w:val="2"/>
          <w:numId w:val="8"/>
        </w:numPr>
        <w:jc w:val="both"/>
        <w:rPr>
          <w:rFonts w:ascii="Calibri" w:hAnsi="Calibri" w:cs="Calibri"/>
          <w:sz w:val="22"/>
          <w:szCs w:val="22"/>
          <w:lang/>
        </w:rPr>
      </w:pPr>
      <w:r w:rsidRPr="00190203">
        <w:rPr>
          <w:rFonts w:ascii="Calibri" w:hAnsi="Calibri" w:cs="Calibri"/>
          <w:sz w:val="22"/>
          <w:szCs w:val="22"/>
          <w:lang/>
        </w:rPr>
        <w:t>Para a comprovação do número mínimo de postos exigido, será aceito o somatório de atestados que comprovem que o licitante gerencia ou gerenciou serviços de terceirização compatíveis com o objeto licitado por período não inferior a 3 (três) anos, nos termos do item 10.7 do Anexo VII-A da IN SEGES/MP n. 5/2017.</w:t>
      </w:r>
    </w:p>
    <w:p w:rsidR="001B606A" w:rsidRPr="00190203" w:rsidRDefault="001B606A" w:rsidP="00F60F06">
      <w:pPr>
        <w:numPr>
          <w:ilvl w:val="2"/>
          <w:numId w:val="8"/>
        </w:numPr>
        <w:jc w:val="both"/>
        <w:rPr>
          <w:rFonts w:ascii="Calibri" w:hAnsi="Calibri" w:cs="Calibri"/>
          <w:sz w:val="22"/>
          <w:szCs w:val="22"/>
          <w:lang/>
        </w:rPr>
      </w:pPr>
      <w:r w:rsidRPr="00190203">
        <w:rPr>
          <w:rFonts w:ascii="Calibri" w:hAnsi="Calibri" w:cs="Calibri"/>
          <w:sz w:val="22"/>
          <w:szCs w:val="22"/>
          <w:lang/>
        </w:rPr>
        <w:lastRenderedPageBreak/>
        <w:t>Declaração de que instalará escritório na cidade do Rio de Janeiro a ser comprovado no prazo máximo de 60 (sessenta) dias contado a partir da vigência do contrato, em cumprimento ao disposto no item 10.6, ‘a’, do anexo VII da IN SEGES/MP</w:t>
      </w:r>
      <w:r w:rsidR="00334BD6">
        <w:rPr>
          <w:rFonts w:ascii="Calibri" w:hAnsi="Calibri" w:cs="Calibri"/>
          <w:sz w:val="22"/>
          <w:szCs w:val="22"/>
          <w:lang/>
        </w:rPr>
        <w:t xml:space="preserve"> nº 05/2017.</w:t>
      </w:r>
      <w:r w:rsidRPr="00190203">
        <w:rPr>
          <w:rFonts w:ascii="Calibri" w:hAnsi="Calibri" w:cs="Calibri"/>
          <w:sz w:val="22"/>
          <w:szCs w:val="22"/>
          <w:lang/>
        </w:rPr>
        <w:t xml:space="preserve"> Caso a licitante já disponha de matriz, filial ou escritório no local definido, deverá declarar a instalação/manutenção do escritório.</w:t>
      </w:r>
    </w:p>
    <w:p w:rsidR="00E90597" w:rsidRPr="00190203" w:rsidRDefault="00E90597" w:rsidP="00F60F06">
      <w:pPr>
        <w:numPr>
          <w:ilvl w:val="2"/>
          <w:numId w:val="8"/>
        </w:numPr>
        <w:jc w:val="both"/>
        <w:rPr>
          <w:rFonts w:ascii="Calibri" w:hAnsi="Calibri" w:cs="Calibri"/>
          <w:sz w:val="22"/>
          <w:szCs w:val="22"/>
          <w:lang/>
        </w:rPr>
      </w:pPr>
      <w:r w:rsidRPr="00190203">
        <w:rPr>
          <w:rFonts w:ascii="Calibri" w:hAnsi="Calibri" w:cs="Calibri"/>
          <w:sz w:val="22"/>
          <w:szCs w:val="22"/>
          <w:lang/>
        </w:rPr>
        <w:t>As empresas, cadastradas ou não no SICAF, deverão apresentar atestado de vistoria assinado pelo servidor responsável, caso exigida no Termo de Referência.</w:t>
      </w:r>
    </w:p>
    <w:p w:rsidR="00E90597" w:rsidRPr="00190203" w:rsidRDefault="00E90597" w:rsidP="00F60F06">
      <w:pPr>
        <w:numPr>
          <w:ilvl w:val="3"/>
          <w:numId w:val="8"/>
        </w:numPr>
        <w:jc w:val="both"/>
        <w:rPr>
          <w:rFonts w:ascii="Calibri" w:hAnsi="Calibri" w:cs="Calibri"/>
          <w:sz w:val="22"/>
          <w:szCs w:val="22"/>
          <w:lang/>
        </w:rPr>
      </w:pPr>
      <w:r w:rsidRPr="00190203">
        <w:rPr>
          <w:rFonts w:ascii="Calibri" w:hAnsi="Calibri" w:cs="Calibri"/>
          <w:sz w:val="22"/>
          <w:szCs w:val="22"/>
          <w:lang/>
        </w:rPr>
        <w:t>O atestado de vistoria poderá ser substituído por declaração emitida pelo licitante em que conste, alternativamente,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p w:rsidR="00E90597" w:rsidRPr="00334BD6" w:rsidRDefault="00E90597" w:rsidP="00F60F06">
      <w:pPr>
        <w:numPr>
          <w:ilvl w:val="1"/>
          <w:numId w:val="8"/>
        </w:numPr>
        <w:jc w:val="both"/>
        <w:rPr>
          <w:rFonts w:ascii="Calibri" w:hAnsi="Calibri" w:cs="Calibri"/>
          <w:sz w:val="22"/>
          <w:szCs w:val="22"/>
          <w:lang/>
        </w:rPr>
      </w:pPr>
      <w:r w:rsidRPr="00334BD6">
        <w:rPr>
          <w:rFonts w:ascii="Calibri" w:hAnsi="Calibri" w:cs="Calibri"/>
          <w:sz w:val="22"/>
          <w:szCs w:val="22"/>
          <w:lang/>
        </w:rPr>
        <w:t>Em relação às licitantes cooperativas será, ainda, exigida a seguinte documentação complementar, conforme item 10.5 do Anexo VII-A da IN SEGES/MP n. 5/2017:</w:t>
      </w:r>
    </w:p>
    <w:p w:rsidR="00E90597" w:rsidRPr="00334BD6" w:rsidRDefault="00E90597" w:rsidP="00F60F06">
      <w:pPr>
        <w:numPr>
          <w:ilvl w:val="2"/>
          <w:numId w:val="8"/>
        </w:numPr>
        <w:jc w:val="both"/>
        <w:rPr>
          <w:rFonts w:ascii="Calibri" w:hAnsi="Calibri" w:cs="Calibri"/>
          <w:sz w:val="22"/>
          <w:szCs w:val="22"/>
          <w:lang/>
        </w:rPr>
      </w:pPr>
      <w:r w:rsidRPr="00334BD6">
        <w:rPr>
          <w:rFonts w:ascii="Calibri" w:hAnsi="Calibri" w:cs="Calibri"/>
          <w:sz w:val="22"/>
          <w:szCs w:val="22"/>
          <w:lang/>
        </w:rPr>
        <w:t>A relação dos cooperados que atendem aos requisitos técnicos exigidos para a contratação e que executarão o contrato, com as respectivas atas de inscrição e a comprovação de que estão domiciliados na localidade da sede da cooperativa, respeitado o disposto nos arts. 4º, inciso XI, 21, inciso I e 42, §§2º a 6º da Lei n. 5.764 de 1971;</w:t>
      </w:r>
    </w:p>
    <w:p w:rsidR="00E90597" w:rsidRPr="00334BD6" w:rsidRDefault="00E90597" w:rsidP="00F60F06">
      <w:pPr>
        <w:numPr>
          <w:ilvl w:val="2"/>
          <w:numId w:val="8"/>
        </w:numPr>
        <w:jc w:val="both"/>
        <w:rPr>
          <w:rFonts w:ascii="Calibri" w:hAnsi="Calibri" w:cs="Calibri"/>
          <w:sz w:val="22"/>
          <w:szCs w:val="22"/>
          <w:lang/>
        </w:rPr>
      </w:pPr>
      <w:r w:rsidRPr="00334BD6">
        <w:rPr>
          <w:rFonts w:ascii="Calibri" w:hAnsi="Calibri" w:cs="Calibri"/>
          <w:sz w:val="22"/>
          <w:szCs w:val="22"/>
          <w:lang/>
        </w:rPr>
        <w:t>A declaração de regularidade de situação do contribuinte individual – DRSCI, para cada um dos cooperados indicados;</w:t>
      </w:r>
    </w:p>
    <w:p w:rsidR="00E90597" w:rsidRPr="00334BD6" w:rsidRDefault="00E90597" w:rsidP="00F60F06">
      <w:pPr>
        <w:numPr>
          <w:ilvl w:val="2"/>
          <w:numId w:val="8"/>
        </w:numPr>
        <w:jc w:val="both"/>
        <w:rPr>
          <w:rFonts w:ascii="Calibri" w:hAnsi="Calibri" w:cs="Calibri"/>
          <w:sz w:val="22"/>
          <w:szCs w:val="22"/>
          <w:lang/>
        </w:rPr>
      </w:pPr>
      <w:r w:rsidRPr="00334BD6">
        <w:rPr>
          <w:rFonts w:ascii="Calibri" w:hAnsi="Calibri" w:cs="Calibri"/>
          <w:sz w:val="22"/>
          <w:szCs w:val="22"/>
          <w:lang/>
        </w:rPr>
        <w:t xml:space="preserve">A comprovação do capital social proporcional ao número de cooperados necessários à prestação do serviço; </w:t>
      </w:r>
    </w:p>
    <w:p w:rsidR="00E90597" w:rsidRPr="00334BD6" w:rsidRDefault="00E90597" w:rsidP="00F60F06">
      <w:pPr>
        <w:numPr>
          <w:ilvl w:val="2"/>
          <w:numId w:val="8"/>
        </w:numPr>
        <w:jc w:val="both"/>
        <w:rPr>
          <w:rFonts w:ascii="Calibri" w:hAnsi="Calibri" w:cs="Calibri"/>
          <w:sz w:val="22"/>
          <w:szCs w:val="22"/>
          <w:lang/>
        </w:rPr>
      </w:pPr>
      <w:r w:rsidRPr="00334BD6">
        <w:rPr>
          <w:rFonts w:ascii="Calibri" w:hAnsi="Calibri" w:cs="Calibri"/>
          <w:sz w:val="22"/>
          <w:szCs w:val="22"/>
          <w:lang/>
        </w:rPr>
        <w:t>O registro previsto na Lei n. 5.764/71, art. 107;</w:t>
      </w:r>
    </w:p>
    <w:p w:rsidR="00E90597" w:rsidRPr="00334BD6" w:rsidRDefault="00E90597" w:rsidP="00F60F06">
      <w:pPr>
        <w:numPr>
          <w:ilvl w:val="2"/>
          <w:numId w:val="8"/>
        </w:numPr>
        <w:jc w:val="both"/>
        <w:rPr>
          <w:rFonts w:ascii="Calibri" w:hAnsi="Calibri" w:cs="Calibri"/>
          <w:sz w:val="22"/>
          <w:szCs w:val="22"/>
          <w:lang/>
        </w:rPr>
      </w:pPr>
      <w:r w:rsidRPr="00334BD6">
        <w:rPr>
          <w:rFonts w:ascii="Calibri" w:hAnsi="Calibri" w:cs="Calibri"/>
          <w:sz w:val="22"/>
          <w:szCs w:val="22"/>
          <w:lang/>
        </w:rPr>
        <w:t xml:space="preserve"> A comprovação de integração das respectivas quotas-partes por parte dos cooperados que executarão o contrato; e</w:t>
      </w:r>
    </w:p>
    <w:p w:rsidR="00E90597" w:rsidRPr="00334BD6" w:rsidRDefault="00E90597" w:rsidP="00F60F06">
      <w:pPr>
        <w:numPr>
          <w:ilvl w:val="2"/>
          <w:numId w:val="8"/>
        </w:numPr>
        <w:jc w:val="both"/>
        <w:rPr>
          <w:rFonts w:ascii="Calibri" w:hAnsi="Calibri" w:cs="Calibri"/>
          <w:sz w:val="22"/>
          <w:szCs w:val="22"/>
          <w:lang/>
        </w:rPr>
      </w:pPr>
      <w:r w:rsidRPr="00334BD6">
        <w:rPr>
          <w:rFonts w:ascii="Calibri" w:hAnsi="Calibri" w:cs="Calibri"/>
          <w:sz w:val="22"/>
          <w:szCs w:val="22"/>
          <w:lang/>
        </w:rPr>
        <w:t xml:space="preserve">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rsidR="00E90597" w:rsidRPr="00334BD6" w:rsidRDefault="00E90597" w:rsidP="00F60F06">
      <w:pPr>
        <w:numPr>
          <w:ilvl w:val="2"/>
          <w:numId w:val="8"/>
        </w:numPr>
        <w:jc w:val="both"/>
        <w:rPr>
          <w:rFonts w:ascii="Calibri" w:hAnsi="Calibri" w:cs="Calibri"/>
          <w:sz w:val="22"/>
          <w:szCs w:val="22"/>
          <w:lang/>
        </w:rPr>
      </w:pPr>
      <w:r w:rsidRPr="00334BD6">
        <w:rPr>
          <w:rFonts w:ascii="Calibri" w:hAnsi="Calibri" w:cs="Calibri"/>
          <w:sz w:val="22"/>
          <w:szCs w:val="22"/>
          <w:lang/>
        </w:rPr>
        <w:t>A última auditoria contábil-financeira da cooperativa, conforme dispõe o art. 112 da Lei n. 5.764/71 ou uma declaração, sob as penas da lei, de que tal auditoria não foi exigida pelo órgão fiscalizador.</w:t>
      </w:r>
    </w:p>
    <w:p w:rsidR="00BE20B8" w:rsidRPr="00190203" w:rsidRDefault="00EB0A77" w:rsidP="00F60F06">
      <w:pPr>
        <w:numPr>
          <w:ilvl w:val="1"/>
          <w:numId w:val="8"/>
        </w:numPr>
        <w:jc w:val="both"/>
        <w:rPr>
          <w:rFonts w:ascii="Calibri" w:hAnsi="Calibri" w:cs="Calibri"/>
          <w:sz w:val="22"/>
          <w:szCs w:val="22"/>
          <w:lang/>
        </w:rPr>
      </w:pPr>
      <w:r w:rsidRPr="00190203">
        <w:rPr>
          <w:rFonts w:ascii="Calibri" w:hAnsi="Calibri" w:cs="Calibri"/>
          <w:sz w:val="22"/>
          <w:szCs w:val="22"/>
          <w:lang/>
        </w:rPr>
        <w:t xml:space="preserve">Os documentos exigidos para habilitação relacionados nos subitens acima, deverão ser apresentados pelos licitantes, </w:t>
      </w:r>
      <w:r w:rsidR="00955FA0" w:rsidRPr="00190203">
        <w:rPr>
          <w:rFonts w:ascii="Calibri" w:hAnsi="Calibri" w:cs="Calibri"/>
          <w:sz w:val="22"/>
          <w:szCs w:val="22"/>
          <w:lang/>
        </w:rPr>
        <w:t xml:space="preserve">preferencialmente </w:t>
      </w:r>
      <w:r w:rsidRPr="00190203">
        <w:rPr>
          <w:rFonts w:ascii="Calibri" w:hAnsi="Calibri" w:cs="Calibri"/>
          <w:sz w:val="22"/>
          <w:szCs w:val="22"/>
          <w:lang/>
        </w:rPr>
        <w:t>via anexo do Comprasnet, ou</w:t>
      </w:r>
      <w:r w:rsidR="00955FA0" w:rsidRPr="00190203">
        <w:rPr>
          <w:rFonts w:ascii="Calibri" w:hAnsi="Calibri" w:cs="Calibri"/>
          <w:sz w:val="22"/>
          <w:szCs w:val="22"/>
          <w:lang/>
        </w:rPr>
        <w:t xml:space="preserve"> em caso extraordinário,</w:t>
      </w:r>
      <w:r w:rsidRPr="00190203">
        <w:rPr>
          <w:rFonts w:ascii="Calibri" w:hAnsi="Calibri" w:cs="Calibri"/>
          <w:sz w:val="22"/>
          <w:szCs w:val="22"/>
          <w:lang/>
        </w:rPr>
        <w:t xml:space="preserve"> via e</w:t>
      </w:r>
      <w:r w:rsidR="00FC0EE4" w:rsidRPr="00190203">
        <w:rPr>
          <w:rFonts w:ascii="Calibri" w:hAnsi="Calibri" w:cs="Calibri"/>
          <w:sz w:val="22"/>
          <w:szCs w:val="22"/>
          <w:lang/>
        </w:rPr>
        <w:t>-</w:t>
      </w:r>
      <w:r w:rsidRPr="00190203">
        <w:rPr>
          <w:rFonts w:ascii="Calibri" w:hAnsi="Calibri" w:cs="Calibri"/>
          <w:sz w:val="22"/>
          <w:szCs w:val="22"/>
          <w:lang/>
        </w:rPr>
        <w:t>mail</w:t>
      </w:r>
      <w:r w:rsidR="00FC0EE4" w:rsidRPr="00190203">
        <w:rPr>
          <w:rFonts w:ascii="Calibri" w:hAnsi="Calibri" w:cs="Calibri"/>
          <w:sz w:val="22"/>
          <w:szCs w:val="22"/>
          <w:lang/>
        </w:rPr>
        <w:t>:</w:t>
      </w:r>
      <w:hyperlink r:id="rId15" w:history="1">
        <w:r w:rsidR="00FC0EE4" w:rsidRPr="00190203">
          <w:rPr>
            <w:rStyle w:val="Hyperlink"/>
            <w:rFonts w:ascii="Calibri" w:hAnsi="Calibri" w:cs="Calibri"/>
            <w:sz w:val="22"/>
            <w:szCs w:val="22"/>
            <w:lang/>
          </w:rPr>
          <w:t>licitacoes@cefet-rj.br</w:t>
        </w:r>
      </w:hyperlink>
      <w:r w:rsidR="00FC0EE4" w:rsidRPr="00190203">
        <w:rPr>
          <w:rFonts w:ascii="Calibri" w:hAnsi="Calibri" w:cs="Calibri"/>
          <w:sz w:val="22"/>
          <w:szCs w:val="22"/>
          <w:lang/>
        </w:rPr>
        <w:t xml:space="preserve"> (fazendo referência ao número do Pregão no título do e-mail)</w:t>
      </w:r>
      <w:r w:rsidRPr="00190203">
        <w:rPr>
          <w:rFonts w:ascii="Calibri" w:hAnsi="Calibri" w:cs="Calibri"/>
          <w:sz w:val="22"/>
          <w:szCs w:val="22"/>
          <w:lang/>
        </w:rPr>
        <w:t xml:space="preserve"> no prazo informado no chat, após solicitação do Pregoeiro no sistema eletrônico.  </w:t>
      </w:r>
    </w:p>
    <w:p w:rsidR="00BE20B8" w:rsidRPr="00190203" w:rsidRDefault="00BE20B8" w:rsidP="00F60F06">
      <w:pPr>
        <w:numPr>
          <w:ilvl w:val="2"/>
          <w:numId w:val="8"/>
        </w:numPr>
        <w:jc w:val="both"/>
        <w:rPr>
          <w:rFonts w:ascii="Calibri" w:hAnsi="Calibri" w:cs="Calibri"/>
          <w:sz w:val="22"/>
          <w:szCs w:val="22"/>
          <w:lang/>
        </w:rPr>
      </w:pPr>
      <w:r w:rsidRPr="00190203">
        <w:rPr>
          <w:rFonts w:ascii="Calibri" w:hAnsi="Calibri" w:cs="Calibri"/>
          <w:sz w:val="22"/>
          <w:szCs w:val="22"/>
          <w:lang/>
        </w:rPr>
        <w:t>Somente haverá a necessidade de comprovação do preenchimento de requisitos mediante apresentação dos documentos originais não-digitais quando houver dúvida em relação à integridade do documento digital.</w:t>
      </w:r>
    </w:p>
    <w:p w:rsidR="00BE20B8" w:rsidRPr="00190203" w:rsidRDefault="00BE20B8" w:rsidP="00F60F06">
      <w:pPr>
        <w:numPr>
          <w:ilvl w:val="2"/>
          <w:numId w:val="8"/>
        </w:numPr>
        <w:jc w:val="both"/>
        <w:rPr>
          <w:rFonts w:ascii="Calibri" w:hAnsi="Calibri" w:cs="Calibri"/>
          <w:sz w:val="22"/>
          <w:szCs w:val="22"/>
          <w:lang/>
        </w:rPr>
      </w:pPr>
      <w:r w:rsidRPr="00190203">
        <w:rPr>
          <w:rFonts w:ascii="Calibri" w:hAnsi="Calibri" w:cs="Calibri"/>
          <w:sz w:val="22"/>
          <w:szCs w:val="22"/>
          <w:lang/>
        </w:rPr>
        <w:t>Não serão aceitos documentos com indicação de CNPJ/CPF diferentes, salvo aqueles legalmente permitidos.</w:t>
      </w:r>
    </w:p>
    <w:p w:rsidR="00BE20B8" w:rsidRPr="00190203" w:rsidRDefault="00BE20B8" w:rsidP="00F60F06">
      <w:pPr>
        <w:numPr>
          <w:ilvl w:val="2"/>
          <w:numId w:val="8"/>
        </w:numPr>
        <w:jc w:val="both"/>
        <w:rPr>
          <w:rFonts w:ascii="Calibri" w:hAnsi="Calibri" w:cs="Calibri"/>
          <w:sz w:val="22"/>
          <w:szCs w:val="22"/>
          <w:lang/>
        </w:rPr>
      </w:pPr>
      <w:r w:rsidRPr="00190203">
        <w:rPr>
          <w:rFonts w:ascii="Calibri" w:hAnsi="Calibri" w:cs="Calibri"/>
          <w:sz w:val="22"/>
          <w:szCs w:val="22"/>
          <w:lang/>
        </w:rPr>
        <w:lastRenderedPageBreak/>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BE20B8" w:rsidRPr="00190203" w:rsidRDefault="00BE20B8" w:rsidP="00F60F06">
      <w:pPr>
        <w:numPr>
          <w:ilvl w:val="2"/>
          <w:numId w:val="8"/>
        </w:numPr>
        <w:jc w:val="both"/>
        <w:rPr>
          <w:rFonts w:ascii="Calibri" w:hAnsi="Calibri" w:cs="Calibri"/>
          <w:sz w:val="22"/>
          <w:szCs w:val="22"/>
          <w:lang/>
        </w:rPr>
      </w:pPr>
      <w:r w:rsidRPr="00190203">
        <w:rPr>
          <w:rFonts w:ascii="Calibri" w:hAnsi="Calibri" w:cs="Calibri"/>
          <w:sz w:val="22"/>
          <w:szCs w:val="22"/>
          <w:lang/>
        </w:rPr>
        <w:t>Serão aceitos registros de CNPJ de licitante matriz e filial com diferenças de números de documentos pertinentes ao CND e ao CRF/FGTS, quando for comprovada a centralização do recolhimento dessas contribuições.</w:t>
      </w:r>
    </w:p>
    <w:p w:rsidR="00BE20B8" w:rsidRPr="00190203" w:rsidRDefault="00BE20B8" w:rsidP="00F60F06">
      <w:pPr>
        <w:numPr>
          <w:ilvl w:val="1"/>
          <w:numId w:val="8"/>
        </w:numPr>
        <w:jc w:val="both"/>
        <w:rPr>
          <w:rFonts w:ascii="Calibri" w:hAnsi="Calibri" w:cs="Calibri"/>
          <w:sz w:val="22"/>
          <w:szCs w:val="22"/>
          <w:lang/>
        </w:rPr>
      </w:pPr>
      <w:r w:rsidRPr="00190203">
        <w:rPr>
          <w:rFonts w:ascii="Calibri" w:hAnsi="Calibri" w:cs="Calibri"/>
          <w:sz w:val="22"/>
          <w:szCs w:val="22"/>
          <w:lang/>
        </w:rPr>
        <w:t>A existência de restrição relativamente à regularidade fiscal e trabalhista não impede que a licitante qualificada como microempresa ou empresa de pequeno porte seja declarada vencedora, uma vez que atenda a todas as demais exigências do edital.</w:t>
      </w:r>
    </w:p>
    <w:p w:rsidR="00BE20B8" w:rsidRPr="00190203" w:rsidRDefault="00BE20B8" w:rsidP="00F60F06">
      <w:pPr>
        <w:numPr>
          <w:ilvl w:val="2"/>
          <w:numId w:val="8"/>
        </w:numPr>
        <w:jc w:val="both"/>
        <w:rPr>
          <w:rFonts w:ascii="Calibri" w:hAnsi="Calibri" w:cs="Calibri"/>
          <w:sz w:val="22"/>
          <w:szCs w:val="22"/>
          <w:lang/>
        </w:rPr>
      </w:pPr>
      <w:r w:rsidRPr="00190203">
        <w:rPr>
          <w:rFonts w:ascii="Calibri" w:hAnsi="Calibri" w:cs="Calibri"/>
          <w:sz w:val="22"/>
          <w:szCs w:val="22"/>
          <w:lang/>
        </w:rPr>
        <w:t>A declaração do vencedor acontecerá no momento imediatamente posterior à fase de habilitação.</w:t>
      </w:r>
    </w:p>
    <w:p w:rsidR="00E94DB3" w:rsidRPr="00190203" w:rsidRDefault="00E94DB3" w:rsidP="00F60F06">
      <w:pPr>
        <w:numPr>
          <w:ilvl w:val="1"/>
          <w:numId w:val="8"/>
        </w:numPr>
        <w:jc w:val="both"/>
        <w:rPr>
          <w:rFonts w:ascii="Calibri" w:hAnsi="Calibri" w:cs="Calibri"/>
          <w:sz w:val="22"/>
          <w:szCs w:val="22"/>
          <w:lang/>
        </w:rPr>
      </w:pPr>
      <w:r w:rsidRPr="00190203">
        <w:rPr>
          <w:rFonts w:ascii="Calibri" w:hAnsi="Calibri" w:cs="Calibri"/>
          <w:sz w:val="22"/>
          <w:szCs w:val="22"/>
          <w:lang/>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E94DB3" w:rsidRPr="00190203" w:rsidRDefault="00E94DB3" w:rsidP="00F60F06">
      <w:pPr>
        <w:numPr>
          <w:ilvl w:val="1"/>
          <w:numId w:val="8"/>
        </w:numPr>
        <w:jc w:val="both"/>
        <w:rPr>
          <w:rFonts w:ascii="Calibri" w:hAnsi="Calibri" w:cs="Calibri"/>
          <w:sz w:val="22"/>
          <w:szCs w:val="22"/>
          <w:lang/>
        </w:rPr>
      </w:pPr>
      <w:r w:rsidRPr="00190203">
        <w:rPr>
          <w:rFonts w:ascii="Calibri" w:hAnsi="Calibri" w:cs="Calibri"/>
          <w:sz w:val="22"/>
          <w:szCs w:val="22"/>
          <w:lang/>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rsidR="00E94DB3" w:rsidRPr="00190203" w:rsidRDefault="00E94DB3" w:rsidP="00F60F06">
      <w:pPr>
        <w:numPr>
          <w:ilvl w:val="1"/>
          <w:numId w:val="8"/>
        </w:numPr>
        <w:jc w:val="both"/>
        <w:rPr>
          <w:rFonts w:ascii="Calibri" w:hAnsi="Calibri" w:cs="Calibri"/>
          <w:sz w:val="22"/>
          <w:szCs w:val="22"/>
          <w:lang/>
        </w:rPr>
      </w:pPr>
      <w:r w:rsidRPr="00190203">
        <w:rPr>
          <w:rFonts w:ascii="Calibri" w:hAnsi="Calibri" w:cs="Calibri"/>
          <w:sz w:val="22"/>
          <w:szCs w:val="22"/>
          <w:lang/>
        </w:rPr>
        <w:t>Havendo necessidade de analisar minuciosamente os documentos exigidos, o Pregoeiro suspenderá a sessão, informando no “chat” a nova data e horário para a continuidade da mesma.</w:t>
      </w:r>
    </w:p>
    <w:p w:rsidR="00E94DB3" w:rsidRDefault="00E94DB3" w:rsidP="00F60F06">
      <w:pPr>
        <w:numPr>
          <w:ilvl w:val="1"/>
          <w:numId w:val="8"/>
        </w:numPr>
        <w:jc w:val="both"/>
        <w:rPr>
          <w:rFonts w:ascii="Calibri" w:hAnsi="Calibri" w:cs="Calibri"/>
          <w:sz w:val="22"/>
          <w:szCs w:val="22"/>
          <w:lang/>
        </w:rPr>
      </w:pPr>
      <w:r w:rsidRPr="00190203">
        <w:rPr>
          <w:rFonts w:ascii="Calibri" w:hAnsi="Calibri" w:cs="Calibri"/>
          <w:sz w:val="22"/>
          <w:szCs w:val="22"/>
          <w:lang/>
        </w:rPr>
        <w:t>Será inabilitado o licitante que não comprovar sua habilitação, seja por não apresentar quaisquer dos documentos exigidos, ou apresentá-los em desacordo com o estabelecido neste Edital.</w:t>
      </w:r>
    </w:p>
    <w:p w:rsidR="0046294D" w:rsidRPr="0046294D" w:rsidRDefault="0046294D" w:rsidP="00F60F06">
      <w:pPr>
        <w:pStyle w:val="PargrafodaLista"/>
        <w:numPr>
          <w:ilvl w:val="1"/>
          <w:numId w:val="8"/>
        </w:numPr>
        <w:rPr>
          <w:rFonts w:ascii="Calibri" w:hAnsi="Calibri" w:cs="Calibri"/>
          <w:sz w:val="22"/>
          <w:szCs w:val="22"/>
          <w:lang/>
        </w:rPr>
      </w:pPr>
      <w:r w:rsidRPr="0046294D">
        <w:rPr>
          <w:rFonts w:ascii="Calibri" w:hAnsi="Calibri" w:cs="Calibri"/>
          <w:sz w:val="22"/>
          <w:szCs w:val="22"/>
          <w:lang/>
        </w:rPr>
        <w:t>O pregoeiro, auxiliado pela equipe de apoio, consultará os sistemas de registros de sanções SICAF, LISTA DE INIDÔNEOS DO TCU, CNJ E CEIS, visando aferir eventual sanção aplicada à licitante, cujo efeito torne-a proibida de participar deste certame.</w:t>
      </w:r>
    </w:p>
    <w:p w:rsidR="00E94DB3" w:rsidRPr="00190203" w:rsidRDefault="00E94DB3" w:rsidP="00F60F06">
      <w:pPr>
        <w:numPr>
          <w:ilvl w:val="1"/>
          <w:numId w:val="8"/>
        </w:numPr>
        <w:jc w:val="both"/>
        <w:rPr>
          <w:rFonts w:ascii="Calibri" w:hAnsi="Calibri" w:cs="Calibri"/>
          <w:sz w:val="22"/>
          <w:szCs w:val="22"/>
          <w:lang/>
        </w:rPr>
      </w:pPr>
      <w:r w:rsidRPr="00190203">
        <w:rPr>
          <w:rFonts w:ascii="Calibri" w:hAnsi="Calibri" w:cs="Calibri"/>
          <w:sz w:val="22"/>
          <w:szCs w:val="22"/>
          <w:lang/>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E94DB3" w:rsidRPr="00190203" w:rsidRDefault="00E94DB3" w:rsidP="00F60F06">
      <w:pPr>
        <w:numPr>
          <w:ilvl w:val="1"/>
          <w:numId w:val="8"/>
        </w:numPr>
        <w:jc w:val="both"/>
        <w:rPr>
          <w:rFonts w:ascii="Calibri" w:hAnsi="Calibri" w:cs="Calibri"/>
          <w:sz w:val="22"/>
          <w:szCs w:val="22"/>
          <w:lang/>
        </w:rPr>
      </w:pPr>
      <w:r w:rsidRPr="00190203">
        <w:rPr>
          <w:rFonts w:ascii="Calibri" w:hAnsi="Calibri" w:cs="Calibri"/>
          <w:sz w:val="22"/>
          <w:szCs w:val="22"/>
          <w:lang/>
        </w:rPr>
        <w:t>O licitan</w:t>
      </w:r>
      <w:bookmarkStart w:id="0" w:name="_GoBack"/>
      <w:bookmarkEnd w:id="0"/>
      <w:r w:rsidRPr="00190203">
        <w:rPr>
          <w:rFonts w:ascii="Calibri" w:hAnsi="Calibri" w:cs="Calibri"/>
          <w:sz w:val="22"/>
          <w:szCs w:val="22"/>
          <w:lang/>
        </w:rPr>
        <w:t>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rsidR="00BE20B8" w:rsidRDefault="00E94DB3" w:rsidP="00F60F06">
      <w:pPr>
        <w:numPr>
          <w:ilvl w:val="1"/>
          <w:numId w:val="8"/>
        </w:numPr>
        <w:jc w:val="both"/>
        <w:rPr>
          <w:rFonts w:ascii="Calibri" w:hAnsi="Calibri" w:cs="Calibri"/>
          <w:b/>
          <w:sz w:val="22"/>
          <w:szCs w:val="22"/>
          <w:lang/>
        </w:rPr>
      </w:pPr>
      <w:r w:rsidRPr="00190203">
        <w:rPr>
          <w:rFonts w:ascii="Calibri" w:hAnsi="Calibri" w:cs="Calibri"/>
          <w:sz w:val="22"/>
          <w:szCs w:val="22"/>
          <w:lang/>
        </w:rPr>
        <w:t>Constatado o atendimento às exigências de habilitação fixadas no Edital, o licitante será declarado vencedor</w:t>
      </w:r>
      <w:r w:rsidRPr="00E94DB3">
        <w:rPr>
          <w:rFonts w:ascii="Calibri" w:hAnsi="Calibri" w:cs="Calibri"/>
          <w:b/>
          <w:sz w:val="22"/>
          <w:szCs w:val="22"/>
          <w:lang/>
        </w:rPr>
        <w:t>.</w:t>
      </w:r>
    </w:p>
    <w:p w:rsidR="00D23183" w:rsidRPr="00D23183" w:rsidRDefault="00D23183" w:rsidP="00D23183">
      <w:pPr>
        <w:numPr>
          <w:ilvl w:val="1"/>
          <w:numId w:val="8"/>
        </w:numPr>
        <w:jc w:val="both"/>
        <w:rPr>
          <w:rFonts w:ascii="Calibri" w:hAnsi="Calibri" w:cs="Calibri"/>
          <w:sz w:val="22"/>
          <w:szCs w:val="22"/>
          <w:lang/>
        </w:rPr>
      </w:pPr>
      <w:r w:rsidRPr="00D23183">
        <w:rPr>
          <w:rFonts w:ascii="Calibri" w:hAnsi="Calibri" w:cs="Calibri"/>
          <w:sz w:val="22"/>
          <w:szCs w:val="22"/>
          <w:lang/>
        </w:rPr>
        <w:t>Certificado de Segurança, em nome do licitante, emitido pela Superintendência Regional no Estado da Bahia do Departamento de Polícia Federal, na categoria vigilância;</w:t>
      </w:r>
    </w:p>
    <w:p w:rsidR="00D23183" w:rsidRPr="00D23183" w:rsidRDefault="00D23183" w:rsidP="00D23183">
      <w:pPr>
        <w:numPr>
          <w:ilvl w:val="1"/>
          <w:numId w:val="8"/>
        </w:numPr>
        <w:jc w:val="both"/>
        <w:rPr>
          <w:rFonts w:ascii="Calibri" w:hAnsi="Calibri" w:cs="Calibri"/>
          <w:sz w:val="22"/>
          <w:szCs w:val="22"/>
          <w:lang/>
        </w:rPr>
      </w:pPr>
      <w:r w:rsidRPr="00D23183">
        <w:rPr>
          <w:rFonts w:ascii="Calibri" w:hAnsi="Calibri" w:cs="Calibri"/>
          <w:sz w:val="22"/>
          <w:szCs w:val="22"/>
          <w:lang/>
        </w:rPr>
        <w:t>Autorização para funcionamento, em nome do licitante, emitida pelo Ministério da Justiça e revisão desta, na categoria vigilância.</w:t>
      </w:r>
    </w:p>
    <w:p w:rsidR="00AF3619" w:rsidRDefault="00AF3619" w:rsidP="00AF3619">
      <w:pPr>
        <w:ind w:left="360"/>
        <w:jc w:val="both"/>
        <w:rPr>
          <w:rFonts w:ascii="Calibri" w:hAnsi="Calibri" w:cs="Calibri"/>
          <w:b/>
          <w:sz w:val="22"/>
          <w:szCs w:val="22"/>
          <w:lang/>
        </w:rPr>
      </w:pPr>
    </w:p>
    <w:p w:rsidR="00AF3619" w:rsidRDefault="00AF3619" w:rsidP="00F60F06">
      <w:pPr>
        <w:numPr>
          <w:ilvl w:val="0"/>
          <w:numId w:val="8"/>
        </w:numPr>
        <w:jc w:val="both"/>
        <w:rPr>
          <w:rFonts w:ascii="Calibri" w:hAnsi="Calibri" w:cs="Calibri"/>
          <w:b/>
          <w:sz w:val="22"/>
          <w:szCs w:val="22"/>
          <w:lang/>
        </w:rPr>
      </w:pPr>
      <w:r>
        <w:rPr>
          <w:rFonts w:ascii="Calibri" w:hAnsi="Calibri" w:cs="Calibri"/>
          <w:b/>
          <w:sz w:val="22"/>
          <w:szCs w:val="22"/>
          <w:lang/>
        </w:rPr>
        <w:t>DO ENCAMINHAMENTO DA PROPOSTA VENCEDORA</w:t>
      </w:r>
    </w:p>
    <w:p w:rsidR="00AF3619" w:rsidRPr="00AF3619" w:rsidRDefault="00AF3619" w:rsidP="00F60F06">
      <w:pPr>
        <w:numPr>
          <w:ilvl w:val="1"/>
          <w:numId w:val="8"/>
        </w:numPr>
        <w:jc w:val="both"/>
        <w:rPr>
          <w:rFonts w:ascii="Calibri" w:hAnsi="Calibri" w:cs="Calibri"/>
          <w:sz w:val="22"/>
          <w:szCs w:val="22"/>
          <w:lang/>
        </w:rPr>
      </w:pPr>
      <w:r w:rsidRPr="00AF3619">
        <w:rPr>
          <w:rFonts w:ascii="Calibri" w:hAnsi="Calibri" w:cs="Calibri"/>
          <w:sz w:val="22"/>
          <w:szCs w:val="22"/>
          <w:lang/>
        </w:rPr>
        <w:t xml:space="preserve">A proposta final do licitante declarado vencedor deverá ser encaminhada no prazo </w:t>
      </w:r>
      <w:r w:rsidR="003D0881">
        <w:rPr>
          <w:rFonts w:ascii="Calibri" w:hAnsi="Calibri" w:cs="Calibri"/>
          <w:sz w:val="22"/>
          <w:szCs w:val="22"/>
          <w:lang/>
        </w:rPr>
        <w:t xml:space="preserve">mínimo de 2 horas </w:t>
      </w:r>
      <w:r w:rsidRPr="00AF3619">
        <w:rPr>
          <w:rFonts w:ascii="Calibri" w:hAnsi="Calibri" w:cs="Calibri"/>
          <w:sz w:val="22"/>
          <w:szCs w:val="22"/>
          <w:lang/>
        </w:rPr>
        <w:t>a contar da solicitação do Pregoeiro no sistema eletrônico e deverá:</w:t>
      </w:r>
    </w:p>
    <w:p w:rsidR="00AF3619" w:rsidRPr="00AF3619" w:rsidRDefault="00AF3619" w:rsidP="00F60F06">
      <w:pPr>
        <w:numPr>
          <w:ilvl w:val="2"/>
          <w:numId w:val="8"/>
        </w:numPr>
        <w:jc w:val="both"/>
        <w:rPr>
          <w:rFonts w:ascii="Calibri" w:hAnsi="Calibri" w:cs="Calibri"/>
          <w:sz w:val="22"/>
          <w:szCs w:val="22"/>
          <w:lang/>
        </w:rPr>
      </w:pPr>
      <w:r w:rsidRPr="00AF3619">
        <w:rPr>
          <w:rFonts w:ascii="Calibri" w:hAnsi="Calibri" w:cs="Calibri"/>
          <w:sz w:val="22"/>
          <w:szCs w:val="22"/>
          <w:lang/>
        </w:rPr>
        <w:lastRenderedPageBreak/>
        <w:t>ser redigida em língua portuguesa, datilografada ou digitada, em uma via, sem emendas, rasuras, entrelinhas ou ressalvas, devendo a última folha ser assinada e as demais rubricadas pelo licitante ou seu representante legal.</w:t>
      </w:r>
    </w:p>
    <w:p w:rsidR="00AF3619" w:rsidRPr="00AF3619" w:rsidRDefault="00AF3619" w:rsidP="00F60F06">
      <w:pPr>
        <w:numPr>
          <w:ilvl w:val="2"/>
          <w:numId w:val="8"/>
        </w:numPr>
        <w:jc w:val="both"/>
        <w:rPr>
          <w:rFonts w:ascii="Calibri" w:hAnsi="Calibri" w:cs="Calibri"/>
          <w:sz w:val="22"/>
          <w:szCs w:val="22"/>
          <w:lang/>
        </w:rPr>
      </w:pPr>
      <w:r w:rsidRPr="00AF3619">
        <w:rPr>
          <w:rFonts w:ascii="Calibri" w:hAnsi="Calibri" w:cs="Calibri"/>
          <w:sz w:val="22"/>
          <w:szCs w:val="22"/>
          <w:lang/>
        </w:rPr>
        <w:t>apresentar a planilha de custos e formação de preços, devidamente ajustada ao lance vencedor, em conformidade com o modelo anexo a este instrumento convocatório.</w:t>
      </w:r>
    </w:p>
    <w:p w:rsidR="00AF3619" w:rsidRPr="00AF3619" w:rsidRDefault="00AF3619" w:rsidP="00F60F06">
      <w:pPr>
        <w:numPr>
          <w:ilvl w:val="2"/>
          <w:numId w:val="8"/>
        </w:numPr>
        <w:jc w:val="both"/>
        <w:rPr>
          <w:rFonts w:ascii="Calibri" w:hAnsi="Calibri" w:cs="Calibri"/>
          <w:sz w:val="22"/>
          <w:szCs w:val="22"/>
          <w:lang/>
        </w:rPr>
      </w:pPr>
      <w:r w:rsidRPr="00AF3619">
        <w:rPr>
          <w:rFonts w:ascii="Calibri" w:hAnsi="Calibri" w:cs="Calibri"/>
          <w:sz w:val="22"/>
          <w:szCs w:val="22"/>
          <w:lang/>
        </w:rPr>
        <w:t>conter a indicação do banco, número da conta e agência do licitante vencedor, para fins de pagamento.</w:t>
      </w:r>
    </w:p>
    <w:p w:rsidR="00AF3619" w:rsidRPr="00AF3619" w:rsidRDefault="00AF3619" w:rsidP="00F60F06">
      <w:pPr>
        <w:numPr>
          <w:ilvl w:val="1"/>
          <w:numId w:val="8"/>
        </w:numPr>
        <w:jc w:val="both"/>
        <w:rPr>
          <w:rFonts w:ascii="Calibri" w:hAnsi="Calibri" w:cs="Calibri"/>
          <w:sz w:val="22"/>
          <w:szCs w:val="22"/>
          <w:lang/>
        </w:rPr>
      </w:pPr>
      <w:r w:rsidRPr="00AF3619">
        <w:rPr>
          <w:rFonts w:ascii="Calibri" w:hAnsi="Calibri" w:cs="Calibri"/>
          <w:sz w:val="22"/>
          <w:szCs w:val="22"/>
          <w:lang/>
        </w:rPr>
        <w:t>A proposta final deverá ser documentada nos autos e será levada em consideração no decorrer da execução do contrato e aplicação de eventual sanção à Contratada, se for o caso.</w:t>
      </w:r>
    </w:p>
    <w:p w:rsidR="00AF3619" w:rsidRPr="00AF3619" w:rsidRDefault="00AF3619" w:rsidP="00F60F06">
      <w:pPr>
        <w:numPr>
          <w:ilvl w:val="2"/>
          <w:numId w:val="8"/>
        </w:numPr>
        <w:jc w:val="both"/>
        <w:rPr>
          <w:rFonts w:ascii="Calibri" w:hAnsi="Calibri" w:cs="Calibri"/>
          <w:sz w:val="22"/>
          <w:szCs w:val="22"/>
          <w:lang/>
        </w:rPr>
      </w:pPr>
      <w:r w:rsidRPr="00AF3619">
        <w:rPr>
          <w:rFonts w:ascii="Calibri" w:hAnsi="Calibri" w:cs="Calibri"/>
          <w:sz w:val="22"/>
          <w:szCs w:val="22"/>
          <w:lang/>
        </w:rPr>
        <w:t>Todas as especificações do objeto contidas na proposta vinculam a Contratada.</w:t>
      </w:r>
    </w:p>
    <w:p w:rsidR="00AF3619" w:rsidRPr="00AF3619" w:rsidRDefault="00AF3619" w:rsidP="00F60F06">
      <w:pPr>
        <w:numPr>
          <w:ilvl w:val="1"/>
          <w:numId w:val="8"/>
        </w:numPr>
        <w:jc w:val="both"/>
        <w:rPr>
          <w:rFonts w:ascii="Calibri" w:hAnsi="Calibri" w:cs="Calibri"/>
          <w:sz w:val="22"/>
          <w:szCs w:val="22"/>
          <w:lang/>
        </w:rPr>
      </w:pPr>
      <w:r w:rsidRPr="00AF3619">
        <w:rPr>
          <w:rFonts w:ascii="Calibri" w:hAnsi="Calibri" w:cs="Calibri"/>
          <w:sz w:val="22"/>
          <w:szCs w:val="22"/>
          <w:lang/>
        </w:rPr>
        <w:t>Os preços deverão ser expressos em moeda corrente nacional, o valor unitário em algarismos e o valor global em algarismos e por extenso (art. 5º da Lei nº 8.666/93).</w:t>
      </w:r>
    </w:p>
    <w:p w:rsidR="00AF3619" w:rsidRPr="00AF3619" w:rsidRDefault="00AF3619" w:rsidP="00F60F06">
      <w:pPr>
        <w:numPr>
          <w:ilvl w:val="2"/>
          <w:numId w:val="8"/>
        </w:numPr>
        <w:jc w:val="both"/>
        <w:rPr>
          <w:rFonts w:ascii="Calibri" w:hAnsi="Calibri" w:cs="Calibri"/>
          <w:sz w:val="22"/>
          <w:szCs w:val="22"/>
          <w:lang/>
        </w:rPr>
      </w:pPr>
      <w:r w:rsidRPr="00AF3619">
        <w:rPr>
          <w:rFonts w:ascii="Calibri" w:hAnsi="Calibri" w:cs="Calibri"/>
          <w:sz w:val="22"/>
          <w:szCs w:val="22"/>
          <w:lang/>
        </w:rPr>
        <w:t>Ocorrendo divergência entre os preços unitários e o preço global, prevalecerão os primeiros; no caso de divergência entre os valores numéricos e os valores expressos por extenso, prevalecerão estes últimos.</w:t>
      </w:r>
    </w:p>
    <w:p w:rsidR="00AF3619" w:rsidRPr="00AF3619" w:rsidRDefault="00AF3619" w:rsidP="00F60F06">
      <w:pPr>
        <w:numPr>
          <w:ilvl w:val="1"/>
          <w:numId w:val="8"/>
        </w:numPr>
        <w:jc w:val="both"/>
        <w:rPr>
          <w:rFonts w:ascii="Calibri" w:hAnsi="Calibri" w:cs="Calibri"/>
          <w:sz w:val="22"/>
          <w:szCs w:val="22"/>
          <w:lang/>
        </w:rPr>
      </w:pPr>
      <w:r w:rsidRPr="00AF3619">
        <w:rPr>
          <w:rFonts w:ascii="Calibri" w:hAnsi="Calibri" w:cs="Calibri"/>
          <w:sz w:val="22"/>
          <w:szCs w:val="22"/>
          <w:lang/>
        </w:rPr>
        <w:tab/>
        <w:t>A oferta deverá ser firme e precisa, limitada, rigorosamente, ao objeto deste Edital, sem conter alternativas de preço ou de qualquer outra condição que induza o julgamento a mais de um resultado, sob pena de desclassificação.</w:t>
      </w:r>
    </w:p>
    <w:p w:rsidR="00AF3619" w:rsidRDefault="00AF3619" w:rsidP="00F60F06">
      <w:pPr>
        <w:numPr>
          <w:ilvl w:val="1"/>
          <w:numId w:val="8"/>
        </w:numPr>
        <w:jc w:val="both"/>
        <w:rPr>
          <w:rFonts w:ascii="Calibri" w:hAnsi="Calibri" w:cs="Calibri"/>
          <w:sz w:val="22"/>
          <w:szCs w:val="22"/>
          <w:lang/>
        </w:rPr>
      </w:pPr>
      <w:r w:rsidRPr="00AF3619">
        <w:rPr>
          <w:rFonts w:ascii="Calibri" w:hAnsi="Calibri" w:cs="Calibri"/>
          <w:sz w:val="22"/>
          <w:szCs w:val="22"/>
          <w:lang/>
        </w:rPr>
        <w:tab/>
        <w:t>A proposta deverá obedecer aos termos deste Edital e seus Anexos, não sendo considerada aquela que não corresponda às especificações ali contidas ou que estabeleça vínculo à proposta de outro licitante.</w:t>
      </w:r>
    </w:p>
    <w:p w:rsidR="0074310F" w:rsidRPr="0074310F" w:rsidRDefault="0074310F" w:rsidP="00F60F06">
      <w:pPr>
        <w:pStyle w:val="PargrafodaLista"/>
        <w:numPr>
          <w:ilvl w:val="1"/>
          <w:numId w:val="8"/>
        </w:numPr>
        <w:rPr>
          <w:rFonts w:ascii="Calibri" w:hAnsi="Calibri" w:cs="Calibri"/>
          <w:sz w:val="22"/>
          <w:szCs w:val="22"/>
          <w:lang/>
        </w:rPr>
      </w:pPr>
      <w:r w:rsidRPr="0074310F">
        <w:rPr>
          <w:rFonts w:ascii="Calibri" w:hAnsi="Calibri" w:cs="Calibri"/>
          <w:sz w:val="22"/>
          <w:szCs w:val="22"/>
          <w:lang/>
        </w:rPr>
        <w:t>As propostas que contenham a descrição do objeto, o valor e os documentos complementares estarão disponíveis na internet, após a homologação.</w:t>
      </w:r>
    </w:p>
    <w:p w:rsidR="00491A89" w:rsidRDefault="00491A89" w:rsidP="00491A89">
      <w:pPr>
        <w:ind w:left="1080"/>
        <w:jc w:val="both"/>
        <w:rPr>
          <w:rFonts w:ascii="Calibri" w:hAnsi="Calibri" w:cs="Calibri"/>
          <w:sz w:val="22"/>
          <w:szCs w:val="22"/>
          <w:lang/>
        </w:rPr>
      </w:pPr>
    </w:p>
    <w:p w:rsidR="00491A89" w:rsidRPr="00491A89" w:rsidRDefault="00491A89" w:rsidP="00F60F06">
      <w:pPr>
        <w:numPr>
          <w:ilvl w:val="0"/>
          <w:numId w:val="8"/>
        </w:numPr>
        <w:jc w:val="both"/>
        <w:rPr>
          <w:rFonts w:ascii="Calibri" w:hAnsi="Calibri" w:cs="Calibri"/>
          <w:b/>
          <w:sz w:val="22"/>
          <w:szCs w:val="22"/>
          <w:lang/>
        </w:rPr>
      </w:pPr>
      <w:r w:rsidRPr="00491A89">
        <w:rPr>
          <w:rFonts w:ascii="Calibri" w:hAnsi="Calibri" w:cs="Calibri"/>
          <w:b/>
          <w:sz w:val="22"/>
          <w:szCs w:val="22"/>
          <w:lang/>
        </w:rPr>
        <w:t>DOS RECURSOS</w:t>
      </w:r>
    </w:p>
    <w:p w:rsidR="00491A89" w:rsidRDefault="00491A89" w:rsidP="00F60F06">
      <w:pPr>
        <w:numPr>
          <w:ilvl w:val="1"/>
          <w:numId w:val="8"/>
        </w:numPr>
        <w:jc w:val="both"/>
        <w:rPr>
          <w:rFonts w:ascii="Calibri" w:hAnsi="Calibri" w:cs="Calibri"/>
          <w:sz w:val="22"/>
          <w:szCs w:val="22"/>
          <w:lang/>
        </w:rPr>
      </w:pPr>
      <w:r w:rsidRPr="00491A89">
        <w:rPr>
          <w:rFonts w:ascii="Calibri" w:hAnsi="Calibri" w:cs="Calibri"/>
          <w:sz w:val="22"/>
          <w:szCs w:val="22"/>
          <w:lang/>
        </w:rPr>
        <w:t>O Pregoeiro declarará o vencedor e, depois de decorrida a fase de regularização fiscal de microempresa ou empresa de pequeno porte, se for o caso, concederá o prazo de no mínimo vinte minutos, para que qualquer licitante manifeste a intenção de recorrer, de forma motivada, isto é, indicando contra qual(is) decisão(ões) pretende recorrer e por quais motivos, em campo próprio do sistema.</w:t>
      </w:r>
    </w:p>
    <w:p w:rsidR="00491A89" w:rsidRDefault="00491A89" w:rsidP="00F60F06">
      <w:pPr>
        <w:numPr>
          <w:ilvl w:val="1"/>
          <w:numId w:val="8"/>
        </w:numPr>
        <w:jc w:val="both"/>
        <w:rPr>
          <w:rFonts w:ascii="Calibri" w:hAnsi="Calibri" w:cs="Calibri"/>
          <w:sz w:val="22"/>
          <w:szCs w:val="22"/>
          <w:lang/>
        </w:rPr>
      </w:pPr>
      <w:r w:rsidRPr="00491A89">
        <w:rPr>
          <w:rFonts w:ascii="Calibri" w:hAnsi="Calibri" w:cs="Calibri"/>
          <w:sz w:val="22"/>
          <w:szCs w:val="22"/>
          <w:lang/>
        </w:rPr>
        <w:t>Havendo quem se manifeste, caberá ao Pregoeiro verificar a tempestividade e a existência de motivação da intenção de recorrer, para decidir se admite ou não o recurso, fundamentadamente.</w:t>
      </w:r>
    </w:p>
    <w:p w:rsidR="00491A89" w:rsidRDefault="00491A89" w:rsidP="00F60F06">
      <w:pPr>
        <w:numPr>
          <w:ilvl w:val="2"/>
          <w:numId w:val="8"/>
        </w:numPr>
        <w:jc w:val="both"/>
        <w:rPr>
          <w:rFonts w:ascii="Calibri" w:hAnsi="Calibri" w:cs="Calibri"/>
          <w:sz w:val="22"/>
          <w:szCs w:val="22"/>
          <w:lang/>
        </w:rPr>
      </w:pPr>
      <w:r w:rsidRPr="00491A89">
        <w:rPr>
          <w:rFonts w:ascii="Calibri" w:hAnsi="Calibri" w:cs="Calibri"/>
          <w:sz w:val="22"/>
          <w:szCs w:val="22"/>
          <w:lang/>
        </w:rPr>
        <w:t xml:space="preserve">Nesse momento o Pregoeiro não adentrará no mérito recursal, mas </w:t>
      </w:r>
      <w:r w:rsidRPr="00491A89">
        <w:rPr>
          <w:rFonts w:ascii="Calibri" w:hAnsi="Calibri" w:cs="Calibri"/>
          <w:sz w:val="22"/>
          <w:szCs w:val="22"/>
          <w:lang/>
        </w:rPr>
        <w:tab/>
        <w:t>apenas verificará as condições de admissibilidade do recurso.</w:t>
      </w:r>
    </w:p>
    <w:p w:rsidR="00491A89" w:rsidRDefault="00491A89" w:rsidP="00F60F06">
      <w:pPr>
        <w:numPr>
          <w:ilvl w:val="2"/>
          <w:numId w:val="8"/>
        </w:numPr>
        <w:jc w:val="both"/>
        <w:rPr>
          <w:rFonts w:ascii="Calibri" w:hAnsi="Calibri" w:cs="Calibri"/>
          <w:sz w:val="22"/>
          <w:szCs w:val="22"/>
          <w:lang/>
        </w:rPr>
      </w:pPr>
      <w:r w:rsidRPr="00491A89">
        <w:rPr>
          <w:rFonts w:ascii="Calibri" w:hAnsi="Calibri" w:cs="Calibri"/>
          <w:sz w:val="22"/>
          <w:szCs w:val="22"/>
          <w:lang/>
        </w:rPr>
        <w:t xml:space="preserve">A falta de manifestação motivada do licitante quanto à intenção de </w:t>
      </w:r>
      <w:r w:rsidRPr="00491A89">
        <w:rPr>
          <w:rFonts w:ascii="Calibri" w:hAnsi="Calibri" w:cs="Calibri"/>
          <w:sz w:val="22"/>
          <w:szCs w:val="22"/>
          <w:lang/>
        </w:rPr>
        <w:tab/>
        <w:t xml:space="preserve">recorrer importará a decadência desse direito.  </w:t>
      </w:r>
    </w:p>
    <w:p w:rsidR="00491A89" w:rsidRDefault="00491A89" w:rsidP="00F60F06">
      <w:pPr>
        <w:numPr>
          <w:ilvl w:val="2"/>
          <w:numId w:val="8"/>
        </w:numPr>
        <w:jc w:val="both"/>
        <w:rPr>
          <w:rFonts w:ascii="Calibri" w:hAnsi="Calibri" w:cs="Calibri"/>
          <w:sz w:val="22"/>
          <w:szCs w:val="22"/>
          <w:lang/>
        </w:rPr>
      </w:pPr>
      <w:r w:rsidRPr="00491A89">
        <w:rPr>
          <w:rFonts w:ascii="Calibri" w:hAnsi="Calibri" w:cs="Calibri"/>
          <w:sz w:val="22"/>
          <w:szCs w:val="22"/>
          <w:lang/>
        </w:rPr>
        <w:t xml:space="preserve">Uma vez admitido o recurso, o recorrente terá, a partir de então, o </w:t>
      </w:r>
      <w:r w:rsidRPr="00491A89">
        <w:rPr>
          <w:rFonts w:ascii="Calibri" w:hAnsi="Calibri" w:cs="Calibri"/>
          <w:sz w:val="22"/>
          <w:szCs w:val="22"/>
          <w:lang/>
        </w:rPr>
        <w:tab/>
        <w:t xml:space="preserve">prazo de três dias para apresentar as razões, pelo sistema eletrônico, ficando os demais licitantes, desde logo, intimados para, querendo, apresentarem contrarrazões também pelo sistema eletrônico, em outros </w:t>
      </w:r>
      <w:r w:rsidRPr="00491A89">
        <w:rPr>
          <w:rFonts w:ascii="Calibri" w:hAnsi="Calibri" w:cs="Calibri"/>
          <w:sz w:val="22"/>
          <w:szCs w:val="22"/>
          <w:lang/>
        </w:rPr>
        <w:tab/>
        <w:t>três dias, que começarão a contar do término do prazo do recorrente, sendo-lhes assegurada vista imediata dos elementos indispensáveis à defesa de seus interesses.</w:t>
      </w:r>
    </w:p>
    <w:p w:rsidR="00491A89" w:rsidRPr="00491A89" w:rsidRDefault="00491A89" w:rsidP="00F60F06">
      <w:pPr>
        <w:numPr>
          <w:ilvl w:val="1"/>
          <w:numId w:val="8"/>
        </w:numPr>
        <w:jc w:val="both"/>
        <w:rPr>
          <w:rFonts w:ascii="Calibri" w:hAnsi="Calibri" w:cs="Calibri"/>
          <w:sz w:val="22"/>
          <w:szCs w:val="22"/>
          <w:lang/>
        </w:rPr>
      </w:pPr>
      <w:r w:rsidRPr="00491A89">
        <w:rPr>
          <w:rFonts w:ascii="Calibri" w:hAnsi="Calibri" w:cs="Calibri"/>
          <w:sz w:val="22"/>
          <w:szCs w:val="22"/>
          <w:lang/>
        </w:rPr>
        <w:t xml:space="preserve">O acolhimento do recurso invalida tão somente os atos insuscetíveis de aproveitamento. </w:t>
      </w:r>
    </w:p>
    <w:p w:rsidR="00491A89" w:rsidRDefault="00491A89" w:rsidP="00F60F06">
      <w:pPr>
        <w:numPr>
          <w:ilvl w:val="1"/>
          <w:numId w:val="8"/>
        </w:numPr>
        <w:jc w:val="both"/>
        <w:rPr>
          <w:rFonts w:ascii="Calibri" w:hAnsi="Calibri" w:cs="Calibri"/>
          <w:sz w:val="22"/>
          <w:szCs w:val="22"/>
          <w:lang/>
        </w:rPr>
      </w:pPr>
      <w:r w:rsidRPr="00491A89">
        <w:rPr>
          <w:rFonts w:ascii="Calibri" w:hAnsi="Calibri" w:cs="Calibri"/>
          <w:sz w:val="22"/>
          <w:szCs w:val="22"/>
          <w:lang/>
        </w:rPr>
        <w:t>Os autos do processo permanecerão com vista franqueada aos interessados, no endereço constante neste Edital.</w:t>
      </w:r>
    </w:p>
    <w:p w:rsidR="0074310F" w:rsidRPr="003F3C49" w:rsidRDefault="0074310F" w:rsidP="00F60F06">
      <w:pPr>
        <w:numPr>
          <w:ilvl w:val="0"/>
          <w:numId w:val="8"/>
        </w:numPr>
        <w:autoSpaceDE w:val="0"/>
        <w:spacing w:before="120" w:after="120"/>
        <w:jc w:val="both"/>
        <w:rPr>
          <w:rFonts w:ascii="Calibri" w:hAnsi="Calibri" w:cs="Calibri"/>
          <w:b/>
          <w:sz w:val="22"/>
          <w:szCs w:val="22"/>
          <w:lang/>
        </w:rPr>
      </w:pPr>
      <w:r w:rsidRPr="003F3C49">
        <w:rPr>
          <w:rFonts w:ascii="Calibri" w:hAnsi="Calibri" w:cs="Calibri"/>
          <w:b/>
          <w:sz w:val="22"/>
          <w:szCs w:val="22"/>
          <w:lang/>
        </w:rPr>
        <w:lastRenderedPageBreak/>
        <w:t>DA REABERTURA DA SESSÃO PÚBLICA</w:t>
      </w:r>
    </w:p>
    <w:p w:rsidR="0074310F" w:rsidRPr="0074310F" w:rsidRDefault="0074310F" w:rsidP="00F60F06">
      <w:pPr>
        <w:numPr>
          <w:ilvl w:val="1"/>
          <w:numId w:val="8"/>
        </w:numPr>
        <w:autoSpaceDE w:val="0"/>
        <w:spacing w:before="120" w:after="120"/>
        <w:jc w:val="both"/>
        <w:rPr>
          <w:rFonts w:ascii="Calibri" w:hAnsi="Calibri" w:cs="Calibri"/>
          <w:sz w:val="22"/>
          <w:szCs w:val="22"/>
          <w:lang/>
        </w:rPr>
      </w:pPr>
      <w:r w:rsidRPr="0074310F">
        <w:rPr>
          <w:rFonts w:ascii="Calibri" w:hAnsi="Calibri" w:cs="Calibri"/>
          <w:sz w:val="22"/>
          <w:szCs w:val="22"/>
          <w:lang/>
        </w:rPr>
        <w:t>A sessão pública poderá ser reaberta:</w:t>
      </w:r>
    </w:p>
    <w:p w:rsidR="0074310F" w:rsidRPr="0074310F" w:rsidRDefault="0074310F" w:rsidP="00F60F06">
      <w:pPr>
        <w:numPr>
          <w:ilvl w:val="2"/>
          <w:numId w:val="8"/>
        </w:numPr>
        <w:autoSpaceDE w:val="0"/>
        <w:spacing w:before="120" w:after="120"/>
        <w:jc w:val="both"/>
        <w:rPr>
          <w:rFonts w:ascii="Calibri" w:hAnsi="Calibri" w:cs="Calibri"/>
          <w:sz w:val="22"/>
          <w:szCs w:val="22"/>
          <w:lang/>
        </w:rPr>
      </w:pPr>
      <w:r w:rsidRPr="0074310F">
        <w:rPr>
          <w:rFonts w:ascii="Calibri" w:hAnsi="Calibri" w:cs="Calibri"/>
          <w:sz w:val="22"/>
          <w:szCs w:val="22"/>
          <w:lang/>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4310F" w:rsidRPr="0074310F" w:rsidRDefault="0074310F" w:rsidP="00F60F06">
      <w:pPr>
        <w:numPr>
          <w:ilvl w:val="2"/>
          <w:numId w:val="8"/>
        </w:numPr>
        <w:autoSpaceDE w:val="0"/>
        <w:spacing w:before="120" w:after="120"/>
        <w:jc w:val="both"/>
        <w:rPr>
          <w:rFonts w:ascii="Calibri" w:hAnsi="Calibri" w:cs="Calibri"/>
          <w:sz w:val="22"/>
          <w:szCs w:val="22"/>
          <w:lang/>
        </w:rPr>
      </w:pPr>
      <w:r w:rsidRPr="0074310F">
        <w:rPr>
          <w:rFonts w:ascii="Calibri" w:hAnsi="Calibri" w:cs="Calibri"/>
          <w:sz w:val="22"/>
          <w:szCs w:val="22"/>
          <w:lang/>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serão adotados os procedimentos imediatamente posteriores ao encerramento da etapa de lances. </w:t>
      </w:r>
    </w:p>
    <w:p w:rsidR="0074310F" w:rsidRPr="0074310F" w:rsidRDefault="0074310F" w:rsidP="00F60F06">
      <w:pPr>
        <w:numPr>
          <w:ilvl w:val="1"/>
          <w:numId w:val="8"/>
        </w:numPr>
        <w:autoSpaceDE w:val="0"/>
        <w:spacing w:before="120" w:after="120"/>
        <w:jc w:val="both"/>
        <w:rPr>
          <w:rFonts w:ascii="Calibri" w:hAnsi="Calibri" w:cs="Calibri"/>
          <w:sz w:val="22"/>
          <w:szCs w:val="22"/>
          <w:lang/>
        </w:rPr>
      </w:pPr>
      <w:r w:rsidRPr="0074310F">
        <w:rPr>
          <w:rFonts w:ascii="Calibri" w:hAnsi="Calibri" w:cs="Calibri"/>
          <w:sz w:val="22"/>
          <w:szCs w:val="22"/>
          <w:lang/>
        </w:rPr>
        <w:t>Todos os licitantes remanescentes deverão ser convocados para acompanhar a sessão reaberta.</w:t>
      </w:r>
    </w:p>
    <w:p w:rsidR="0074310F" w:rsidRPr="0074310F" w:rsidRDefault="0074310F" w:rsidP="00F60F06">
      <w:pPr>
        <w:numPr>
          <w:ilvl w:val="2"/>
          <w:numId w:val="8"/>
        </w:numPr>
        <w:autoSpaceDE w:val="0"/>
        <w:spacing w:before="120" w:after="120"/>
        <w:jc w:val="both"/>
        <w:rPr>
          <w:rFonts w:ascii="Calibri" w:hAnsi="Calibri" w:cs="Calibri"/>
          <w:sz w:val="22"/>
          <w:szCs w:val="22"/>
          <w:lang/>
        </w:rPr>
      </w:pPr>
      <w:r w:rsidRPr="0074310F">
        <w:rPr>
          <w:rFonts w:ascii="Calibri" w:hAnsi="Calibri" w:cs="Calibri"/>
          <w:sz w:val="22"/>
          <w:szCs w:val="22"/>
          <w:lang/>
        </w:rPr>
        <w:t>A convocação se dará por meio do sistema eletrônico (“chat”) ou e-mail, de acordo com a fase do procedimento licitatório.</w:t>
      </w:r>
    </w:p>
    <w:p w:rsidR="0074310F" w:rsidRPr="0074310F" w:rsidRDefault="0074310F" w:rsidP="00F60F06">
      <w:pPr>
        <w:numPr>
          <w:ilvl w:val="2"/>
          <w:numId w:val="8"/>
        </w:numPr>
        <w:autoSpaceDE w:val="0"/>
        <w:spacing w:before="120" w:after="120"/>
        <w:jc w:val="both"/>
        <w:rPr>
          <w:rFonts w:ascii="Calibri" w:hAnsi="Calibri" w:cs="Calibri"/>
          <w:sz w:val="22"/>
          <w:szCs w:val="22"/>
          <w:lang/>
        </w:rPr>
      </w:pPr>
      <w:r w:rsidRPr="0074310F">
        <w:rPr>
          <w:rFonts w:ascii="Calibri" w:hAnsi="Calibri" w:cs="Calibri"/>
          <w:sz w:val="22"/>
          <w:szCs w:val="22"/>
          <w:lang/>
        </w:rPr>
        <w:t>A convocação feita por e-mail dar-se-á de acordo com os dados contidos no SICAF, sendo responsabilidade do licitante manter seus dados cadastrais atualizados.</w:t>
      </w:r>
    </w:p>
    <w:p w:rsidR="0074310F" w:rsidRPr="0074310F" w:rsidRDefault="0074310F" w:rsidP="0074310F">
      <w:pPr>
        <w:autoSpaceDE w:val="0"/>
        <w:spacing w:before="120" w:after="120"/>
        <w:ind w:left="1080"/>
        <w:jc w:val="both"/>
        <w:rPr>
          <w:rFonts w:ascii="Calibri" w:hAnsi="Calibri" w:cs="Calibri"/>
          <w:sz w:val="22"/>
          <w:szCs w:val="22"/>
          <w:lang/>
        </w:rPr>
      </w:pPr>
    </w:p>
    <w:p w:rsidR="00776408" w:rsidRPr="00202C6A" w:rsidRDefault="00776408" w:rsidP="00F60F06">
      <w:pPr>
        <w:numPr>
          <w:ilvl w:val="0"/>
          <w:numId w:val="8"/>
        </w:numPr>
        <w:autoSpaceDE w:val="0"/>
        <w:spacing w:before="120" w:after="120"/>
        <w:jc w:val="both"/>
        <w:rPr>
          <w:rFonts w:ascii="Calibri" w:hAnsi="Calibri" w:cs="Calibri"/>
          <w:sz w:val="22"/>
          <w:szCs w:val="22"/>
          <w:lang/>
        </w:rPr>
      </w:pPr>
      <w:r w:rsidRPr="00202C6A">
        <w:rPr>
          <w:rFonts w:ascii="Calibri" w:hAnsi="Calibri" w:cs="Calibri"/>
          <w:b/>
          <w:bCs/>
          <w:sz w:val="22"/>
          <w:szCs w:val="22"/>
          <w:lang/>
        </w:rPr>
        <w:t>DA ADJUDICAÇÃO E HOMOLOGAÇÃO</w:t>
      </w:r>
    </w:p>
    <w:p w:rsidR="00776408" w:rsidRPr="00202C6A" w:rsidRDefault="00776408"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t>O objeto da licitação será adjudicado ao licitante declarado vencedor, por ato do Pregoeiro, caso não haja interposição de recurso, ou pela autoridade competente, após a regular decisão dos recursos apresentados.</w:t>
      </w:r>
    </w:p>
    <w:p w:rsidR="00776408" w:rsidRDefault="00776408"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t xml:space="preserve">Após a fase recursal, constatada a regularidade dos atos praticados, a autoridade competente homologará o procedimento licitatório. </w:t>
      </w:r>
    </w:p>
    <w:p w:rsidR="00776408" w:rsidRPr="00202C6A" w:rsidRDefault="00776408" w:rsidP="00776408">
      <w:pPr>
        <w:autoSpaceDE w:val="0"/>
        <w:spacing w:before="120" w:after="120"/>
        <w:ind w:left="1701"/>
        <w:jc w:val="both"/>
        <w:rPr>
          <w:rFonts w:ascii="Calibri" w:hAnsi="Calibri" w:cs="Calibri"/>
          <w:sz w:val="22"/>
          <w:szCs w:val="22"/>
          <w:lang/>
        </w:rPr>
      </w:pPr>
    </w:p>
    <w:p w:rsidR="003F3C49" w:rsidRPr="003F3C49" w:rsidRDefault="003F3C49" w:rsidP="00F60F06">
      <w:pPr>
        <w:numPr>
          <w:ilvl w:val="0"/>
          <w:numId w:val="8"/>
        </w:numPr>
        <w:autoSpaceDE w:val="0"/>
        <w:spacing w:before="120" w:after="120"/>
        <w:jc w:val="both"/>
        <w:rPr>
          <w:rFonts w:ascii="Calibri" w:hAnsi="Calibri" w:cs="Calibri"/>
          <w:b/>
          <w:sz w:val="22"/>
          <w:szCs w:val="22"/>
          <w:lang/>
        </w:rPr>
      </w:pPr>
      <w:r w:rsidRPr="003F3C49">
        <w:rPr>
          <w:rFonts w:ascii="Calibri" w:hAnsi="Calibri" w:cs="Calibri"/>
          <w:b/>
          <w:sz w:val="22"/>
          <w:szCs w:val="22"/>
          <w:lang/>
        </w:rPr>
        <w:t>DA GARANTIA DE EXECUÇÃO</w:t>
      </w:r>
    </w:p>
    <w:p w:rsidR="003F3C49" w:rsidRPr="003F3C49" w:rsidRDefault="003F3C49" w:rsidP="00F60F06">
      <w:pPr>
        <w:pStyle w:val="PargrafodaLista"/>
        <w:numPr>
          <w:ilvl w:val="1"/>
          <w:numId w:val="8"/>
        </w:numPr>
        <w:rPr>
          <w:rFonts w:ascii="Calibri" w:hAnsi="Calibri" w:cs="Calibri"/>
          <w:sz w:val="22"/>
          <w:szCs w:val="22"/>
          <w:lang/>
        </w:rPr>
      </w:pPr>
      <w:r w:rsidRPr="003F3C49">
        <w:rPr>
          <w:rFonts w:ascii="Calibri" w:hAnsi="Calibri" w:cs="Calibri"/>
          <w:sz w:val="22"/>
          <w:szCs w:val="22"/>
          <w:lang/>
        </w:rPr>
        <w:t xml:space="preserve">Será exigida a prestação de garantia na presente contratação, conforme regras constantes do Termo de Referência. </w:t>
      </w:r>
    </w:p>
    <w:p w:rsidR="003F3C49" w:rsidRPr="003F3C49" w:rsidRDefault="003F3C49" w:rsidP="003F3C49">
      <w:pPr>
        <w:autoSpaceDE w:val="0"/>
        <w:spacing w:before="120" w:after="120"/>
        <w:ind w:left="1080"/>
        <w:jc w:val="both"/>
        <w:rPr>
          <w:rFonts w:ascii="Calibri" w:hAnsi="Calibri" w:cs="Calibri"/>
          <w:sz w:val="22"/>
          <w:szCs w:val="22"/>
          <w:lang/>
        </w:rPr>
      </w:pPr>
    </w:p>
    <w:p w:rsidR="004C3879" w:rsidRPr="00202C6A" w:rsidRDefault="004C3879" w:rsidP="00F60F06">
      <w:pPr>
        <w:numPr>
          <w:ilvl w:val="0"/>
          <w:numId w:val="8"/>
        </w:numPr>
        <w:autoSpaceDE w:val="0"/>
        <w:spacing w:before="120" w:after="120"/>
        <w:jc w:val="both"/>
        <w:rPr>
          <w:rFonts w:ascii="Calibri" w:hAnsi="Calibri" w:cs="Calibri"/>
          <w:sz w:val="22"/>
          <w:szCs w:val="22"/>
          <w:lang/>
        </w:rPr>
      </w:pPr>
      <w:r w:rsidRPr="00202C6A">
        <w:rPr>
          <w:rFonts w:ascii="Calibri" w:hAnsi="Calibri" w:cs="Calibri"/>
          <w:b/>
          <w:bCs/>
          <w:sz w:val="22"/>
          <w:szCs w:val="22"/>
          <w:lang/>
        </w:rPr>
        <w:t>DO TERMO DE CONTRATO</w:t>
      </w:r>
    </w:p>
    <w:p w:rsidR="00BE3750" w:rsidRPr="00BE3750" w:rsidRDefault="00BE3750" w:rsidP="00F60F06">
      <w:pPr>
        <w:pStyle w:val="PargrafodaLista"/>
        <w:numPr>
          <w:ilvl w:val="1"/>
          <w:numId w:val="8"/>
        </w:numPr>
        <w:jc w:val="both"/>
        <w:rPr>
          <w:rFonts w:ascii="Calibri" w:hAnsi="Calibri" w:cs="Calibri"/>
          <w:sz w:val="22"/>
          <w:szCs w:val="22"/>
          <w:lang/>
        </w:rPr>
      </w:pPr>
      <w:r w:rsidRPr="00BE3750">
        <w:rPr>
          <w:rFonts w:ascii="Calibri" w:hAnsi="Calibri" w:cs="Calibri"/>
          <w:sz w:val="22"/>
          <w:szCs w:val="22"/>
          <w:lang/>
        </w:rPr>
        <w:t>O adjudica</w:t>
      </w:r>
      <w:r>
        <w:rPr>
          <w:rFonts w:ascii="Calibri" w:hAnsi="Calibri" w:cs="Calibri"/>
          <w:sz w:val="22"/>
          <w:szCs w:val="22"/>
          <w:lang/>
        </w:rPr>
        <w:t>tário terá o prazo de 2</w:t>
      </w:r>
      <w:r w:rsidRPr="00BE3750">
        <w:rPr>
          <w:rFonts w:ascii="Calibri" w:hAnsi="Calibri" w:cs="Calibri"/>
          <w:sz w:val="22"/>
          <w:szCs w:val="22"/>
          <w:lang/>
        </w:rPr>
        <w:t xml:space="preserve">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rsidR="00BE3750" w:rsidRPr="00BE3750" w:rsidRDefault="00BE3750" w:rsidP="00F60F06">
      <w:pPr>
        <w:pStyle w:val="PargrafodaLista"/>
        <w:numPr>
          <w:ilvl w:val="2"/>
          <w:numId w:val="8"/>
        </w:numPr>
        <w:jc w:val="both"/>
        <w:rPr>
          <w:rFonts w:ascii="Calibri" w:hAnsi="Calibri" w:cs="Calibri"/>
          <w:sz w:val="22"/>
          <w:szCs w:val="22"/>
          <w:lang/>
        </w:rPr>
      </w:pPr>
      <w:r w:rsidRPr="00BE3750">
        <w:rPr>
          <w:rFonts w:ascii="Calibri" w:hAnsi="Calibri" w:cs="Calibri"/>
          <w:sz w:val="22"/>
          <w:szCs w:val="22"/>
          <w:lang/>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w:t>
      </w:r>
      <w:r>
        <w:rPr>
          <w:rFonts w:ascii="Calibri" w:hAnsi="Calibri" w:cs="Calibri"/>
          <w:sz w:val="22"/>
          <w:szCs w:val="22"/>
          <w:lang/>
        </w:rPr>
        <w:t xml:space="preserve">2 </w:t>
      </w:r>
      <w:r w:rsidRPr="00BE3750">
        <w:rPr>
          <w:rFonts w:ascii="Calibri" w:hAnsi="Calibri" w:cs="Calibri"/>
          <w:sz w:val="22"/>
          <w:szCs w:val="22"/>
          <w:lang/>
        </w:rPr>
        <w:t xml:space="preserve">dias, a contar da data de seu recebimento. </w:t>
      </w:r>
    </w:p>
    <w:p w:rsidR="00BE3750" w:rsidRPr="00BE3750" w:rsidRDefault="00BE3750" w:rsidP="00F60F06">
      <w:pPr>
        <w:pStyle w:val="PargrafodaLista"/>
        <w:numPr>
          <w:ilvl w:val="2"/>
          <w:numId w:val="8"/>
        </w:numPr>
        <w:jc w:val="both"/>
        <w:rPr>
          <w:rFonts w:ascii="Calibri" w:hAnsi="Calibri" w:cs="Calibri"/>
          <w:sz w:val="22"/>
          <w:szCs w:val="22"/>
          <w:lang/>
        </w:rPr>
      </w:pPr>
      <w:r w:rsidRPr="00BE3750">
        <w:rPr>
          <w:rFonts w:ascii="Calibri" w:hAnsi="Calibri" w:cs="Calibri"/>
          <w:sz w:val="22"/>
          <w:szCs w:val="22"/>
          <w:lang/>
        </w:rPr>
        <w:t>O prazo previsto no subitem anterior poderá ser prorrogado, por igual período, por solicitação justificada do adjudicatário e aceita pela Administração.</w:t>
      </w:r>
    </w:p>
    <w:p w:rsidR="00BE3750" w:rsidRPr="00BE3750" w:rsidRDefault="00BE3750" w:rsidP="00F60F06">
      <w:pPr>
        <w:pStyle w:val="PargrafodaLista"/>
        <w:numPr>
          <w:ilvl w:val="1"/>
          <w:numId w:val="8"/>
        </w:numPr>
        <w:jc w:val="both"/>
        <w:rPr>
          <w:rFonts w:ascii="Calibri" w:hAnsi="Calibri" w:cs="Calibri"/>
          <w:sz w:val="22"/>
          <w:szCs w:val="22"/>
          <w:lang/>
        </w:rPr>
      </w:pPr>
      <w:r w:rsidRPr="00BE3750">
        <w:rPr>
          <w:rFonts w:ascii="Calibri" w:hAnsi="Calibri" w:cs="Calibri"/>
          <w:sz w:val="22"/>
          <w:szCs w:val="22"/>
          <w:lang/>
        </w:rPr>
        <w:lastRenderedPageBreak/>
        <w:t>O Aceite da Nota de Empenho ou do instrumento equivalente, emitida à empresa adjudicada, implica no reconhecimento de que:</w:t>
      </w:r>
    </w:p>
    <w:p w:rsidR="00BE3750" w:rsidRPr="00BE3750" w:rsidRDefault="00BE3750" w:rsidP="00F60F06">
      <w:pPr>
        <w:pStyle w:val="PargrafodaLista"/>
        <w:numPr>
          <w:ilvl w:val="2"/>
          <w:numId w:val="8"/>
        </w:numPr>
        <w:jc w:val="both"/>
        <w:rPr>
          <w:rFonts w:ascii="Calibri" w:hAnsi="Calibri" w:cs="Calibri"/>
          <w:sz w:val="22"/>
          <w:szCs w:val="22"/>
          <w:lang/>
        </w:rPr>
      </w:pPr>
      <w:r w:rsidRPr="00BE3750">
        <w:rPr>
          <w:rFonts w:ascii="Calibri" w:hAnsi="Calibri" w:cs="Calibri"/>
          <w:sz w:val="22"/>
          <w:szCs w:val="22"/>
          <w:lang/>
        </w:rPr>
        <w:t>referida Nota está substituindo o contrato, aplicando-se à relação de negócios ali estabelecida as disposições da Lei nº 8.666, de 1993;</w:t>
      </w:r>
    </w:p>
    <w:p w:rsidR="00BE3750" w:rsidRPr="00BE3750" w:rsidRDefault="00BE3750" w:rsidP="00F60F06">
      <w:pPr>
        <w:pStyle w:val="PargrafodaLista"/>
        <w:numPr>
          <w:ilvl w:val="2"/>
          <w:numId w:val="8"/>
        </w:numPr>
        <w:jc w:val="both"/>
        <w:rPr>
          <w:rFonts w:ascii="Calibri" w:hAnsi="Calibri" w:cs="Calibri"/>
          <w:sz w:val="22"/>
          <w:szCs w:val="22"/>
          <w:lang/>
        </w:rPr>
      </w:pPr>
      <w:r w:rsidRPr="00BE3750">
        <w:rPr>
          <w:rFonts w:ascii="Calibri" w:hAnsi="Calibri" w:cs="Calibri"/>
          <w:sz w:val="22"/>
          <w:szCs w:val="22"/>
          <w:lang/>
        </w:rPr>
        <w:t>a contratada se vincula à sua proposta e às previsões contidas no edital e seus anexos;</w:t>
      </w:r>
    </w:p>
    <w:p w:rsidR="00BE3750" w:rsidRPr="00BE3750" w:rsidRDefault="00BE3750" w:rsidP="00F60F06">
      <w:pPr>
        <w:pStyle w:val="PargrafodaLista"/>
        <w:numPr>
          <w:ilvl w:val="2"/>
          <w:numId w:val="8"/>
        </w:numPr>
        <w:jc w:val="both"/>
        <w:rPr>
          <w:rFonts w:ascii="Calibri" w:hAnsi="Calibri" w:cs="Calibri"/>
          <w:sz w:val="22"/>
          <w:szCs w:val="22"/>
          <w:lang/>
        </w:rPr>
      </w:pPr>
      <w:r w:rsidRPr="00BE3750">
        <w:rPr>
          <w:rFonts w:ascii="Calibri" w:hAnsi="Calibri" w:cs="Calibri"/>
          <w:sz w:val="22"/>
          <w:szCs w:val="22"/>
          <w:lang/>
        </w:rPr>
        <w:t>a contratada reconhece que as hipóteses de rescisão são aquelas previstas nos artigos 77 e 78 da Lei nº 8.666/93 e reconhece os direitos da Administração previstos nos artigos 79 e 80 da mesma Lei.</w:t>
      </w:r>
    </w:p>
    <w:p w:rsidR="00BE3750" w:rsidRPr="00BE3750" w:rsidRDefault="00BE3750" w:rsidP="00F60F06">
      <w:pPr>
        <w:pStyle w:val="PargrafodaLista"/>
        <w:numPr>
          <w:ilvl w:val="1"/>
          <w:numId w:val="8"/>
        </w:numPr>
        <w:jc w:val="both"/>
        <w:rPr>
          <w:rFonts w:ascii="Calibri" w:hAnsi="Calibri" w:cs="Calibri"/>
          <w:sz w:val="22"/>
          <w:szCs w:val="22"/>
          <w:lang/>
        </w:rPr>
      </w:pPr>
      <w:r w:rsidRPr="00BE3750">
        <w:rPr>
          <w:rFonts w:ascii="Calibri" w:hAnsi="Calibri" w:cs="Calibri"/>
          <w:sz w:val="22"/>
          <w:szCs w:val="22"/>
          <w:lang/>
        </w:rPr>
        <w:t xml:space="preserve">O prazo de vigência da contratação é </w:t>
      </w:r>
      <w:r>
        <w:rPr>
          <w:rFonts w:ascii="Calibri" w:hAnsi="Calibri" w:cs="Calibri"/>
          <w:sz w:val="22"/>
          <w:szCs w:val="22"/>
          <w:lang/>
        </w:rPr>
        <w:t>de 12 meses</w:t>
      </w:r>
      <w:r w:rsidRPr="00BE3750">
        <w:rPr>
          <w:rFonts w:ascii="Calibri" w:hAnsi="Calibri" w:cs="Calibri"/>
          <w:sz w:val="22"/>
          <w:szCs w:val="22"/>
          <w:lang/>
        </w:rPr>
        <w:t xml:space="preserve"> prorrogável conforme previsão no instrumento contratual.</w:t>
      </w:r>
    </w:p>
    <w:p w:rsidR="00BE3750" w:rsidRPr="00BE3750" w:rsidRDefault="00BE3750" w:rsidP="00F60F06">
      <w:pPr>
        <w:pStyle w:val="PargrafodaLista"/>
        <w:numPr>
          <w:ilvl w:val="1"/>
          <w:numId w:val="8"/>
        </w:numPr>
        <w:jc w:val="both"/>
        <w:rPr>
          <w:rFonts w:ascii="Calibri" w:hAnsi="Calibri" w:cs="Calibri"/>
          <w:sz w:val="22"/>
          <w:szCs w:val="22"/>
          <w:lang/>
        </w:rPr>
      </w:pPr>
      <w:r w:rsidRPr="00BE3750">
        <w:rPr>
          <w:rFonts w:ascii="Calibri" w:hAnsi="Calibri" w:cs="Calibri"/>
          <w:sz w:val="22"/>
          <w:szCs w:val="22"/>
          <w:lang/>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rsidR="00BE3750" w:rsidRPr="00BE3750" w:rsidRDefault="00BE3750" w:rsidP="00F60F06">
      <w:pPr>
        <w:pStyle w:val="PargrafodaLista"/>
        <w:numPr>
          <w:ilvl w:val="2"/>
          <w:numId w:val="8"/>
        </w:numPr>
        <w:jc w:val="both"/>
        <w:rPr>
          <w:rFonts w:ascii="Calibri" w:hAnsi="Calibri" w:cs="Calibri"/>
          <w:sz w:val="22"/>
          <w:szCs w:val="22"/>
          <w:lang/>
        </w:rPr>
      </w:pPr>
      <w:r w:rsidRPr="00BE3750">
        <w:rPr>
          <w:rFonts w:ascii="Calibri" w:hAnsi="Calibri" w:cs="Calibri"/>
          <w:sz w:val="22"/>
          <w:szCs w:val="22"/>
          <w:lang/>
        </w:rPr>
        <w:t>Nos casos em que houver necessidade de assinatura do instrumento de contrato, e o fornecedor não estiver inscrito no SICAF, este deverá proceder ao seu cadastramento, sem ônus, antes da contratação.</w:t>
      </w:r>
    </w:p>
    <w:p w:rsidR="00BE3750" w:rsidRPr="00BE3750" w:rsidRDefault="00BE3750" w:rsidP="00F60F06">
      <w:pPr>
        <w:pStyle w:val="PargrafodaLista"/>
        <w:numPr>
          <w:ilvl w:val="2"/>
          <w:numId w:val="8"/>
        </w:numPr>
        <w:jc w:val="both"/>
        <w:rPr>
          <w:rFonts w:ascii="Calibri" w:hAnsi="Calibri" w:cs="Calibri"/>
          <w:sz w:val="22"/>
          <w:szCs w:val="22"/>
          <w:lang/>
        </w:rPr>
      </w:pPr>
      <w:r w:rsidRPr="00BE3750">
        <w:rPr>
          <w:rFonts w:ascii="Calibri" w:hAnsi="Calibri" w:cs="Calibri"/>
          <w:sz w:val="22"/>
          <w:szCs w:val="22"/>
          <w:lang/>
        </w:rPr>
        <w:t>Na hipótese de irregularidade do registro no SICAF, o contratado deverá regularizar a sua situação perante o cadastro no prazo de até 05 (cinco) dias úteis, sob pena de aplicação das penalidades previstas no edital e anexos.</w:t>
      </w:r>
    </w:p>
    <w:p w:rsidR="00BE3750" w:rsidRPr="00BE3750" w:rsidRDefault="00BE3750" w:rsidP="00F60F06">
      <w:pPr>
        <w:pStyle w:val="PargrafodaLista"/>
        <w:numPr>
          <w:ilvl w:val="1"/>
          <w:numId w:val="8"/>
        </w:numPr>
        <w:jc w:val="both"/>
        <w:rPr>
          <w:rFonts w:ascii="Calibri" w:hAnsi="Calibri" w:cs="Calibri"/>
          <w:sz w:val="22"/>
          <w:szCs w:val="22"/>
          <w:lang/>
        </w:rPr>
      </w:pPr>
      <w:r w:rsidRPr="00BE3750">
        <w:rPr>
          <w:rFonts w:ascii="Calibri" w:hAnsi="Calibri" w:cs="Calibri"/>
          <w:sz w:val="22"/>
          <w:szCs w:val="22"/>
          <w:lang/>
        </w:rPr>
        <w:t>Na assinatura do contrato ou da ata de registro de preços, será exigida a comprovação das condições de habilitação consignadas no edital, que deverão ser mantidas pelo licitante durante a vigência do contrato ou da ata de registro de preços.</w:t>
      </w:r>
    </w:p>
    <w:p w:rsidR="00BE3750" w:rsidRPr="00BE3750" w:rsidRDefault="00BE3750" w:rsidP="00F60F06">
      <w:pPr>
        <w:pStyle w:val="PargrafodaLista"/>
        <w:numPr>
          <w:ilvl w:val="1"/>
          <w:numId w:val="8"/>
        </w:numPr>
        <w:jc w:val="both"/>
        <w:rPr>
          <w:rFonts w:ascii="Calibri" w:hAnsi="Calibri" w:cs="Calibri"/>
          <w:sz w:val="22"/>
          <w:szCs w:val="22"/>
          <w:lang/>
        </w:rPr>
      </w:pPr>
      <w:r w:rsidRPr="00BE3750">
        <w:rPr>
          <w:rFonts w:ascii="Calibri" w:hAnsi="Calibri" w:cs="Calibri"/>
          <w:sz w:val="22"/>
          <w:szCs w:val="22"/>
          <w:lang/>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rsidR="00A515F6" w:rsidRPr="00407E42" w:rsidRDefault="00A515F6" w:rsidP="00F60F06">
      <w:pPr>
        <w:numPr>
          <w:ilvl w:val="0"/>
          <w:numId w:val="8"/>
        </w:numPr>
        <w:autoSpaceDE w:val="0"/>
        <w:spacing w:before="120" w:after="120"/>
        <w:jc w:val="both"/>
        <w:rPr>
          <w:rFonts w:ascii="Calibri" w:hAnsi="Calibri" w:cs="Calibri"/>
          <w:sz w:val="22"/>
          <w:szCs w:val="22"/>
          <w:lang/>
        </w:rPr>
      </w:pPr>
      <w:r w:rsidRPr="00190203">
        <w:rPr>
          <w:rFonts w:ascii="Calibri" w:hAnsi="Calibri" w:cs="Calibri"/>
          <w:b/>
          <w:bCs/>
          <w:sz w:val="22"/>
          <w:szCs w:val="22"/>
          <w:lang/>
        </w:rPr>
        <w:t xml:space="preserve">DO </w:t>
      </w:r>
      <w:r w:rsidRPr="00407E42">
        <w:rPr>
          <w:rFonts w:ascii="Calibri" w:hAnsi="Calibri" w:cs="Calibri"/>
          <w:b/>
          <w:bCs/>
          <w:sz w:val="22"/>
          <w:szCs w:val="22"/>
          <w:lang/>
        </w:rPr>
        <w:t>REAJUSTAMENTO EM SENTIDO GERAL</w:t>
      </w:r>
    </w:p>
    <w:p w:rsidR="00A515F6" w:rsidRPr="00407E42" w:rsidRDefault="00A515F6" w:rsidP="00F60F06">
      <w:pPr>
        <w:numPr>
          <w:ilvl w:val="1"/>
          <w:numId w:val="8"/>
        </w:numPr>
        <w:autoSpaceDE w:val="0"/>
        <w:spacing w:before="120" w:after="120"/>
        <w:jc w:val="both"/>
        <w:rPr>
          <w:rFonts w:ascii="Calibri" w:hAnsi="Calibri" w:cs="Calibri"/>
          <w:sz w:val="22"/>
          <w:szCs w:val="22"/>
          <w:lang/>
        </w:rPr>
      </w:pPr>
      <w:r w:rsidRPr="00407E42">
        <w:rPr>
          <w:rFonts w:ascii="Calibri" w:hAnsi="Calibri" w:cs="Calibri"/>
          <w:sz w:val="22"/>
          <w:szCs w:val="22"/>
          <w:lang/>
        </w:rPr>
        <w:t>As regras acerca do reajustamento em sentido geral do valor contratual são as estabelecidas no Termo de Referência, anexo a este Edital.</w:t>
      </w:r>
    </w:p>
    <w:p w:rsidR="00A515F6" w:rsidRPr="00190203" w:rsidRDefault="00A515F6" w:rsidP="00F60F06">
      <w:pPr>
        <w:pStyle w:val="Nivel01"/>
        <w:numPr>
          <w:ilvl w:val="0"/>
          <w:numId w:val="8"/>
        </w:numPr>
        <w:rPr>
          <w:rFonts w:ascii="Calibri" w:hAnsi="Calibri" w:cs="Arial"/>
          <w:sz w:val="22"/>
          <w:szCs w:val="22"/>
        </w:rPr>
      </w:pPr>
      <w:r w:rsidRPr="00190203">
        <w:rPr>
          <w:rFonts w:ascii="Calibri" w:hAnsi="Calibri" w:cs="Arial"/>
          <w:sz w:val="22"/>
          <w:szCs w:val="22"/>
        </w:rPr>
        <w:t>DA ACEITAÇÃO DO OBJETO E DA FISCALIZAÇÃO</w:t>
      </w:r>
    </w:p>
    <w:p w:rsidR="00A515F6" w:rsidRPr="00190203" w:rsidRDefault="00A515F6" w:rsidP="00F60F06">
      <w:pPr>
        <w:numPr>
          <w:ilvl w:val="1"/>
          <w:numId w:val="8"/>
        </w:numPr>
        <w:suppressAutoHyphens w:val="0"/>
        <w:spacing w:before="120" w:after="120" w:line="276" w:lineRule="auto"/>
        <w:jc w:val="both"/>
        <w:rPr>
          <w:rFonts w:ascii="Calibri" w:hAnsi="Calibri" w:cs="Arial"/>
          <w:sz w:val="22"/>
          <w:szCs w:val="22"/>
        </w:rPr>
      </w:pPr>
      <w:r w:rsidRPr="00190203">
        <w:rPr>
          <w:rFonts w:ascii="Calibri" w:hAnsi="Calibri" w:cs="Arial"/>
          <w:sz w:val="22"/>
          <w:szCs w:val="22"/>
          <w:lang w:eastAsia="en-US"/>
        </w:rPr>
        <w:t>Os critérios de aceitação do objeto e de fiscalização estão previstos no Termo de Referência.</w:t>
      </w:r>
    </w:p>
    <w:p w:rsidR="00A515F6" w:rsidRPr="00190203" w:rsidRDefault="00A515F6" w:rsidP="00F60F06">
      <w:pPr>
        <w:numPr>
          <w:ilvl w:val="0"/>
          <w:numId w:val="8"/>
        </w:numPr>
        <w:autoSpaceDE w:val="0"/>
        <w:spacing w:before="120" w:after="120"/>
        <w:jc w:val="both"/>
        <w:rPr>
          <w:rFonts w:ascii="Calibri" w:hAnsi="Calibri" w:cs="Calibri"/>
          <w:sz w:val="22"/>
          <w:szCs w:val="22"/>
          <w:lang/>
        </w:rPr>
      </w:pPr>
      <w:r w:rsidRPr="00190203">
        <w:rPr>
          <w:rFonts w:ascii="Calibri" w:hAnsi="Calibri" w:cs="Calibri"/>
          <w:b/>
          <w:bCs/>
          <w:sz w:val="22"/>
          <w:szCs w:val="22"/>
          <w:lang/>
        </w:rPr>
        <w:t>DAS OBRIGAÇÕES DA CONTRATANTE E DA CONTRATADA</w:t>
      </w:r>
    </w:p>
    <w:p w:rsidR="00A515F6" w:rsidRPr="00190203" w:rsidRDefault="00A515F6" w:rsidP="00F60F06">
      <w:pPr>
        <w:numPr>
          <w:ilvl w:val="1"/>
          <w:numId w:val="8"/>
        </w:numPr>
        <w:autoSpaceDE w:val="0"/>
        <w:spacing w:before="120" w:after="120"/>
        <w:jc w:val="both"/>
        <w:rPr>
          <w:rFonts w:ascii="Calibri" w:hAnsi="Calibri" w:cs="Calibri"/>
          <w:sz w:val="22"/>
          <w:szCs w:val="22"/>
          <w:lang/>
        </w:rPr>
      </w:pPr>
      <w:r w:rsidRPr="00190203">
        <w:rPr>
          <w:rFonts w:ascii="Calibri" w:hAnsi="Calibri" w:cs="Calibri"/>
          <w:sz w:val="22"/>
          <w:szCs w:val="22"/>
          <w:lang/>
        </w:rPr>
        <w:t>As obrigações da Contratante e da Contratada são as estabelecidas no Termo de Referência.</w:t>
      </w:r>
    </w:p>
    <w:p w:rsidR="00340E58" w:rsidRDefault="00340E58" w:rsidP="00F60F06">
      <w:pPr>
        <w:numPr>
          <w:ilvl w:val="0"/>
          <w:numId w:val="8"/>
        </w:numPr>
        <w:autoSpaceDE w:val="0"/>
        <w:spacing w:before="120" w:after="120"/>
        <w:jc w:val="both"/>
        <w:rPr>
          <w:rFonts w:ascii="Calibri" w:hAnsi="Calibri" w:cs="Calibri"/>
          <w:sz w:val="22"/>
          <w:szCs w:val="22"/>
          <w:lang/>
        </w:rPr>
      </w:pPr>
      <w:r w:rsidRPr="00202C6A">
        <w:rPr>
          <w:rFonts w:ascii="Calibri" w:hAnsi="Calibri" w:cs="Calibri"/>
          <w:b/>
          <w:bCs/>
          <w:sz w:val="22"/>
          <w:szCs w:val="22"/>
          <w:lang/>
        </w:rPr>
        <w:t>DA IMPUGNAÇÃO AO EDITAL E DO PEDIDO DE ESCLARECIMENTO</w:t>
      </w:r>
    </w:p>
    <w:p w:rsidR="00340E58" w:rsidRPr="00202C6A" w:rsidRDefault="00340E58" w:rsidP="00F60F06">
      <w:pPr>
        <w:numPr>
          <w:ilvl w:val="1"/>
          <w:numId w:val="8"/>
        </w:numPr>
        <w:autoSpaceDE w:val="0"/>
        <w:spacing w:before="120" w:after="120"/>
        <w:jc w:val="both"/>
        <w:rPr>
          <w:rFonts w:ascii="Calibri" w:eastAsia="Calibri" w:hAnsi="Calibri" w:cs="Calibri"/>
          <w:sz w:val="22"/>
          <w:szCs w:val="22"/>
          <w:lang/>
        </w:rPr>
      </w:pPr>
      <w:r w:rsidRPr="00202C6A">
        <w:rPr>
          <w:rFonts w:ascii="Calibri" w:hAnsi="Calibri" w:cs="Calibri"/>
          <w:sz w:val="22"/>
          <w:szCs w:val="22"/>
          <w:lang/>
        </w:rPr>
        <w:t>Até 0</w:t>
      </w:r>
      <w:r w:rsidR="00407E42">
        <w:rPr>
          <w:rFonts w:ascii="Calibri" w:hAnsi="Calibri" w:cs="Calibri"/>
          <w:sz w:val="22"/>
          <w:szCs w:val="22"/>
          <w:lang/>
        </w:rPr>
        <w:t>3 (trê</w:t>
      </w:r>
      <w:r w:rsidRPr="00202C6A">
        <w:rPr>
          <w:rFonts w:ascii="Calibri" w:hAnsi="Calibri" w:cs="Calibri"/>
          <w:sz w:val="22"/>
          <w:szCs w:val="22"/>
          <w:lang/>
        </w:rPr>
        <w:t>s) dias úteis antes da data designada para a abertura da sessão pública, qualquer pessoa poderá impugnar este Edital.</w:t>
      </w:r>
    </w:p>
    <w:p w:rsidR="00340E58" w:rsidRPr="00202C6A" w:rsidRDefault="00340E58"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lastRenderedPageBreak/>
        <w:t xml:space="preserve">A impugnação poderá ser realizada por forma eletrônica, pelo e-mail </w:t>
      </w:r>
      <w:r w:rsidRPr="00202C6A">
        <w:rPr>
          <w:rFonts w:ascii="Calibri" w:hAnsi="Calibri" w:cs="Calibri"/>
          <w:b/>
          <w:bCs/>
          <w:sz w:val="22"/>
          <w:szCs w:val="22"/>
          <w:u w:val="single"/>
        </w:rPr>
        <w:t>licitacoes@cefet-rj.br</w:t>
      </w:r>
      <w:r w:rsidRPr="00202C6A">
        <w:rPr>
          <w:rFonts w:ascii="Calibri" w:hAnsi="Calibri" w:cs="Calibri"/>
          <w:sz w:val="22"/>
          <w:szCs w:val="22"/>
          <w:lang/>
        </w:rPr>
        <w:t>, ou por petição dirigida ou protocolada no endereço Avenida Maracanã, 229 – Maracanã – Rio de Janeiro – RJ, CEP 20271-110, Setor de Protocolo.</w:t>
      </w:r>
    </w:p>
    <w:p w:rsidR="00407E42" w:rsidRPr="00407E42" w:rsidRDefault="00407E42" w:rsidP="00F60F06">
      <w:pPr>
        <w:pStyle w:val="PargrafodaLista"/>
        <w:numPr>
          <w:ilvl w:val="1"/>
          <w:numId w:val="8"/>
        </w:numPr>
        <w:rPr>
          <w:rFonts w:ascii="Calibri" w:hAnsi="Calibri" w:cs="Calibri"/>
          <w:sz w:val="22"/>
          <w:szCs w:val="22"/>
          <w:lang/>
        </w:rPr>
      </w:pPr>
      <w:r w:rsidRPr="00407E42">
        <w:rPr>
          <w:rFonts w:ascii="Calibri" w:hAnsi="Calibri" w:cs="Calibri"/>
          <w:sz w:val="22"/>
          <w:szCs w:val="22"/>
          <w:lang/>
        </w:rPr>
        <w:t>Caberá ao Pregoeiro, auxiliado pelos responsáveis pela elaboração deste Edital e seus anexos, decidir sobre a impugnação no prazo de até 2 (dois) dias úteis contados da data de recebimento da impugnação.</w:t>
      </w:r>
    </w:p>
    <w:p w:rsidR="00340E58" w:rsidRPr="00202C6A" w:rsidRDefault="00340E58"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t>Acolhida a impugnação, será definida e publicada nova data para a realização do certame.</w:t>
      </w:r>
    </w:p>
    <w:p w:rsidR="00340E58" w:rsidRDefault="00340E58"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407E42" w:rsidRPr="00407E42" w:rsidRDefault="00407E42" w:rsidP="00F60F06">
      <w:pPr>
        <w:pStyle w:val="PargrafodaLista"/>
        <w:numPr>
          <w:ilvl w:val="1"/>
          <w:numId w:val="8"/>
        </w:numPr>
        <w:rPr>
          <w:rFonts w:ascii="Calibri" w:hAnsi="Calibri" w:cs="Calibri"/>
          <w:sz w:val="22"/>
          <w:szCs w:val="22"/>
          <w:lang/>
        </w:rPr>
      </w:pPr>
      <w:r w:rsidRPr="00407E42">
        <w:rPr>
          <w:rFonts w:ascii="Calibri" w:hAnsi="Calibri" w:cs="Calibri"/>
          <w:sz w:val="22"/>
          <w:szCs w:val="22"/>
          <w:lang/>
        </w:rPr>
        <w:t>O Pregoeiro responderá aos pedidos de esclarecimentos no prazo de 2 (dois) dias úteis, contado da data de recebimento do pedido, e poderá requisitar subsídios formais aos responsáveis pela elaboração do Edital e dos anexos.</w:t>
      </w:r>
    </w:p>
    <w:p w:rsidR="00340E58" w:rsidRPr="00407E42" w:rsidRDefault="00340E58" w:rsidP="00F60F06">
      <w:pPr>
        <w:keepNext/>
        <w:widowControl w:val="0"/>
        <w:numPr>
          <w:ilvl w:val="1"/>
          <w:numId w:val="8"/>
        </w:numPr>
        <w:suppressAutoHyphens w:val="0"/>
        <w:autoSpaceDE w:val="0"/>
        <w:spacing w:before="120" w:after="120"/>
        <w:jc w:val="both"/>
        <w:rPr>
          <w:rFonts w:ascii="Calibri" w:hAnsi="Calibri" w:cs="Calibri"/>
          <w:b/>
          <w:bCs/>
          <w:sz w:val="22"/>
          <w:szCs w:val="22"/>
          <w:lang/>
        </w:rPr>
      </w:pPr>
      <w:r w:rsidRPr="00FC0EE4">
        <w:rPr>
          <w:rFonts w:ascii="Calibri" w:hAnsi="Calibri" w:cs="Calibri"/>
          <w:sz w:val="22"/>
          <w:szCs w:val="22"/>
          <w:lang/>
        </w:rPr>
        <w:t>As impugnações e pedidos de esclarecimentos não suspendem os prazos previstos no certame.</w:t>
      </w:r>
    </w:p>
    <w:p w:rsidR="00407E42" w:rsidRPr="006F70AF" w:rsidRDefault="00407E42" w:rsidP="00F60F06">
      <w:pPr>
        <w:pStyle w:val="PargrafodaLista"/>
        <w:numPr>
          <w:ilvl w:val="1"/>
          <w:numId w:val="8"/>
        </w:numPr>
        <w:jc w:val="both"/>
        <w:rPr>
          <w:rFonts w:ascii="Calibri" w:hAnsi="Calibri" w:cs="Calibri"/>
          <w:bCs/>
          <w:sz w:val="22"/>
          <w:szCs w:val="22"/>
          <w:lang/>
        </w:rPr>
      </w:pPr>
      <w:r w:rsidRPr="00407E42">
        <w:rPr>
          <w:rFonts w:ascii="Calibri" w:hAnsi="Calibri" w:cs="Calibri"/>
          <w:bCs/>
          <w:sz w:val="22"/>
          <w:szCs w:val="22"/>
          <w:lang/>
        </w:rPr>
        <w:t xml:space="preserve">A concessão de efeito suspensivo à impugnação é medida excepcional e deverá </w:t>
      </w:r>
      <w:r w:rsidRPr="006F70AF">
        <w:rPr>
          <w:rFonts w:ascii="Calibri" w:hAnsi="Calibri" w:cs="Calibri"/>
          <w:bCs/>
          <w:sz w:val="22"/>
          <w:szCs w:val="22"/>
          <w:lang/>
        </w:rPr>
        <w:t>ser motivada pelo pregoeiro, nos autos do processo de licitação.</w:t>
      </w:r>
    </w:p>
    <w:p w:rsidR="006F70AF" w:rsidRPr="006F70AF" w:rsidRDefault="006F70AF" w:rsidP="00F60F06">
      <w:pPr>
        <w:pStyle w:val="PargrafodaLista"/>
        <w:numPr>
          <w:ilvl w:val="1"/>
          <w:numId w:val="8"/>
        </w:numPr>
        <w:jc w:val="both"/>
        <w:rPr>
          <w:rFonts w:ascii="Calibri" w:hAnsi="Calibri" w:cs="Calibri"/>
          <w:bCs/>
          <w:sz w:val="22"/>
          <w:szCs w:val="22"/>
          <w:lang/>
        </w:rPr>
      </w:pPr>
      <w:r w:rsidRPr="006F70AF">
        <w:rPr>
          <w:rFonts w:ascii="Calibri" w:hAnsi="Calibri" w:cs="Calibri"/>
          <w:bCs/>
          <w:sz w:val="22"/>
          <w:szCs w:val="22"/>
          <w:lang/>
        </w:rPr>
        <w:t>As respostas aos pedidos de esclarecimentos serão divulgadas pelo sistema e vincularão os participantes e a Administração.</w:t>
      </w:r>
    </w:p>
    <w:p w:rsidR="0063193F" w:rsidRPr="0063193F" w:rsidRDefault="0063193F" w:rsidP="00F60F06">
      <w:pPr>
        <w:keepNext/>
        <w:widowControl w:val="0"/>
        <w:numPr>
          <w:ilvl w:val="0"/>
          <w:numId w:val="8"/>
        </w:numPr>
        <w:suppressAutoHyphens w:val="0"/>
        <w:autoSpaceDE w:val="0"/>
        <w:spacing w:before="240" w:after="120"/>
        <w:ind w:right="-17"/>
        <w:jc w:val="both"/>
        <w:rPr>
          <w:rFonts w:ascii="Calibri" w:hAnsi="Calibri" w:cs="Calibri"/>
          <w:b/>
          <w:sz w:val="22"/>
          <w:szCs w:val="22"/>
          <w:lang/>
        </w:rPr>
      </w:pPr>
      <w:r w:rsidRPr="0063193F">
        <w:rPr>
          <w:rFonts w:ascii="Calibri" w:hAnsi="Calibri" w:cs="Calibri"/>
          <w:b/>
          <w:sz w:val="22"/>
          <w:szCs w:val="22"/>
          <w:lang/>
        </w:rPr>
        <w:t>DO PAGAMENTO PELO FATO GERADOR</w:t>
      </w:r>
    </w:p>
    <w:p w:rsidR="0063193F" w:rsidRPr="0063193F" w:rsidRDefault="0063193F" w:rsidP="00F60F06">
      <w:pPr>
        <w:pStyle w:val="PargrafodaLista"/>
        <w:numPr>
          <w:ilvl w:val="1"/>
          <w:numId w:val="8"/>
        </w:numPr>
        <w:jc w:val="both"/>
        <w:rPr>
          <w:rFonts w:ascii="Calibri" w:hAnsi="Calibri" w:cs="Calibri"/>
          <w:sz w:val="22"/>
          <w:szCs w:val="22"/>
          <w:lang/>
        </w:rPr>
      </w:pPr>
      <w:r w:rsidRPr="0063193F">
        <w:rPr>
          <w:rFonts w:ascii="Calibri" w:hAnsi="Calibri" w:cs="Calibri"/>
          <w:sz w:val="22"/>
          <w:szCs w:val="22"/>
          <w:lang/>
        </w:rPr>
        <w:t>Para atendimento ao disposto no art. 18 da IN SEGES/MP N. 5/2017, as regras acerca do Pagamento pelo Fato Gerador a que se refere o Anexo VII-B da IN SEGES/MP n. 5/2017 são as estabelecidas no Termo de Referência, anexo a este Edital, observado o disposto no respectivo Caderno de Logística, elaborado pela SEGES/MP.</w:t>
      </w:r>
    </w:p>
    <w:p w:rsidR="00B60EC5" w:rsidRPr="00202C6A" w:rsidRDefault="00B60EC5" w:rsidP="00F60F06">
      <w:pPr>
        <w:keepNext/>
        <w:widowControl w:val="0"/>
        <w:numPr>
          <w:ilvl w:val="0"/>
          <w:numId w:val="8"/>
        </w:numPr>
        <w:suppressAutoHyphens w:val="0"/>
        <w:autoSpaceDE w:val="0"/>
        <w:spacing w:before="240" w:after="120"/>
        <w:ind w:right="-17"/>
        <w:jc w:val="both"/>
        <w:rPr>
          <w:rFonts w:ascii="Calibri" w:hAnsi="Calibri" w:cs="Calibri"/>
          <w:sz w:val="22"/>
          <w:szCs w:val="22"/>
          <w:lang/>
        </w:rPr>
      </w:pPr>
      <w:r w:rsidRPr="00202C6A">
        <w:rPr>
          <w:rFonts w:ascii="Calibri" w:hAnsi="Calibri" w:cs="Calibri"/>
          <w:b/>
          <w:bCs/>
          <w:sz w:val="22"/>
          <w:szCs w:val="22"/>
          <w:lang/>
        </w:rPr>
        <w:t>DAS DISPOSIÇÕES GERAIS</w:t>
      </w:r>
    </w:p>
    <w:p w:rsidR="00B60EC5" w:rsidRPr="00B60EC5" w:rsidRDefault="00B60EC5" w:rsidP="00F60F06">
      <w:pPr>
        <w:keepNext/>
        <w:widowControl w:val="0"/>
        <w:numPr>
          <w:ilvl w:val="1"/>
          <w:numId w:val="8"/>
        </w:numPr>
        <w:suppressAutoHyphens w:val="0"/>
        <w:autoSpaceDE w:val="0"/>
        <w:spacing w:before="120" w:after="120"/>
        <w:jc w:val="both"/>
        <w:rPr>
          <w:rFonts w:ascii="Calibri" w:hAnsi="Calibri" w:cs="Calibri"/>
          <w:b/>
          <w:bCs/>
          <w:sz w:val="22"/>
          <w:szCs w:val="22"/>
          <w:lang/>
        </w:rPr>
      </w:pPr>
      <w:r w:rsidRPr="00202C6A">
        <w:rPr>
          <w:rFonts w:ascii="Calibri" w:hAnsi="Calibri" w:cs="Calibri"/>
          <w:sz w:val="22"/>
          <w:szCs w:val="22"/>
          <w:lang/>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B60EC5" w:rsidRPr="000229B1" w:rsidRDefault="00B60EC5" w:rsidP="00F60F06">
      <w:pPr>
        <w:numPr>
          <w:ilvl w:val="1"/>
          <w:numId w:val="8"/>
        </w:numPr>
        <w:suppressAutoHyphens w:val="0"/>
        <w:spacing w:before="120" w:after="120" w:line="276" w:lineRule="auto"/>
        <w:jc w:val="both"/>
        <w:rPr>
          <w:rFonts w:cs="Arial"/>
          <w:color w:val="000000"/>
          <w:szCs w:val="20"/>
        </w:rPr>
      </w:pPr>
      <w:r w:rsidRPr="000229B1">
        <w:rPr>
          <w:rFonts w:cs="Arial"/>
          <w:color w:val="000000"/>
          <w:szCs w:val="20"/>
        </w:rPr>
        <w:t>Todas as referências de tempo no Edital, no aviso e durante a sessão pública observarão o horário de Brasília – DF.</w:t>
      </w:r>
    </w:p>
    <w:p w:rsidR="00B60EC5" w:rsidRPr="000229B1" w:rsidRDefault="00B60EC5" w:rsidP="00F60F06">
      <w:pPr>
        <w:numPr>
          <w:ilvl w:val="1"/>
          <w:numId w:val="8"/>
        </w:numPr>
        <w:suppressAutoHyphens w:val="0"/>
        <w:spacing w:before="120" w:after="120" w:line="276" w:lineRule="auto"/>
        <w:jc w:val="both"/>
        <w:rPr>
          <w:rFonts w:cs="Arial"/>
          <w:color w:val="000000"/>
          <w:szCs w:val="20"/>
        </w:rPr>
      </w:pPr>
      <w:r w:rsidRPr="000229B1">
        <w:rPr>
          <w:rFonts w:cs="Arial"/>
          <w:color w:val="000000"/>
          <w:szCs w:val="20"/>
        </w:rPr>
        <w:t>O licitante será responsável por todas as transações que forem efetuadas em seu nome no sistema eletrônico, assumindo como firmes e verdadeiras suas propostas e lances.</w:t>
      </w:r>
    </w:p>
    <w:p w:rsidR="00B60EC5" w:rsidRPr="000229B1" w:rsidRDefault="00B60EC5" w:rsidP="00F60F06">
      <w:pPr>
        <w:numPr>
          <w:ilvl w:val="1"/>
          <w:numId w:val="8"/>
        </w:numPr>
        <w:suppressAutoHyphens w:val="0"/>
        <w:spacing w:before="120" w:after="120" w:line="276" w:lineRule="auto"/>
        <w:jc w:val="both"/>
        <w:rPr>
          <w:rFonts w:cs="Arial"/>
          <w:color w:val="000000"/>
          <w:szCs w:val="20"/>
        </w:rPr>
      </w:pPr>
      <w:r w:rsidRPr="000229B1">
        <w:rPr>
          <w:rFonts w:cs="Arial"/>
          <w:color w:val="00000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B60EC5" w:rsidRPr="00B60EC5" w:rsidRDefault="00B60EC5" w:rsidP="00F60F06">
      <w:pPr>
        <w:keepNext/>
        <w:widowControl w:val="0"/>
        <w:numPr>
          <w:ilvl w:val="1"/>
          <w:numId w:val="8"/>
        </w:numPr>
        <w:suppressAutoHyphens w:val="0"/>
        <w:autoSpaceDE w:val="0"/>
        <w:spacing w:before="120" w:after="120"/>
        <w:jc w:val="both"/>
        <w:rPr>
          <w:rFonts w:ascii="Calibri" w:hAnsi="Calibri" w:cs="Calibri"/>
          <w:b/>
          <w:bCs/>
          <w:sz w:val="22"/>
          <w:szCs w:val="22"/>
          <w:lang/>
        </w:rPr>
      </w:pPr>
      <w:r w:rsidRPr="00202C6A">
        <w:rPr>
          <w:rFonts w:ascii="Calibri" w:hAnsi="Calibri" w:cs="Calibri"/>
          <w:sz w:val="22"/>
          <w:szCs w:val="22"/>
          <w:lang/>
        </w:rPr>
        <w:t xml:space="preserve">No julgamento das propostas e da habilitação, o Pregoeiro poderá sanar erros ou falhas que não alterem a substância das propostas, dos documentos e sua validade jurídica, mediante despacho fundamentado, registrado em ata e acessível a todos, atribuindo-lhes </w:t>
      </w:r>
      <w:r w:rsidRPr="00202C6A">
        <w:rPr>
          <w:rFonts w:ascii="Calibri" w:hAnsi="Calibri" w:cs="Calibri"/>
          <w:sz w:val="22"/>
          <w:szCs w:val="22"/>
          <w:lang/>
        </w:rPr>
        <w:lastRenderedPageBreak/>
        <w:t>validade e eficácia para fins de habilitação e classificação.</w:t>
      </w:r>
    </w:p>
    <w:p w:rsidR="00B60EC5" w:rsidRPr="00202C6A" w:rsidRDefault="00B60EC5"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t>A homologação do resultado desta licitação não implicará direito à contratação.</w:t>
      </w:r>
    </w:p>
    <w:p w:rsidR="00B60EC5" w:rsidRPr="00202C6A" w:rsidRDefault="00B60EC5"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B60EC5" w:rsidRPr="00202C6A" w:rsidRDefault="00B60EC5"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t>Os licitantes assumem todos os custos de preparação e apresentação de suas propostas e a Administração não será, em nenhum caso, responsável por esses custos, independentemente da condução ou do resultado do processo licitatório.</w:t>
      </w:r>
    </w:p>
    <w:p w:rsidR="00B60EC5" w:rsidRPr="00202C6A" w:rsidRDefault="00B60EC5"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t>Na contagem dos prazos estabelecidos neste Edital e seus Anexos, excluir-se-á o dia do início e incluir-se-á o do vencimento. Só se iniciam e vencem os prazos em dias de expediente na Administração.</w:t>
      </w:r>
    </w:p>
    <w:p w:rsidR="00B60EC5" w:rsidRPr="00202C6A" w:rsidRDefault="00B60EC5"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t>O desatendimento de exigências formais não essenciais não importará o afastamento do licitante, desde que seja possível o aproveitamento do ato, observados os princípios da isonomia e do interesse público.</w:t>
      </w:r>
    </w:p>
    <w:p w:rsidR="00B60EC5" w:rsidRPr="00202C6A" w:rsidRDefault="00B60EC5"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t>Em caso de divergência entre disposições deste Edital e de seus anexos ou demais peças que compõem o processo, prevalecerá as deste Edital.</w:t>
      </w:r>
    </w:p>
    <w:p w:rsidR="00B60EC5" w:rsidRDefault="00B60EC5"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t xml:space="preserve">O Edital está disponibilizado, na íntegra, no endereço eletrônico </w:t>
      </w:r>
      <w:hyperlink r:id="rId16" w:history="1">
        <w:r w:rsidRPr="00202C6A">
          <w:rPr>
            <w:rStyle w:val="Hyperlink"/>
            <w:rFonts w:ascii="Calibri" w:hAnsi="Calibri" w:cs="Calibri"/>
            <w:b/>
            <w:bCs/>
            <w:iCs/>
            <w:color w:val="auto"/>
            <w:sz w:val="22"/>
            <w:szCs w:val="22"/>
            <w:lang/>
          </w:rPr>
          <w:t>www.comprasgovernamentais.gov.br</w:t>
        </w:r>
      </w:hyperlink>
      <w:r w:rsidRPr="00202C6A">
        <w:rPr>
          <w:rFonts w:ascii="Calibri" w:hAnsi="Calibri" w:cs="Calibri"/>
          <w:sz w:val="22"/>
          <w:szCs w:val="22"/>
          <w:lang/>
        </w:rPr>
        <w:t>; e também poderá ser obtido com custo reprográfico de R$ 0,</w:t>
      </w:r>
      <w:r w:rsidR="00927A94">
        <w:rPr>
          <w:rFonts w:ascii="Calibri" w:hAnsi="Calibri" w:cs="Calibri"/>
          <w:sz w:val="22"/>
          <w:szCs w:val="22"/>
          <w:lang/>
        </w:rPr>
        <w:t>20</w:t>
      </w:r>
      <w:r w:rsidRPr="00202C6A">
        <w:rPr>
          <w:rFonts w:ascii="Calibri" w:hAnsi="Calibri" w:cs="Calibri"/>
          <w:sz w:val="22"/>
          <w:szCs w:val="22"/>
          <w:lang/>
        </w:rPr>
        <w:t xml:space="preserve"> (</w:t>
      </w:r>
      <w:r w:rsidR="00927A94">
        <w:rPr>
          <w:rFonts w:ascii="Calibri" w:hAnsi="Calibri" w:cs="Calibri"/>
          <w:sz w:val="22"/>
          <w:szCs w:val="22"/>
          <w:lang/>
        </w:rPr>
        <w:t>vinte</w:t>
      </w:r>
      <w:r w:rsidRPr="00202C6A">
        <w:rPr>
          <w:rFonts w:ascii="Calibri" w:hAnsi="Calibri" w:cs="Calibri"/>
          <w:sz w:val="22"/>
          <w:szCs w:val="22"/>
          <w:lang/>
        </w:rPr>
        <w:t xml:space="preserve"> centavos) por página, no endereço: Avenida Maracanã, 229 – Maracanã – Rio de Janeiro – RJ, Bloco A, 2º Andar – Departamento de Administração; nos dias úteis, no horário das 10 horas às 16 horas, mesmo endereço e período no qual os autos do processo administrativo permanecerão com vista franqueada aos interessados.</w:t>
      </w:r>
    </w:p>
    <w:p w:rsidR="0017493D" w:rsidRPr="00B60EC5" w:rsidRDefault="00B60EC5" w:rsidP="00F60F06">
      <w:pPr>
        <w:numPr>
          <w:ilvl w:val="1"/>
          <w:numId w:val="8"/>
        </w:numPr>
        <w:autoSpaceDE w:val="0"/>
        <w:spacing w:before="120" w:after="120"/>
        <w:jc w:val="both"/>
        <w:rPr>
          <w:rFonts w:ascii="Calibri" w:hAnsi="Calibri" w:cs="Calibri"/>
          <w:sz w:val="22"/>
          <w:szCs w:val="22"/>
          <w:lang/>
        </w:rPr>
      </w:pPr>
      <w:r w:rsidRPr="00202C6A">
        <w:rPr>
          <w:rFonts w:ascii="Calibri" w:hAnsi="Calibri" w:cs="Calibri"/>
          <w:sz w:val="22"/>
          <w:szCs w:val="22"/>
          <w:lang/>
        </w:rPr>
        <w:t>Integram este Edital, para todos os fins e efeitos, os seguintes anexos:</w:t>
      </w:r>
    </w:p>
    <w:p w:rsidR="0017493D" w:rsidRPr="00296D2E" w:rsidRDefault="0017493D">
      <w:pPr>
        <w:tabs>
          <w:tab w:val="left" w:pos="1440"/>
          <w:tab w:val="left" w:pos="1980"/>
        </w:tabs>
        <w:autoSpaceDE w:val="0"/>
        <w:spacing w:before="120" w:after="120" w:line="360" w:lineRule="auto"/>
        <w:rPr>
          <w:rFonts w:ascii="Calibri" w:hAnsi="Calibri" w:cs="Calibri"/>
          <w:sz w:val="22"/>
          <w:szCs w:val="22"/>
          <w:lang/>
        </w:rPr>
      </w:pPr>
      <w:r w:rsidRPr="00202C6A">
        <w:rPr>
          <w:rFonts w:ascii="Calibri" w:hAnsi="Calibri" w:cs="Calibri"/>
          <w:sz w:val="22"/>
          <w:szCs w:val="22"/>
          <w:lang/>
        </w:rPr>
        <w:tab/>
      </w:r>
      <w:r w:rsidRPr="00296D2E">
        <w:rPr>
          <w:rFonts w:ascii="Calibri" w:hAnsi="Calibri" w:cs="Calibri"/>
          <w:sz w:val="22"/>
          <w:szCs w:val="22"/>
          <w:lang/>
        </w:rPr>
        <w:t>ANEXO I -  Termo de Referência;</w:t>
      </w:r>
    </w:p>
    <w:p w:rsidR="0017493D" w:rsidRPr="00296D2E" w:rsidRDefault="0017493D">
      <w:pPr>
        <w:tabs>
          <w:tab w:val="left" w:pos="1440"/>
          <w:tab w:val="left" w:pos="1980"/>
        </w:tabs>
        <w:autoSpaceDE w:val="0"/>
        <w:spacing w:before="120" w:after="120" w:line="360" w:lineRule="auto"/>
        <w:ind w:left="435"/>
        <w:rPr>
          <w:rFonts w:ascii="Calibri" w:eastAsia="Calibri" w:hAnsi="Calibri" w:cs="Calibri"/>
          <w:sz w:val="22"/>
          <w:szCs w:val="22"/>
          <w:lang/>
        </w:rPr>
      </w:pPr>
      <w:r w:rsidRPr="00296D2E">
        <w:rPr>
          <w:rFonts w:ascii="Calibri" w:hAnsi="Calibri" w:cs="Calibri"/>
          <w:sz w:val="22"/>
          <w:szCs w:val="22"/>
          <w:lang/>
        </w:rPr>
        <w:tab/>
        <w:t>ANEXO II -  Minuta de Termo de Contrato;</w:t>
      </w:r>
    </w:p>
    <w:p w:rsidR="0017493D" w:rsidRPr="00296D2E" w:rsidRDefault="0017493D">
      <w:pPr>
        <w:autoSpaceDE w:val="0"/>
        <w:spacing w:before="120" w:after="120" w:line="360" w:lineRule="auto"/>
        <w:ind w:left="2410" w:hanging="1045"/>
        <w:rPr>
          <w:rFonts w:ascii="Calibri" w:hAnsi="Calibri" w:cs="Calibri"/>
          <w:sz w:val="22"/>
          <w:szCs w:val="22"/>
          <w:lang/>
        </w:rPr>
      </w:pPr>
      <w:r w:rsidRPr="00296D2E">
        <w:rPr>
          <w:rFonts w:ascii="Calibri" w:hAnsi="Calibri" w:cs="Calibri"/>
          <w:sz w:val="22"/>
          <w:szCs w:val="22"/>
          <w:lang/>
        </w:rPr>
        <w:t>ANEXO III - Termo de Conciliação Judicial firmado entre o Ministério Público do Trabalho e a União;</w:t>
      </w:r>
    </w:p>
    <w:p w:rsidR="0017493D" w:rsidRPr="00296D2E" w:rsidRDefault="0017493D">
      <w:pPr>
        <w:tabs>
          <w:tab w:val="left" w:pos="1440"/>
        </w:tabs>
        <w:autoSpaceDE w:val="0"/>
        <w:spacing w:before="120" w:after="120" w:line="360" w:lineRule="auto"/>
        <w:ind w:left="435"/>
        <w:rPr>
          <w:rFonts w:ascii="Calibri" w:eastAsia="Calibri" w:hAnsi="Calibri" w:cs="Calibri"/>
          <w:sz w:val="22"/>
          <w:szCs w:val="22"/>
          <w:lang/>
        </w:rPr>
      </w:pPr>
      <w:r w:rsidRPr="00296D2E">
        <w:rPr>
          <w:rFonts w:ascii="Calibri" w:hAnsi="Calibri" w:cs="Calibri"/>
          <w:sz w:val="22"/>
          <w:szCs w:val="22"/>
          <w:lang/>
        </w:rPr>
        <w:tab/>
        <w:t xml:space="preserve"> ANEXO IV - Planilha de Custos e Formação de Preços;</w:t>
      </w:r>
    </w:p>
    <w:p w:rsidR="0017493D" w:rsidRPr="00296D2E" w:rsidRDefault="0017493D" w:rsidP="00153534">
      <w:pPr>
        <w:tabs>
          <w:tab w:val="left" w:pos="2410"/>
        </w:tabs>
        <w:autoSpaceDE w:val="0"/>
        <w:spacing w:before="120" w:after="120" w:line="360" w:lineRule="auto"/>
        <w:ind w:left="2410" w:hanging="992"/>
        <w:jc w:val="both"/>
        <w:rPr>
          <w:rFonts w:ascii="Calibri" w:hAnsi="Calibri" w:cs="Calibri"/>
          <w:sz w:val="22"/>
          <w:szCs w:val="22"/>
          <w:lang/>
        </w:rPr>
      </w:pPr>
      <w:r w:rsidRPr="00296D2E">
        <w:rPr>
          <w:rFonts w:ascii="Calibri" w:hAnsi="Calibri" w:cs="Calibri"/>
          <w:sz w:val="22"/>
          <w:szCs w:val="22"/>
          <w:lang/>
        </w:rPr>
        <w:t xml:space="preserve">ANEXO V - Modelo de autorização para a utilização da garantia e depagamento direto  </w:t>
      </w:r>
    </w:p>
    <w:p w:rsidR="0017493D" w:rsidRPr="00296D2E" w:rsidRDefault="0017493D">
      <w:pPr>
        <w:tabs>
          <w:tab w:val="left" w:pos="1440"/>
        </w:tabs>
        <w:autoSpaceDE w:val="0"/>
        <w:spacing w:before="120" w:after="120" w:line="360" w:lineRule="auto"/>
        <w:ind w:left="1134"/>
        <w:rPr>
          <w:rFonts w:ascii="Calibri" w:eastAsia="Calibri" w:hAnsi="Calibri" w:cs="Calibri"/>
          <w:sz w:val="22"/>
          <w:szCs w:val="22"/>
          <w:lang/>
        </w:rPr>
      </w:pPr>
      <w:r w:rsidRPr="00296D2E">
        <w:rPr>
          <w:rFonts w:ascii="Calibri" w:hAnsi="Calibri" w:cs="Calibri"/>
          <w:sz w:val="22"/>
          <w:szCs w:val="22"/>
          <w:lang/>
        </w:rPr>
        <w:tab/>
        <w:t>ANEXO VI - Modelo do Termo de Vistoria</w:t>
      </w:r>
    </w:p>
    <w:p w:rsidR="0017493D" w:rsidRPr="00296D2E" w:rsidRDefault="0017493D">
      <w:pPr>
        <w:tabs>
          <w:tab w:val="left" w:pos="2552"/>
        </w:tabs>
        <w:autoSpaceDE w:val="0"/>
        <w:spacing w:before="120" w:after="120" w:line="360" w:lineRule="auto"/>
        <w:ind w:left="2552" w:hanging="1192"/>
        <w:rPr>
          <w:rFonts w:ascii="Calibri" w:hAnsi="Calibri" w:cs="Calibri"/>
          <w:sz w:val="22"/>
          <w:szCs w:val="22"/>
          <w:lang/>
        </w:rPr>
      </w:pPr>
      <w:r w:rsidRPr="00296D2E">
        <w:rPr>
          <w:rFonts w:ascii="Calibri" w:hAnsi="Calibri" w:cs="Calibri"/>
          <w:sz w:val="22"/>
          <w:szCs w:val="22"/>
          <w:lang/>
        </w:rPr>
        <w:t xml:space="preserve">ANEXO VII </w:t>
      </w:r>
      <w:r w:rsidR="00E52956" w:rsidRPr="00296D2E">
        <w:rPr>
          <w:rFonts w:ascii="Calibri" w:hAnsi="Calibri" w:cs="Calibri"/>
          <w:sz w:val="22"/>
          <w:szCs w:val="22"/>
          <w:lang/>
        </w:rPr>
        <w:t>–Relação de compromissos assumidos</w:t>
      </w:r>
      <w:r w:rsidRPr="00296D2E">
        <w:rPr>
          <w:rFonts w:ascii="Calibri" w:hAnsi="Calibri" w:cs="Calibri"/>
          <w:sz w:val="22"/>
          <w:szCs w:val="22"/>
          <w:lang/>
        </w:rPr>
        <w:t>;</w:t>
      </w:r>
    </w:p>
    <w:p w:rsidR="0017493D" w:rsidRPr="00202C6A" w:rsidRDefault="0017493D">
      <w:pPr>
        <w:tabs>
          <w:tab w:val="left" w:pos="1440"/>
        </w:tabs>
        <w:autoSpaceDE w:val="0"/>
        <w:spacing w:before="120" w:after="120" w:line="360" w:lineRule="auto"/>
        <w:ind w:left="435"/>
        <w:rPr>
          <w:rFonts w:ascii="Calibri" w:hAnsi="Calibri" w:cs="Calibri"/>
          <w:iCs/>
          <w:sz w:val="22"/>
          <w:szCs w:val="22"/>
          <w:lang/>
        </w:rPr>
      </w:pPr>
      <w:r w:rsidRPr="00296D2E">
        <w:rPr>
          <w:rFonts w:ascii="Calibri" w:hAnsi="Calibri" w:cs="Calibri"/>
          <w:sz w:val="22"/>
          <w:szCs w:val="22"/>
          <w:lang/>
        </w:rPr>
        <w:tab/>
        <w:t xml:space="preserve"> ANEXO VIII - Modelo do Termo de Nomeação do Preposto</w:t>
      </w:r>
    </w:p>
    <w:p w:rsidR="0017493D" w:rsidRPr="00202C6A" w:rsidRDefault="0017493D">
      <w:pPr>
        <w:tabs>
          <w:tab w:val="left" w:pos="1440"/>
        </w:tabs>
        <w:autoSpaceDE w:val="0"/>
        <w:spacing w:before="120" w:after="120" w:line="360" w:lineRule="auto"/>
        <w:ind w:left="792"/>
        <w:jc w:val="both"/>
        <w:rPr>
          <w:rFonts w:ascii="Calibri" w:hAnsi="Calibri" w:cs="Calibri"/>
          <w:iCs/>
          <w:sz w:val="22"/>
          <w:szCs w:val="22"/>
          <w:lang/>
        </w:rPr>
      </w:pPr>
    </w:p>
    <w:p w:rsidR="0017493D" w:rsidRPr="00202C6A" w:rsidRDefault="0017493D">
      <w:pPr>
        <w:tabs>
          <w:tab w:val="left" w:pos="1440"/>
        </w:tabs>
        <w:autoSpaceDE w:val="0"/>
        <w:spacing w:before="120" w:after="120"/>
        <w:ind w:left="792"/>
        <w:jc w:val="both"/>
        <w:rPr>
          <w:rFonts w:ascii="Calibri" w:hAnsi="Calibri" w:cs="Calibri"/>
          <w:iCs/>
          <w:sz w:val="22"/>
          <w:szCs w:val="22"/>
          <w:lang/>
        </w:rPr>
      </w:pPr>
    </w:p>
    <w:p w:rsidR="00CD5BED" w:rsidRPr="000229B1" w:rsidRDefault="00E727C9" w:rsidP="00E727C9">
      <w:pPr>
        <w:spacing w:before="120" w:after="120" w:line="276" w:lineRule="auto"/>
        <w:jc w:val="center"/>
        <w:rPr>
          <w:rFonts w:cs="Arial"/>
          <w:color w:val="000000"/>
          <w:szCs w:val="20"/>
        </w:rPr>
      </w:pPr>
      <w:r>
        <w:rPr>
          <w:rFonts w:cs="Arial"/>
          <w:color w:val="000000"/>
          <w:szCs w:val="20"/>
        </w:rPr>
        <w:t>Rio de janeiro</w:t>
      </w:r>
      <w:r w:rsidR="00CD5BED" w:rsidRPr="000229B1">
        <w:rPr>
          <w:rFonts w:cs="Arial"/>
          <w:color w:val="000000"/>
          <w:szCs w:val="20"/>
        </w:rPr>
        <w:t>, ......... de ................................. de 20</w:t>
      </w:r>
      <w:r w:rsidR="00927A94">
        <w:rPr>
          <w:rFonts w:cs="Arial"/>
          <w:color w:val="000000"/>
          <w:szCs w:val="20"/>
        </w:rPr>
        <w:t>20</w:t>
      </w:r>
    </w:p>
    <w:p w:rsidR="007D7A1E" w:rsidRDefault="007D7A1E" w:rsidP="00E727C9">
      <w:pPr>
        <w:tabs>
          <w:tab w:val="left" w:pos="728"/>
        </w:tabs>
        <w:autoSpaceDE w:val="0"/>
        <w:spacing w:after="120"/>
        <w:ind w:right="-15"/>
        <w:jc w:val="center"/>
        <w:rPr>
          <w:rFonts w:ascii="Calibri" w:hAnsi="Calibri" w:cs="Calibri"/>
          <w:b/>
          <w:sz w:val="22"/>
          <w:szCs w:val="22"/>
          <w:lang/>
        </w:rPr>
      </w:pPr>
    </w:p>
    <w:p w:rsidR="007D7A1E" w:rsidRDefault="007D7A1E" w:rsidP="00E727C9">
      <w:pPr>
        <w:tabs>
          <w:tab w:val="left" w:pos="728"/>
        </w:tabs>
        <w:autoSpaceDE w:val="0"/>
        <w:spacing w:after="120"/>
        <w:ind w:right="-15"/>
        <w:jc w:val="center"/>
        <w:rPr>
          <w:rFonts w:ascii="Calibri" w:hAnsi="Calibri" w:cs="Calibri"/>
          <w:b/>
          <w:sz w:val="22"/>
          <w:szCs w:val="22"/>
          <w:lang/>
        </w:rPr>
      </w:pPr>
      <w:r>
        <w:rPr>
          <w:rFonts w:ascii="Calibri" w:hAnsi="Calibri" w:cs="Calibri"/>
          <w:b/>
          <w:sz w:val="22"/>
          <w:szCs w:val="22"/>
          <w:lang/>
        </w:rPr>
        <w:t>________________________________________________________</w:t>
      </w:r>
    </w:p>
    <w:p w:rsidR="00927A94" w:rsidRDefault="00927A94" w:rsidP="00E727C9">
      <w:pPr>
        <w:tabs>
          <w:tab w:val="left" w:pos="728"/>
        </w:tabs>
        <w:autoSpaceDE w:val="0"/>
        <w:spacing w:after="120"/>
        <w:ind w:right="-15"/>
        <w:jc w:val="center"/>
        <w:rPr>
          <w:rFonts w:ascii="Calibri" w:hAnsi="Calibri" w:cs="Calibri"/>
          <w:b/>
          <w:sz w:val="22"/>
          <w:szCs w:val="22"/>
          <w:lang/>
        </w:rPr>
      </w:pPr>
      <w:r w:rsidRPr="00927A94">
        <w:rPr>
          <w:rFonts w:ascii="Calibri" w:hAnsi="Calibri" w:cs="Calibri"/>
          <w:b/>
          <w:sz w:val="22"/>
          <w:szCs w:val="22"/>
          <w:lang/>
        </w:rPr>
        <w:lastRenderedPageBreak/>
        <w:t>MARCELO DE SOUSA NOGUEIRA</w:t>
      </w:r>
    </w:p>
    <w:p w:rsidR="00E727C9" w:rsidRPr="00E727C9" w:rsidRDefault="00E727C9" w:rsidP="00E727C9">
      <w:pPr>
        <w:tabs>
          <w:tab w:val="left" w:pos="728"/>
        </w:tabs>
        <w:autoSpaceDE w:val="0"/>
        <w:spacing w:after="120"/>
        <w:ind w:right="-15"/>
        <w:jc w:val="center"/>
        <w:rPr>
          <w:rFonts w:ascii="Calibri" w:hAnsi="Calibri" w:cs="Calibri"/>
          <w:b/>
          <w:sz w:val="22"/>
          <w:szCs w:val="22"/>
          <w:lang/>
        </w:rPr>
      </w:pPr>
      <w:r w:rsidRPr="00E727C9">
        <w:rPr>
          <w:rFonts w:ascii="Calibri" w:hAnsi="Calibri" w:cs="Calibri"/>
          <w:b/>
          <w:sz w:val="22"/>
          <w:szCs w:val="22"/>
          <w:lang/>
        </w:rPr>
        <w:t>Diretor Geral Pro tempore</w:t>
      </w:r>
    </w:p>
    <w:p w:rsidR="0017493D" w:rsidRPr="0007173E" w:rsidRDefault="0017493D">
      <w:pPr>
        <w:autoSpaceDE w:val="0"/>
        <w:spacing w:after="120"/>
        <w:ind w:right="-15"/>
        <w:jc w:val="right"/>
        <w:rPr>
          <w:rFonts w:asciiTheme="minorHAnsi" w:hAnsiTheme="minorHAnsi" w:cs="Calibri"/>
          <w:sz w:val="22"/>
          <w:szCs w:val="22"/>
          <w:lang/>
        </w:rPr>
      </w:pPr>
    </w:p>
    <w:p w:rsidR="0017493D" w:rsidRPr="0007173E" w:rsidRDefault="0017493D">
      <w:pPr>
        <w:autoSpaceDE w:val="0"/>
        <w:spacing w:after="120"/>
        <w:ind w:right="-15"/>
        <w:jc w:val="right"/>
        <w:rPr>
          <w:rFonts w:asciiTheme="minorHAnsi" w:hAnsiTheme="minorHAnsi" w:cs="Calibri"/>
          <w:sz w:val="22"/>
          <w:szCs w:val="22"/>
          <w:lang/>
        </w:rPr>
      </w:pPr>
    </w:p>
    <w:p w:rsidR="00D6240F" w:rsidRPr="0007173E" w:rsidRDefault="0058041B" w:rsidP="003A4655">
      <w:pPr>
        <w:autoSpaceDE w:val="0"/>
        <w:jc w:val="center"/>
        <w:rPr>
          <w:rFonts w:asciiTheme="minorHAnsi" w:hAnsiTheme="minorHAnsi" w:cs="Calibri"/>
          <w:b/>
          <w:bCs/>
          <w:sz w:val="22"/>
          <w:szCs w:val="22"/>
          <w:lang/>
        </w:rPr>
      </w:pPr>
      <w:r w:rsidRPr="0007173E">
        <w:rPr>
          <w:rFonts w:asciiTheme="minorHAnsi" w:hAnsiTheme="minorHAnsi"/>
          <w:noProof/>
          <w:sz w:val="22"/>
          <w:szCs w:val="22"/>
          <w:lang w:eastAsia="pt-BR"/>
        </w:rPr>
        <w:drawing>
          <wp:inline distT="0" distB="0" distL="0" distR="0">
            <wp:extent cx="895350" cy="78105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p>
    <w:p w:rsidR="003A4655" w:rsidRPr="0007173E" w:rsidRDefault="003A4655" w:rsidP="00262076">
      <w:pPr>
        <w:autoSpaceDE w:val="0"/>
        <w:spacing w:after="120" w:line="276" w:lineRule="auto"/>
        <w:ind w:right="-15"/>
        <w:jc w:val="center"/>
        <w:rPr>
          <w:rFonts w:asciiTheme="minorHAnsi" w:hAnsiTheme="minorHAnsi" w:cs="Calibri"/>
          <w:b/>
          <w:bCs/>
          <w:sz w:val="22"/>
          <w:szCs w:val="22"/>
          <w:lang/>
        </w:rPr>
      </w:pPr>
    </w:p>
    <w:p w:rsidR="002B1FB4" w:rsidRPr="0007173E" w:rsidRDefault="002B1FB4" w:rsidP="002B1FB4">
      <w:pPr>
        <w:pStyle w:val="Corpodetexto"/>
        <w:jc w:val="center"/>
        <w:rPr>
          <w:rStyle w:val="fontstyle01"/>
          <w:rFonts w:asciiTheme="minorHAnsi" w:hAnsiTheme="minorHAnsi"/>
          <w:sz w:val="20"/>
          <w:szCs w:val="20"/>
        </w:rPr>
      </w:pPr>
      <w:r w:rsidRPr="0007173E">
        <w:rPr>
          <w:rStyle w:val="fontstyle01"/>
          <w:rFonts w:asciiTheme="minorHAnsi" w:hAnsiTheme="minorHAnsi"/>
          <w:sz w:val="20"/>
          <w:szCs w:val="20"/>
        </w:rPr>
        <w:t>ANEXO I</w:t>
      </w:r>
    </w:p>
    <w:p w:rsidR="000C3A10" w:rsidRPr="0007173E" w:rsidRDefault="002B1FB4" w:rsidP="000C3A10">
      <w:pPr>
        <w:pStyle w:val="Corpodetexto"/>
        <w:jc w:val="center"/>
        <w:rPr>
          <w:rStyle w:val="fontstyle01"/>
          <w:rFonts w:asciiTheme="minorHAnsi" w:hAnsiTheme="minorHAnsi"/>
        </w:rPr>
      </w:pPr>
      <w:r w:rsidRPr="0007173E">
        <w:rPr>
          <w:rFonts w:asciiTheme="minorHAnsi" w:hAnsiTheme="minorHAnsi" w:cs="Arial"/>
          <w:b/>
          <w:bCs/>
          <w:color w:val="000000"/>
        </w:rPr>
        <w:br/>
      </w:r>
      <w:r w:rsidRPr="0007173E">
        <w:rPr>
          <w:rStyle w:val="fontstyle01"/>
          <w:rFonts w:asciiTheme="minorHAnsi" w:hAnsiTheme="minorHAnsi"/>
        </w:rPr>
        <w:t>TERMO DE REFERÊNCIA</w:t>
      </w:r>
    </w:p>
    <w:p w:rsidR="002B1FB4" w:rsidRPr="0007173E" w:rsidRDefault="002B1FB4" w:rsidP="000C3A10">
      <w:pPr>
        <w:pStyle w:val="Corpodetexto"/>
        <w:jc w:val="center"/>
        <w:rPr>
          <w:rFonts w:asciiTheme="minorHAnsi" w:hAnsiTheme="minorHAnsi" w:cs="Arial"/>
          <w:b/>
          <w:bCs/>
          <w:color w:val="000000"/>
          <w:sz w:val="22"/>
          <w:szCs w:val="22"/>
        </w:rPr>
      </w:pPr>
      <w:r w:rsidRPr="0007173E">
        <w:rPr>
          <w:rFonts w:asciiTheme="minorHAnsi" w:hAnsiTheme="minorHAnsi"/>
          <w:sz w:val="22"/>
          <w:szCs w:val="22"/>
        </w:rPr>
        <w:t>(PRESTAÇÃO DE</w:t>
      </w:r>
      <w:r w:rsidR="000C3A10" w:rsidRPr="0007173E">
        <w:rPr>
          <w:rFonts w:asciiTheme="minorHAnsi" w:hAnsiTheme="minorHAnsi"/>
          <w:sz w:val="22"/>
          <w:szCs w:val="22"/>
        </w:rPr>
        <w:t xml:space="preserve"> SERVIÇO CONTÍNUO COM DEDICAÇÃO </w:t>
      </w:r>
      <w:r w:rsidRPr="0007173E">
        <w:rPr>
          <w:rFonts w:asciiTheme="minorHAnsi" w:hAnsiTheme="minorHAnsi"/>
          <w:sz w:val="22"/>
          <w:szCs w:val="22"/>
        </w:rPr>
        <w:t>EXCLUSIVA DE MÃO DE OBRA)</w:t>
      </w:r>
    </w:p>
    <w:p w:rsidR="00153534" w:rsidRPr="0007173E" w:rsidRDefault="002B1FB4" w:rsidP="00153534">
      <w:pPr>
        <w:pStyle w:val="Corpodetexto"/>
        <w:jc w:val="center"/>
        <w:rPr>
          <w:rFonts w:asciiTheme="minorHAnsi" w:hAnsiTheme="minorHAnsi" w:cs="Calibri"/>
          <w:b/>
          <w:bCs/>
          <w:sz w:val="22"/>
          <w:szCs w:val="22"/>
          <w:shd w:val="clear" w:color="auto" w:fill="FFFFFF"/>
          <w:lang/>
        </w:rPr>
      </w:pPr>
      <w:r w:rsidRPr="0007173E">
        <w:rPr>
          <w:rFonts w:asciiTheme="minorHAnsi" w:hAnsiTheme="minorHAnsi" w:cs="Arial"/>
          <w:b/>
          <w:bCs/>
          <w:color w:val="000000"/>
          <w:sz w:val="22"/>
          <w:szCs w:val="22"/>
        </w:rPr>
        <w:br/>
      </w:r>
      <w:r w:rsidRPr="00487BC3">
        <w:rPr>
          <w:rStyle w:val="fontstyle01"/>
          <w:rFonts w:asciiTheme="minorHAnsi" w:hAnsiTheme="minorHAnsi"/>
        </w:rPr>
        <w:t>PREGÃOELETRÔNICO</w:t>
      </w:r>
      <w:r w:rsidR="00073AD7">
        <w:rPr>
          <w:rStyle w:val="fontstyle01"/>
          <w:rFonts w:asciiTheme="minorHAnsi" w:hAnsiTheme="minorHAnsi"/>
        </w:rPr>
        <w:t xml:space="preserve"> 14</w:t>
      </w:r>
      <w:r w:rsidR="000C3A10" w:rsidRPr="00487BC3">
        <w:rPr>
          <w:rStyle w:val="fontstyle01"/>
          <w:rFonts w:asciiTheme="minorHAnsi" w:hAnsiTheme="minorHAnsi"/>
        </w:rPr>
        <w:t>/</w:t>
      </w:r>
      <w:r w:rsidRPr="00487BC3">
        <w:rPr>
          <w:rStyle w:val="fontstyle01"/>
          <w:rFonts w:asciiTheme="minorHAnsi" w:hAnsiTheme="minorHAnsi"/>
        </w:rPr>
        <w:t>20</w:t>
      </w:r>
      <w:r w:rsidR="000C3A10" w:rsidRPr="00487BC3">
        <w:rPr>
          <w:rStyle w:val="fontstyle01"/>
          <w:rFonts w:asciiTheme="minorHAnsi" w:hAnsiTheme="minorHAnsi"/>
        </w:rPr>
        <w:t>20</w:t>
      </w:r>
      <w:r w:rsidRPr="00487BC3">
        <w:rPr>
          <w:rFonts w:asciiTheme="minorHAnsi" w:hAnsiTheme="minorHAnsi" w:cs="Arial"/>
          <w:b/>
          <w:bCs/>
          <w:color w:val="000000"/>
          <w:sz w:val="22"/>
          <w:szCs w:val="22"/>
        </w:rPr>
        <w:br/>
      </w:r>
      <w:r w:rsidRPr="00487BC3">
        <w:rPr>
          <w:rStyle w:val="fontstyle01"/>
          <w:rFonts w:asciiTheme="minorHAnsi" w:hAnsiTheme="minorHAnsi"/>
        </w:rPr>
        <w:t>Processo Administrativo nº</w:t>
      </w:r>
      <w:r w:rsidR="00073AD7" w:rsidRPr="00073AD7">
        <w:rPr>
          <w:rFonts w:asciiTheme="minorHAnsi" w:hAnsiTheme="minorHAnsi" w:cs="Calibri"/>
          <w:b/>
          <w:bCs/>
          <w:sz w:val="22"/>
          <w:szCs w:val="22"/>
          <w:shd w:val="clear" w:color="auto" w:fill="FFFFFF"/>
          <w:lang/>
        </w:rPr>
        <w:t>23063.000960/2020-92</w:t>
      </w:r>
    </w:p>
    <w:p w:rsidR="001E2C46" w:rsidRPr="001E2C46" w:rsidRDefault="001E2C46" w:rsidP="001E2C46">
      <w:pPr>
        <w:pStyle w:val="Corpodetexto"/>
        <w:numPr>
          <w:ilvl w:val="0"/>
          <w:numId w:val="1"/>
        </w:numPr>
        <w:ind w:left="284"/>
        <w:rPr>
          <w:rFonts w:ascii="Calibri" w:hAnsi="Calibri"/>
          <w:sz w:val="22"/>
          <w:szCs w:val="22"/>
        </w:rPr>
      </w:pPr>
      <w:r w:rsidRPr="001E2C46">
        <w:rPr>
          <w:rFonts w:ascii="Calibri" w:hAnsi="Calibri"/>
          <w:b/>
          <w:sz w:val="22"/>
          <w:szCs w:val="22"/>
        </w:rPr>
        <w:t>DO OBJETO</w:t>
      </w:r>
    </w:p>
    <w:p w:rsidR="001E2C46" w:rsidRPr="001E2C46" w:rsidRDefault="001E2C46" w:rsidP="001E2C46">
      <w:pPr>
        <w:pStyle w:val="Corpodetexto"/>
        <w:rPr>
          <w:rFonts w:ascii="Calibri" w:hAnsi="Calibri"/>
          <w:sz w:val="22"/>
          <w:szCs w:val="22"/>
          <w:lang/>
        </w:rPr>
      </w:pPr>
      <w:r w:rsidRPr="001E2C46">
        <w:rPr>
          <w:rFonts w:ascii="Calibri" w:hAnsi="Calibri"/>
          <w:sz w:val="22"/>
          <w:szCs w:val="22"/>
          <w:lang/>
        </w:rPr>
        <w:t xml:space="preserve">1.1. Constitui objeto do edital a contratação de empresa especializada na prestação de serviço continuado de vigilância e segurança armada, para atuar nas </w:t>
      </w:r>
      <w:r w:rsidRPr="001E2C46">
        <w:rPr>
          <w:rFonts w:ascii="Calibri" w:hAnsi="Calibri"/>
          <w:sz w:val="22"/>
          <w:szCs w:val="22"/>
        </w:rPr>
        <w:t xml:space="preserve">Unidades Maracanã (Av. Maracanã, 229 e Campus 3 – Rua General Canabarro, 552), </w:t>
      </w:r>
      <w:r w:rsidRPr="001E2C46">
        <w:rPr>
          <w:rFonts w:ascii="Calibri" w:hAnsi="Calibri"/>
          <w:sz w:val="22"/>
          <w:szCs w:val="22"/>
          <w:lang/>
        </w:rPr>
        <w:t>do CEFET/RJ, conforme condições, quantidades e exigências estabelecidas neste instrumento:</w:t>
      </w:r>
    </w:p>
    <w:p w:rsidR="001E2C46" w:rsidRPr="001E2C46" w:rsidRDefault="001E2C46" w:rsidP="001E2C46">
      <w:pPr>
        <w:pStyle w:val="Corpodetexto"/>
        <w:jc w:val="both"/>
        <w:rPr>
          <w:rFonts w:ascii="Calibri" w:hAnsi="Calibri"/>
          <w:sz w:val="22"/>
          <w:szCs w:val="22"/>
          <w:lang/>
        </w:rPr>
      </w:pPr>
    </w:p>
    <w:tbl>
      <w:tblPr>
        <w:tblW w:w="9753" w:type="dxa"/>
        <w:jc w:val="center"/>
        <w:tblLayout w:type="fixed"/>
        <w:tblCellMar>
          <w:left w:w="10" w:type="dxa"/>
          <w:right w:w="10" w:type="dxa"/>
        </w:tblCellMar>
        <w:tblLook w:val="0000"/>
      </w:tblPr>
      <w:tblGrid>
        <w:gridCol w:w="851"/>
        <w:gridCol w:w="850"/>
        <w:gridCol w:w="2986"/>
        <w:gridCol w:w="1613"/>
        <w:gridCol w:w="1151"/>
        <w:gridCol w:w="1151"/>
        <w:gridCol w:w="1151"/>
      </w:tblGrid>
      <w:tr w:rsidR="001E2C46" w:rsidRPr="001E2C46" w:rsidTr="00B836AC">
        <w:trPr>
          <w:trHeight w:val="1"/>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bottom"/>
          </w:tcPr>
          <w:p w:rsidR="001E2C46" w:rsidRPr="001E2C46" w:rsidRDefault="001E2C46" w:rsidP="001E2C46">
            <w:pPr>
              <w:pStyle w:val="Corpodetexto"/>
              <w:rPr>
                <w:rFonts w:ascii="Calibri" w:hAnsi="Calibri"/>
                <w:sz w:val="22"/>
                <w:szCs w:val="22"/>
                <w:lang/>
              </w:rPr>
            </w:pPr>
            <w:r w:rsidRPr="001E2C46">
              <w:rPr>
                <w:rFonts w:ascii="Calibri" w:hAnsi="Calibri"/>
                <w:sz w:val="22"/>
                <w:szCs w:val="22"/>
                <w:lang/>
              </w:rPr>
              <w:t>Grupo</w:t>
            </w:r>
          </w:p>
        </w:tc>
        <w:tc>
          <w:tcPr>
            <w:tcW w:w="850" w:type="dxa"/>
            <w:tcBorders>
              <w:top w:val="single" w:sz="1" w:space="0" w:color="000000"/>
              <w:left w:val="single" w:sz="4" w:space="0" w:color="auto"/>
              <w:bottom w:val="single" w:sz="1" w:space="0" w:color="000000"/>
              <w:right w:val="single" w:sz="1" w:space="0" w:color="000000"/>
            </w:tcBorders>
            <w:shd w:val="clear" w:color="auto" w:fill="FFFFFF"/>
            <w:vAlign w:val="bottom"/>
          </w:tcPr>
          <w:p w:rsidR="001E2C46" w:rsidRPr="001E2C46" w:rsidRDefault="001E2C46" w:rsidP="001E2C46">
            <w:pPr>
              <w:pStyle w:val="Corpodetexto"/>
              <w:jc w:val="both"/>
              <w:rPr>
                <w:rFonts w:ascii="Calibri" w:hAnsi="Calibri"/>
                <w:sz w:val="22"/>
                <w:szCs w:val="22"/>
                <w:lang/>
              </w:rPr>
            </w:pPr>
            <w:r w:rsidRPr="001E2C46">
              <w:rPr>
                <w:rFonts w:ascii="Calibri" w:hAnsi="Calibri"/>
                <w:sz w:val="22"/>
                <w:szCs w:val="22"/>
                <w:lang/>
              </w:rPr>
              <w:t>Item</w:t>
            </w:r>
          </w:p>
        </w:tc>
        <w:tc>
          <w:tcPr>
            <w:tcW w:w="2986"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1E2C46" w:rsidRPr="001E2C46" w:rsidRDefault="001E2C46" w:rsidP="001E2C46">
            <w:pPr>
              <w:pStyle w:val="Corpodetexto"/>
              <w:jc w:val="both"/>
              <w:rPr>
                <w:rFonts w:ascii="Calibri" w:hAnsi="Calibri"/>
                <w:sz w:val="22"/>
                <w:szCs w:val="22"/>
                <w:lang/>
              </w:rPr>
            </w:pPr>
            <w:r w:rsidRPr="001E2C46">
              <w:rPr>
                <w:rFonts w:ascii="Calibri" w:hAnsi="Calibri"/>
                <w:sz w:val="22"/>
                <w:szCs w:val="22"/>
                <w:lang/>
              </w:rPr>
              <w:t>LOCAL DE EXECUÇÃO</w:t>
            </w:r>
          </w:p>
        </w:tc>
        <w:tc>
          <w:tcPr>
            <w:tcW w:w="1613"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1E2C46" w:rsidRPr="001E2C46" w:rsidRDefault="001E2C46" w:rsidP="001E2C46">
            <w:pPr>
              <w:pStyle w:val="Corpodetexto"/>
              <w:jc w:val="both"/>
              <w:rPr>
                <w:rFonts w:ascii="Calibri" w:hAnsi="Calibri"/>
                <w:sz w:val="22"/>
                <w:szCs w:val="22"/>
                <w:lang/>
              </w:rPr>
            </w:pPr>
            <w:r w:rsidRPr="001E2C46">
              <w:rPr>
                <w:rFonts w:ascii="Calibri" w:hAnsi="Calibri"/>
                <w:sz w:val="22"/>
                <w:szCs w:val="22"/>
                <w:lang/>
              </w:rPr>
              <w:t>QUANTIDADE/</w:t>
            </w:r>
          </w:p>
          <w:p w:rsidR="001E2C46" w:rsidRPr="001E2C46" w:rsidRDefault="001E2C46" w:rsidP="001E2C46">
            <w:pPr>
              <w:pStyle w:val="Corpodetexto"/>
              <w:jc w:val="both"/>
              <w:rPr>
                <w:rFonts w:ascii="Calibri" w:hAnsi="Calibri"/>
                <w:sz w:val="22"/>
                <w:szCs w:val="22"/>
                <w:lang/>
              </w:rPr>
            </w:pPr>
            <w:r w:rsidRPr="001E2C46">
              <w:rPr>
                <w:rFonts w:ascii="Calibri" w:hAnsi="Calibri"/>
                <w:sz w:val="22"/>
                <w:szCs w:val="22"/>
                <w:lang/>
              </w:rPr>
              <w:t>POSTOS</w:t>
            </w:r>
          </w:p>
        </w:tc>
        <w:tc>
          <w:tcPr>
            <w:tcW w:w="1151" w:type="dxa"/>
            <w:tcBorders>
              <w:top w:val="single" w:sz="1" w:space="0" w:color="000000"/>
              <w:left w:val="single" w:sz="1" w:space="0" w:color="000000"/>
              <w:bottom w:val="single" w:sz="1" w:space="0" w:color="000000"/>
              <w:right w:val="single" w:sz="1" w:space="0" w:color="000000"/>
            </w:tcBorders>
            <w:shd w:val="clear" w:color="auto" w:fill="FFFFFF"/>
          </w:tcPr>
          <w:p w:rsidR="001E2C46" w:rsidRPr="001E2C46" w:rsidRDefault="001E2C46" w:rsidP="001E2C46">
            <w:pPr>
              <w:pStyle w:val="Corpodetexto"/>
              <w:jc w:val="both"/>
              <w:rPr>
                <w:rFonts w:ascii="Calibri" w:hAnsi="Calibri"/>
                <w:sz w:val="22"/>
                <w:szCs w:val="22"/>
                <w:lang/>
              </w:rPr>
            </w:pPr>
            <w:r w:rsidRPr="001E2C46">
              <w:rPr>
                <w:rFonts w:ascii="Calibri" w:hAnsi="Calibri"/>
                <w:sz w:val="22"/>
                <w:szCs w:val="22"/>
                <w:lang/>
              </w:rPr>
              <w:t>QUANTID. VIGILANT.</w:t>
            </w:r>
          </w:p>
        </w:tc>
        <w:tc>
          <w:tcPr>
            <w:tcW w:w="1151"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1E2C46" w:rsidRPr="001E2C46" w:rsidRDefault="001E2C46" w:rsidP="001E2C46">
            <w:pPr>
              <w:pStyle w:val="Corpodetexto"/>
              <w:jc w:val="both"/>
              <w:rPr>
                <w:rFonts w:ascii="Calibri" w:hAnsi="Calibri"/>
                <w:sz w:val="22"/>
                <w:szCs w:val="22"/>
                <w:lang/>
              </w:rPr>
            </w:pPr>
            <w:r w:rsidRPr="001E2C46">
              <w:rPr>
                <w:rFonts w:ascii="Calibri" w:hAnsi="Calibri"/>
                <w:sz w:val="22"/>
                <w:szCs w:val="22"/>
                <w:lang/>
              </w:rPr>
              <w:t>HORÁRIO/</w:t>
            </w:r>
          </w:p>
          <w:p w:rsidR="001E2C46" w:rsidRPr="001E2C46" w:rsidRDefault="001E2C46" w:rsidP="001E2C46">
            <w:pPr>
              <w:pStyle w:val="Corpodetexto"/>
              <w:jc w:val="both"/>
              <w:rPr>
                <w:rFonts w:ascii="Calibri" w:hAnsi="Calibri"/>
                <w:sz w:val="22"/>
                <w:szCs w:val="22"/>
                <w:lang/>
              </w:rPr>
            </w:pPr>
            <w:r w:rsidRPr="001E2C46">
              <w:rPr>
                <w:rFonts w:ascii="Calibri" w:hAnsi="Calibri"/>
                <w:sz w:val="22"/>
                <w:szCs w:val="22"/>
                <w:lang/>
              </w:rPr>
              <w:t>PERÍODO</w:t>
            </w:r>
          </w:p>
        </w:tc>
        <w:tc>
          <w:tcPr>
            <w:tcW w:w="1151"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1E2C46" w:rsidRPr="001E2C46" w:rsidRDefault="001E2C46" w:rsidP="001E2C46">
            <w:pPr>
              <w:pStyle w:val="Corpodetexto"/>
              <w:jc w:val="both"/>
              <w:rPr>
                <w:rFonts w:ascii="Calibri" w:hAnsi="Calibri"/>
                <w:sz w:val="22"/>
                <w:szCs w:val="22"/>
                <w:lang/>
              </w:rPr>
            </w:pPr>
            <w:r w:rsidRPr="001E2C46">
              <w:rPr>
                <w:rFonts w:ascii="Calibri" w:hAnsi="Calibri"/>
                <w:sz w:val="22"/>
                <w:szCs w:val="22"/>
                <w:lang/>
              </w:rPr>
              <w:t>CARGA HORÁRIA</w:t>
            </w:r>
          </w:p>
        </w:tc>
      </w:tr>
      <w:tr w:rsidR="001E2C46" w:rsidRPr="001E2C46" w:rsidTr="00B836AC">
        <w:trPr>
          <w:trHeight w:val="1"/>
          <w:jc w:val="center"/>
        </w:trPr>
        <w:tc>
          <w:tcPr>
            <w:tcW w:w="851" w:type="dxa"/>
            <w:tcBorders>
              <w:top w:val="single" w:sz="4" w:space="0" w:color="auto"/>
              <w:left w:val="single" w:sz="4" w:space="0" w:color="auto"/>
              <w:right w:val="single" w:sz="4" w:space="0" w:color="auto"/>
            </w:tcBorders>
            <w:shd w:val="clear" w:color="auto" w:fill="FFFFFF"/>
            <w:vAlign w:val="center"/>
          </w:tcPr>
          <w:p w:rsidR="001E2C46" w:rsidRPr="001E2C46" w:rsidRDefault="001E2C46" w:rsidP="001E2C46">
            <w:pPr>
              <w:pStyle w:val="Corpodetexto"/>
              <w:jc w:val="both"/>
              <w:rPr>
                <w:rFonts w:ascii="Calibri" w:hAnsi="Calibri"/>
                <w:sz w:val="22"/>
                <w:szCs w:val="22"/>
                <w:lang/>
              </w:rPr>
            </w:pPr>
            <w:r w:rsidRPr="001E2C46">
              <w:rPr>
                <w:rFonts w:ascii="Calibri" w:hAnsi="Calibri"/>
                <w:sz w:val="22"/>
                <w:szCs w:val="22"/>
                <w:lang/>
              </w:rPr>
              <w:t>1</w:t>
            </w:r>
          </w:p>
        </w:tc>
        <w:tc>
          <w:tcPr>
            <w:tcW w:w="850" w:type="dxa"/>
            <w:tcBorders>
              <w:top w:val="single" w:sz="1" w:space="0" w:color="000000"/>
              <w:left w:val="single" w:sz="4" w:space="0" w:color="auto"/>
              <w:bottom w:val="single" w:sz="1" w:space="0" w:color="000000"/>
              <w:right w:val="single" w:sz="1" w:space="0" w:color="000000"/>
            </w:tcBorders>
            <w:shd w:val="clear" w:color="auto" w:fill="FFFFFF"/>
            <w:vAlign w:val="center"/>
          </w:tcPr>
          <w:p w:rsidR="001E2C46" w:rsidRPr="001E2C46" w:rsidRDefault="001E2C46" w:rsidP="001E2C46">
            <w:pPr>
              <w:pStyle w:val="Corpodetexto"/>
              <w:jc w:val="both"/>
              <w:rPr>
                <w:rFonts w:ascii="Calibri" w:hAnsi="Calibri"/>
                <w:sz w:val="22"/>
                <w:szCs w:val="22"/>
                <w:lang/>
              </w:rPr>
            </w:pPr>
            <w:r w:rsidRPr="001E2C46">
              <w:rPr>
                <w:rFonts w:ascii="Calibri" w:hAnsi="Calibri"/>
                <w:sz w:val="22"/>
                <w:szCs w:val="22"/>
                <w:lang/>
              </w:rPr>
              <w:t>1</w:t>
            </w:r>
          </w:p>
        </w:tc>
        <w:tc>
          <w:tcPr>
            <w:tcW w:w="2986"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1E2C46" w:rsidRPr="001E2C46" w:rsidRDefault="001E2C46" w:rsidP="001E2C46">
            <w:pPr>
              <w:pStyle w:val="Corpodetexto"/>
              <w:jc w:val="both"/>
              <w:rPr>
                <w:rFonts w:ascii="Calibri" w:hAnsi="Calibri"/>
                <w:sz w:val="22"/>
                <w:szCs w:val="22"/>
                <w:lang/>
              </w:rPr>
            </w:pPr>
            <w:r w:rsidRPr="001E2C46">
              <w:rPr>
                <w:rFonts w:ascii="Calibri" w:hAnsi="Calibri"/>
                <w:sz w:val="22"/>
                <w:szCs w:val="22"/>
                <w:lang/>
              </w:rPr>
              <w:t>Unid. – Maracanã/Campus 3</w:t>
            </w:r>
          </w:p>
        </w:tc>
        <w:tc>
          <w:tcPr>
            <w:tcW w:w="1613"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1E2C46" w:rsidRPr="001E2C46" w:rsidRDefault="001E2C46" w:rsidP="001E2C46">
            <w:pPr>
              <w:pStyle w:val="Corpodetexto"/>
              <w:jc w:val="both"/>
              <w:rPr>
                <w:rFonts w:ascii="Calibri" w:hAnsi="Calibri"/>
                <w:sz w:val="22"/>
                <w:szCs w:val="22"/>
                <w:lang/>
              </w:rPr>
            </w:pPr>
            <w:r w:rsidRPr="001E2C46">
              <w:rPr>
                <w:rFonts w:ascii="Calibri" w:hAnsi="Calibri"/>
                <w:sz w:val="22"/>
                <w:szCs w:val="22"/>
                <w:lang/>
              </w:rPr>
              <w:t>07</w:t>
            </w:r>
          </w:p>
        </w:tc>
        <w:tc>
          <w:tcPr>
            <w:tcW w:w="1151" w:type="dxa"/>
            <w:tcBorders>
              <w:top w:val="single" w:sz="1" w:space="0" w:color="000000"/>
              <w:left w:val="single" w:sz="1" w:space="0" w:color="000000"/>
              <w:bottom w:val="single" w:sz="1" w:space="0" w:color="000000"/>
              <w:right w:val="single" w:sz="1" w:space="0" w:color="000000"/>
            </w:tcBorders>
            <w:shd w:val="clear" w:color="auto" w:fill="FFFFFF"/>
          </w:tcPr>
          <w:p w:rsidR="001E2C46" w:rsidRPr="001E2C46" w:rsidRDefault="001E2C46" w:rsidP="001E2C46">
            <w:pPr>
              <w:pStyle w:val="Corpodetexto"/>
              <w:jc w:val="both"/>
              <w:rPr>
                <w:rFonts w:ascii="Calibri" w:hAnsi="Calibri"/>
                <w:sz w:val="22"/>
                <w:szCs w:val="22"/>
                <w:lang/>
              </w:rPr>
            </w:pPr>
            <w:r w:rsidRPr="001E2C46">
              <w:rPr>
                <w:rFonts w:ascii="Calibri" w:hAnsi="Calibri"/>
                <w:sz w:val="22"/>
                <w:szCs w:val="22"/>
                <w:lang/>
              </w:rPr>
              <w:t>14</w:t>
            </w:r>
          </w:p>
        </w:tc>
        <w:tc>
          <w:tcPr>
            <w:tcW w:w="1151"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1E2C46" w:rsidRPr="001E2C46" w:rsidRDefault="001E2C46" w:rsidP="001E2C46">
            <w:pPr>
              <w:pStyle w:val="Corpodetexto"/>
              <w:jc w:val="both"/>
              <w:rPr>
                <w:rFonts w:ascii="Calibri" w:hAnsi="Calibri"/>
                <w:sz w:val="22"/>
                <w:szCs w:val="22"/>
                <w:lang/>
              </w:rPr>
            </w:pPr>
            <w:r w:rsidRPr="001E2C46">
              <w:rPr>
                <w:rFonts w:ascii="Calibri" w:hAnsi="Calibri"/>
                <w:sz w:val="22"/>
                <w:szCs w:val="22"/>
                <w:lang/>
              </w:rPr>
              <w:t>DIURNO</w:t>
            </w:r>
          </w:p>
        </w:tc>
        <w:tc>
          <w:tcPr>
            <w:tcW w:w="1151"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1E2C46" w:rsidRPr="001E2C46" w:rsidRDefault="001E2C46" w:rsidP="001E2C46">
            <w:pPr>
              <w:pStyle w:val="Corpodetexto"/>
              <w:jc w:val="both"/>
              <w:rPr>
                <w:rFonts w:ascii="Calibri" w:hAnsi="Calibri"/>
                <w:sz w:val="22"/>
                <w:szCs w:val="22"/>
                <w:lang/>
              </w:rPr>
            </w:pPr>
            <w:r w:rsidRPr="001E2C46">
              <w:rPr>
                <w:rFonts w:ascii="Calibri" w:hAnsi="Calibri"/>
                <w:sz w:val="22"/>
                <w:szCs w:val="22"/>
                <w:lang/>
              </w:rPr>
              <w:t>12x36h</w:t>
            </w:r>
          </w:p>
        </w:tc>
      </w:tr>
      <w:tr w:rsidR="001E2C46" w:rsidRPr="001E2C46" w:rsidTr="00B836AC">
        <w:trPr>
          <w:trHeight w:val="1"/>
          <w:jc w:val="center"/>
        </w:trPr>
        <w:tc>
          <w:tcPr>
            <w:tcW w:w="851" w:type="dxa"/>
            <w:tcBorders>
              <w:left w:val="single" w:sz="4" w:space="0" w:color="auto"/>
              <w:bottom w:val="single" w:sz="4" w:space="0" w:color="auto"/>
              <w:right w:val="single" w:sz="4" w:space="0" w:color="auto"/>
            </w:tcBorders>
            <w:shd w:val="clear" w:color="auto" w:fill="FFFFFF"/>
            <w:vAlign w:val="center"/>
          </w:tcPr>
          <w:p w:rsidR="001E2C46" w:rsidRPr="001E2C46" w:rsidRDefault="001E2C46" w:rsidP="001E2C46">
            <w:pPr>
              <w:pStyle w:val="Corpodetexto"/>
              <w:jc w:val="both"/>
              <w:rPr>
                <w:rFonts w:ascii="Calibri" w:hAnsi="Calibri"/>
                <w:sz w:val="22"/>
                <w:szCs w:val="22"/>
                <w:lang/>
              </w:rPr>
            </w:pPr>
          </w:p>
        </w:tc>
        <w:tc>
          <w:tcPr>
            <w:tcW w:w="850" w:type="dxa"/>
            <w:tcBorders>
              <w:top w:val="single" w:sz="1" w:space="0" w:color="000000"/>
              <w:left w:val="single" w:sz="4" w:space="0" w:color="auto"/>
              <w:bottom w:val="single" w:sz="1" w:space="0" w:color="000000"/>
              <w:right w:val="single" w:sz="1" w:space="0" w:color="000000"/>
            </w:tcBorders>
            <w:shd w:val="clear" w:color="auto" w:fill="FFFFFF"/>
            <w:vAlign w:val="center"/>
          </w:tcPr>
          <w:p w:rsidR="001E2C46" w:rsidRPr="001E2C46" w:rsidRDefault="001E2C46" w:rsidP="001E2C46">
            <w:pPr>
              <w:pStyle w:val="Corpodetexto"/>
              <w:jc w:val="both"/>
              <w:rPr>
                <w:rFonts w:ascii="Calibri" w:hAnsi="Calibri"/>
                <w:sz w:val="22"/>
                <w:szCs w:val="22"/>
                <w:lang/>
              </w:rPr>
            </w:pPr>
            <w:r w:rsidRPr="001E2C46">
              <w:rPr>
                <w:rFonts w:ascii="Calibri" w:hAnsi="Calibri"/>
                <w:sz w:val="22"/>
                <w:szCs w:val="22"/>
                <w:lang/>
              </w:rPr>
              <w:t>2</w:t>
            </w:r>
          </w:p>
        </w:tc>
        <w:tc>
          <w:tcPr>
            <w:tcW w:w="2986"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1E2C46" w:rsidRPr="001E2C46" w:rsidRDefault="001E2C46" w:rsidP="001E2C46">
            <w:pPr>
              <w:pStyle w:val="Corpodetexto"/>
              <w:jc w:val="both"/>
              <w:rPr>
                <w:rFonts w:ascii="Calibri" w:hAnsi="Calibri"/>
                <w:sz w:val="22"/>
                <w:szCs w:val="22"/>
                <w:lang/>
              </w:rPr>
            </w:pPr>
            <w:r w:rsidRPr="001E2C46">
              <w:rPr>
                <w:rFonts w:ascii="Calibri" w:hAnsi="Calibri"/>
                <w:sz w:val="22"/>
                <w:szCs w:val="22"/>
                <w:lang/>
              </w:rPr>
              <w:t>Unid. – Maracanã/Campus 3</w:t>
            </w:r>
          </w:p>
        </w:tc>
        <w:tc>
          <w:tcPr>
            <w:tcW w:w="1613"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1E2C46" w:rsidRPr="001E2C46" w:rsidRDefault="001E2C46" w:rsidP="001E2C46">
            <w:pPr>
              <w:pStyle w:val="Corpodetexto"/>
              <w:jc w:val="both"/>
              <w:rPr>
                <w:rFonts w:ascii="Calibri" w:hAnsi="Calibri"/>
                <w:sz w:val="22"/>
                <w:szCs w:val="22"/>
                <w:lang/>
              </w:rPr>
            </w:pPr>
            <w:r w:rsidRPr="001E2C46">
              <w:rPr>
                <w:rFonts w:ascii="Calibri" w:hAnsi="Calibri"/>
                <w:sz w:val="22"/>
                <w:szCs w:val="22"/>
                <w:lang/>
              </w:rPr>
              <w:t>05</w:t>
            </w:r>
          </w:p>
        </w:tc>
        <w:tc>
          <w:tcPr>
            <w:tcW w:w="1151" w:type="dxa"/>
            <w:tcBorders>
              <w:top w:val="single" w:sz="1" w:space="0" w:color="000000"/>
              <w:left w:val="single" w:sz="1" w:space="0" w:color="000000"/>
              <w:bottom w:val="single" w:sz="1" w:space="0" w:color="000000"/>
              <w:right w:val="single" w:sz="1" w:space="0" w:color="000000"/>
            </w:tcBorders>
            <w:shd w:val="clear" w:color="auto" w:fill="FFFFFF"/>
          </w:tcPr>
          <w:p w:rsidR="001E2C46" w:rsidRPr="001E2C46" w:rsidRDefault="001E2C46" w:rsidP="001E2C46">
            <w:pPr>
              <w:pStyle w:val="Corpodetexto"/>
              <w:jc w:val="both"/>
              <w:rPr>
                <w:rFonts w:ascii="Calibri" w:hAnsi="Calibri"/>
                <w:sz w:val="22"/>
                <w:szCs w:val="22"/>
                <w:lang/>
              </w:rPr>
            </w:pPr>
            <w:r w:rsidRPr="001E2C46">
              <w:rPr>
                <w:rFonts w:ascii="Calibri" w:hAnsi="Calibri"/>
                <w:sz w:val="22"/>
                <w:szCs w:val="22"/>
                <w:lang/>
              </w:rPr>
              <w:t>10</w:t>
            </w:r>
          </w:p>
        </w:tc>
        <w:tc>
          <w:tcPr>
            <w:tcW w:w="1151"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1E2C46" w:rsidRPr="001E2C46" w:rsidRDefault="001E2C46" w:rsidP="001E2C46">
            <w:pPr>
              <w:pStyle w:val="Corpodetexto"/>
              <w:jc w:val="both"/>
              <w:rPr>
                <w:rFonts w:ascii="Calibri" w:hAnsi="Calibri"/>
                <w:sz w:val="22"/>
                <w:szCs w:val="22"/>
                <w:lang/>
              </w:rPr>
            </w:pPr>
            <w:r w:rsidRPr="001E2C46">
              <w:rPr>
                <w:rFonts w:ascii="Calibri" w:hAnsi="Calibri"/>
                <w:sz w:val="22"/>
                <w:szCs w:val="22"/>
                <w:lang/>
              </w:rPr>
              <w:t>NOTURNO</w:t>
            </w:r>
          </w:p>
        </w:tc>
        <w:tc>
          <w:tcPr>
            <w:tcW w:w="1151"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1E2C46" w:rsidRPr="001E2C46" w:rsidRDefault="001E2C46" w:rsidP="001E2C46">
            <w:pPr>
              <w:pStyle w:val="Corpodetexto"/>
              <w:jc w:val="both"/>
              <w:rPr>
                <w:rFonts w:ascii="Calibri" w:hAnsi="Calibri"/>
                <w:sz w:val="22"/>
                <w:szCs w:val="22"/>
                <w:lang/>
              </w:rPr>
            </w:pPr>
            <w:r w:rsidRPr="001E2C46">
              <w:rPr>
                <w:rFonts w:ascii="Calibri" w:hAnsi="Calibri"/>
                <w:sz w:val="22"/>
                <w:szCs w:val="22"/>
                <w:lang/>
              </w:rPr>
              <w:t>12x36h</w:t>
            </w:r>
          </w:p>
        </w:tc>
      </w:tr>
    </w:tbl>
    <w:p w:rsidR="001E2C46" w:rsidRPr="001E2C46" w:rsidRDefault="001E2C46" w:rsidP="001E2C46">
      <w:pPr>
        <w:pStyle w:val="Corpodetexto"/>
        <w:jc w:val="both"/>
        <w:rPr>
          <w:rFonts w:ascii="Calibri" w:hAnsi="Calibri"/>
          <w:sz w:val="22"/>
          <w:szCs w:val="22"/>
        </w:rPr>
      </w:pPr>
    </w:p>
    <w:p w:rsidR="001E2C46" w:rsidRPr="001E2C46" w:rsidRDefault="001E2C46" w:rsidP="001E2C46">
      <w:pPr>
        <w:pStyle w:val="Corpodetexto"/>
        <w:rPr>
          <w:rFonts w:ascii="Calibri" w:hAnsi="Calibri"/>
          <w:sz w:val="22"/>
          <w:szCs w:val="22"/>
        </w:rPr>
      </w:pPr>
      <w:r w:rsidRPr="001E2C46">
        <w:rPr>
          <w:rFonts w:ascii="Calibri" w:hAnsi="Calibri"/>
          <w:sz w:val="22"/>
          <w:szCs w:val="22"/>
        </w:rPr>
        <w:t>1.2. O objeto da licitação tem a natureza de serviço comum, nos termos do parágrafo único do art. 1º da Lei 10.520, de 2002.</w:t>
      </w:r>
    </w:p>
    <w:p w:rsidR="001E2C46" w:rsidRPr="001E2C46" w:rsidRDefault="001E2C46" w:rsidP="001E2C46">
      <w:pPr>
        <w:pStyle w:val="Corpodetexto"/>
        <w:rPr>
          <w:rFonts w:ascii="Calibri" w:hAnsi="Calibri"/>
          <w:sz w:val="22"/>
          <w:szCs w:val="22"/>
        </w:rPr>
      </w:pPr>
      <w:r w:rsidRPr="001E2C46">
        <w:rPr>
          <w:rFonts w:ascii="Calibri" w:hAnsi="Calibri"/>
          <w:sz w:val="22"/>
          <w:szCs w:val="22"/>
        </w:rPr>
        <w:t>1.3. Os serviços serão contratados estabelecendo-se como unidade de medida, o   preço por posto, conforme preceitua o parágrafo 1º do artigo 11 da IN SLTI nº 02/2008 e alterações posteriores, também a CT- VIG-RJ - 2019 e demais normas Legais e regulamentadoras pertinentes.</w:t>
      </w:r>
    </w:p>
    <w:p w:rsidR="001E2C46" w:rsidRPr="001E2C46" w:rsidRDefault="001E2C46" w:rsidP="001E2C46">
      <w:pPr>
        <w:pStyle w:val="Corpodetexto"/>
        <w:rPr>
          <w:rFonts w:ascii="Calibri" w:hAnsi="Calibri"/>
          <w:sz w:val="22"/>
          <w:szCs w:val="22"/>
        </w:rPr>
      </w:pPr>
      <w:r w:rsidRPr="001E2C46">
        <w:rPr>
          <w:rFonts w:ascii="Calibri" w:hAnsi="Calibri"/>
          <w:sz w:val="22"/>
          <w:szCs w:val="22"/>
        </w:rPr>
        <w:t>1.4. O critério de julgamento, todavia, será o de menor preço global para 12 (doze) meses para o grupo (lote) de itens integrantes do objeto da licitação.</w:t>
      </w:r>
    </w:p>
    <w:p w:rsidR="001E2C46" w:rsidRPr="001E2C46" w:rsidRDefault="001E2C46" w:rsidP="001E2C46">
      <w:pPr>
        <w:pStyle w:val="Corpodetexto"/>
        <w:rPr>
          <w:rFonts w:ascii="Calibri" w:hAnsi="Calibri"/>
          <w:sz w:val="22"/>
          <w:szCs w:val="22"/>
        </w:rPr>
      </w:pPr>
      <w:r w:rsidRPr="001E2C46">
        <w:rPr>
          <w:rFonts w:ascii="Calibri" w:hAnsi="Calibri"/>
          <w:sz w:val="22"/>
          <w:szCs w:val="22"/>
        </w:rPr>
        <w:t>1.5. Os quantitativos e respectivas especificações dos itens são os discriminados na tabela acima.</w:t>
      </w:r>
    </w:p>
    <w:p w:rsidR="001E2C46" w:rsidRPr="001E2C46" w:rsidRDefault="001E2C46" w:rsidP="001E2C46">
      <w:pPr>
        <w:pStyle w:val="Corpodetexto"/>
        <w:rPr>
          <w:rFonts w:ascii="Calibri" w:hAnsi="Calibri"/>
          <w:sz w:val="22"/>
          <w:szCs w:val="22"/>
        </w:rPr>
      </w:pPr>
      <w:r w:rsidRPr="001E2C46">
        <w:rPr>
          <w:rFonts w:ascii="Calibri" w:hAnsi="Calibri"/>
          <w:sz w:val="22"/>
          <w:szCs w:val="22"/>
        </w:rPr>
        <w:t xml:space="preserve">       1.5.1. Havendo divergência entre a especificação do serviço constante no Termo  de Referência e a descrição contida no Catálogo </w:t>
      </w:r>
      <w:r w:rsidRPr="001E2C46">
        <w:rPr>
          <w:rFonts w:ascii="Calibri" w:hAnsi="Calibri"/>
          <w:iCs/>
          <w:sz w:val="22"/>
          <w:szCs w:val="22"/>
        </w:rPr>
        <w:t xml:space="preserve">de Serviços (CATSER) do SIASG, </w:t>
      </w:r>
      <w:r w:rsidRPr="001E2C46">
        <w:rPr>
          <w:rFonts w:ascii="Calibri" w:hAnsi="Calibri"/>
          <w:sz w:val="22"/>
          <w:szCs w:val="22"/>
        </w:rPr>
        <w:t>deverá prevalecer a especificação do Termo de Referência.</w:t>
      </w:r>
    </w:p>
    <w:p w:rsidR="001E2C46" w:rsidRPr="001E2C46" w:rsidRDefault="001E2C46" w:rsidP="001E2C46">
      <w:pPr>
        <w:pStyle w:val="Corpodetexto"/>
        <w:rPr>
          <w:rFonts w:ascii="Calibri" w:hAnsi="Calibri"/>
          <w:sz w:val="22"/>
          <w:szCs w:val="22"/>
        </w:rPr>
      </w:pPr>
      <w:r w:rsidRPr="001E2C46">
        <w:rPr>
          <w:rFonts w:ascii="Calibri" w:hAnsi="Calibri"/>
          <w:sz w:val="22"/>
          <w:szCs w:val="22"/>
        </w:rPr>
        <w:t xml:space="preserve">1.6. A realização deste procedimento na modalidade pregão, na forma eletrônica, com julgamento pelo preço global, abrangendo a contratação de todos os serviços, se justifica pelo atendimento das exigências previstas no §3º do art. 3º da IN SLTI/MPOG nº 02/08, visto que existe ganho com o </w:t>
      </w:r>
      <w:r w:rsidRPr="001E2C46">
        <w:rPr>
          <w:rFonts w:ascii="Calibri" w:hAnsi="Calibri"/>
          <w:sz w:val="22"/>
          <w:szCs w:val="22"/>
        </w:rPr>
        <w:lastRenderedPageBreak/>
        <w:t>gerenciamento centralizado e implica vantagens para a Administração no tocante à responsabilidade de segurança ao patrimônio público, tendo em vista que se os itens fossem adjudicados a várias empresas, a responsabilidade pela segurança ficaria prejudicada, uma vez que a Administração não teria como estabelecer responsabilidade individualizada a cada contratada.</w:t>
      </w:r>
    </w:p>
    <w:p w:rsidR="001E2C46" w:rsidRDefault="001E2C46" w:rsidP="001E2C46">
      <w:pPr>
        <w:pStyle w:val="Corpodetexto"/>
        <w:rPr>
          <w:rFonts w:ascii="Calibri" w:hAnsi="Calibri"/>
          <w:sz w:val="22"/>
          <w:szCs w:val="22"/>
        </w:rPr>
      </w:pPr>
      <w:r w:rsidRPr="001E2C46">
        <w:rPr>
          <w:rFonts w:ascii="Calibri" w:hAnsi="Calibri"/>
          <w:sz w:val="22"/>
          <w:szCs w:val="22"/>
        </w:rPr>
        <w:t>1.7. O prazo de vigência do Contrato será de 12 (doze) meses, contados da data da sua assinatura, podendo ser prorrogado, por mútuo acordo entre as partes, mediante termo aditivo, com vantagens para a CONTRATANTE, por iguais e sucessivos períodos, observado o limite de 60 (sessenta) meses, com base no artigo nº 57 da Lei 8.666 de 1993.</w:t>
      </w:r>
    </w:p>
    <w:p w:rsidR="001E2C46" w:rsidRPr="001E2C46" w:rsidRDefault="001E2C46" w:rsidP="001E2C46">
      <w:pPr>
        <w:pStyle w:val="Corpodetexto"/>
        <w:rPr>
          <w:rFonts w:ascii="Calibri" w:hAnsi="Calibri"/>
          <w:sz w:val="22"/>
          <w:szCs w:val="22"/>
        </w:rPr>
      </w:pPr>
    </w:p>
    <w:p w:rsidR="001E2C46" w:rsidRPr="001E2C46" w:rsidRDefault="001E2C46" w:rsidP="001E2C46">
      <w:pPr>
        <w:pStyle w:val="Corpodetexto"/>
        <w:numPr>
          <w:ilvl w:val="0"/>
          <w:numId w:val="1"/>
        </w:numPr>
        <w:ind w:left="567" w:hanging="425"/>
        <w:rPr>
          <w:rFonts w:ascii="Calibri" w:hAnsi="Calibri"/>
          <w:sz w:val="22"/>
          <w:szCs w:val="22"/>
        </w:rPr>
      </w:pPr>
      <w:r w:rsidRPr="001E2C46">
        <w:rPr>
          <w:rFonts w:ascii="Calibri" w:hAnsi="Calibri"/>
          <w:b/>
          <w:sz w:val="22"/>
          <w:szCs w:val="22"/>
        </w:rPr>
        <w:t>JUSTIFICATIVA E OBJETIVO DA CONTRATAÇÃO</w:t>
      </w:r>
    </w:p>
    <w:p w:rsidR="001E2C46" w:rsidRPr="001E2C46" w:rsidRDefault="001E2C46" w:rsidP="001E2C46">
      <w:pPr>
        <w:pStyle w:val="Corpodetexto"/>
        <w:rPr>
          <w:rFonts w:ascii="Calibri" w:hAnsi="Calibri"/>
          <w:sz w:val="22"/>
          <w:szCs w:val="22"/>
        </w:rPr>
      </w:pPr>
      <w:r w:rsidRPr="001E2C46">
        <w:rPr>
          <w:rFonts w:ascii="Calibri" w:hAnsi="Calibri"/>
          <w:sz w:val="22"/>
          <w:szCs w:val="22"/>
          <w:lang/>
        </w:rPr>
        <w:t>2.1. Os serviços de vigilância armada e desarmada e segurança patrimonial são essenciais para o desempenho regular das atividades praticadas no ambiente da Administração, tanto por parte dos funcionários quanto do público em geral, bem como objetivam preservar o patrimônio público e a segurança dos funcionários e público em geral.</w:t>
      </w:r>
    </w:p>
    <w:p w:rsidR="001E2C46" w:rsidRPr="001E2C46" w:rsidRDefault="001E2C46" w:rsidP="001E2C46">
      <w:pPr>
        <w:pStyle w:val="Corpodetexto"/>
        <w:rPr>
          <w:rFonts w:ascii="Calibri" w:hAnsi="Calibri"/>
          <w:sz w:val="22"/>
          <w:szCs w:val="22"/>
        </w:rPr>
      </w:pPr>
      <w:r w:rsidRPr="001E2C46">
        <w:rPr>
          <w:rFonts w:ascii="Calibri" w:hAnsi="Calibri"/>
          <w:sz w:val="22"/>
          <w:szCs w:val="22"/>
          <w:lang/>
        </w:rPr>
        <w:t>2.2. As disposições contidas na Lei nº 9.632, publicada no DOU de 08/05/98, que trata da extinção de Cargos da Administração Pública Federal, dispõe que a contratação das atividades correspondentes poderão ser objeto de execução indireta. O Decreto nº 2.271/97 e a IN SLTI/MPOG nº 02/2008, com suas alterações, disciplinam a contratação e a execução indireta dos serviços de vigilância e segurança patrimonial, cuja categoria profissional não mais ingressará na Administração Pública Federal, visto que não haverá concurso público para o provimento destes cargos.</w:t>
      </w:r>
    </w:p>
    <w:p w:rsidR="001E2C46" w:rsidRPr="001E2C46" w:rsidRDefault="001E2C46" w:rsidP="001E2C46">
      <w:pPr>
        <w:pStyle w:val="Corpodetexto"/>
        <w:rPr>
          <w:rFonts w:ascii="Calibri" w:hAnsi="Calibri"/>
          <w:sz w:val="22"/>
          <w:szCs w:val="22"/>
        </w:rPr>
      </w:pPr>
      <w:r w:rsidRPr="001E2C46">
        <w:rPr>
          <w:rFonts w:ascii="Calibri" w:hAnsi="Calibri"/>
          <w:sz w:val="22"/>
          <w:szCs w:val="22"/>
          <w:lang/>
        </w:rPr>
        <w:t>2.3. Tendo em vista que a principal missão das atividades meio e apoio operacional é garantir a operacionalização integral das atividades finalísticas (atividades atreladas às funções de Estado) de forma contínua, eficiente, flexível, fácil, segura e confiável. Para atingir esse objetivo a Administração Pública vem buscando, de forma racional e persistente, obter melhor emprego de seus escassos recursos visando atingir a eficácia e eficiência de suas ações. Essa difícil missão, muitas vezes, torna-se impossível de ser cumprida a contento, em razão da falta de uma estrutura específica para execução de tarefas que, embora sejam consideradas auxiliares, são imprescindíveis para o funcionamento das organizações, como é o caso dos serviços continuados de vigilância e segurança patrimonial.</w:t>
      </w:r>
    </w:p>
    <w:p w:rsidR="001E2C46" w:rsidRDefault="001E2C46" w:rsidP="001E2C46">
      <w:pPr>
        <w:pStyle w:val="Corpodetexto"/>
        <w:rPr>
          <w:rFonts w:ascii="Calibri" w:hAnsi="Calibri"/>
          <w:sz w:val="22"/>
          <w:szCs w:val="22"/>
          <w:lang/>
        </w:rPr>
      </w:pPr>
      <w:r w:rsidRPr="001E2C46">
        <w:rPr>
          <w:rFonts w:ascii="Calibri" w:hAnsi="Calibri"/>
          <w:sz w:val="22"/>
          <w:szCs w:val="22"/>
          <w:lang/>
        </w:rPr>
        <w:t>2.4. Cabe ressaltar que a garantia da integridade física e patrimonial de pessoas e dos bens públicos é poder/dever da Administração e, portanto, afigura-se, objetivamente, conveniente ao interesse público, por se tratar de serviço de grande relevância e que abrange as necessidades públicas permanentes.</w:t>
      </w:r>
    </w:p>
    <w:p w:rsidR="001E2C46" w:rsidRPr="001E2C46" w:rsidRDefault="001E2C46" w:rsidP="001E2C46">
      <w:pPr>
        <w:pStyle w:val="Corpodetexto"/>
        <w:rPr>
          <w:rFonts w:ascii="Calibri" w:hAnsi="Calibri"/>
          <w:sz w:val="22"/>
          <w:szCs w:val="22"/>
        </w:rPr>
      </w:pPr>
    </w:p>
    <w:p w:rsidR="001E2C46" w:rsidRPr="001E2C46" w:rsidRDefault="001E2C46" w:rsidP="001E2C46">
      <w:pPr>
        <w:pStyle w:val="Corpodetexto"/>
        <w:rPr>
          <w:rFonts w:ascii="Calibri" w:hAnsi="Calibri"/>
          <w:b/>
          <w:sz w:val="22"/>
          <w:szCs w:val="22"/>
        </w:rPr>
      </w:pPr>
      <w:r w:rsidRPr="001E2C46">
        <w:rPr>
          <w:rFonts w:ascii="Calibri" w:hAnsi="Calibri"/>
          <w:b/>
          <w:sz w:val="22"/>
          <w:szCs w:val="22"/>
        </w:rPr>
        <w:t>3. DESCRIÇÃO DA SOLUÇÃO:</w:t>
      </w:r>
    </w:p>
    <w:p w:rsidR="001E2C46" w:rsidRPr="001E2C46" w:rsidRDefault="001E2C46" w:rsidP="001E2C46">
      <w:pPr>
        <w:pStyle w:val="Corpodetexto"/>
        <w:rPr>
          <w:rFonts w:ascii="Calibri" w:hAnsi="Calibri"/>
          <w:b/>
          <w:sz w:val="22"/>
          <w:szCs w:val="22"/>
        </w:rPr>
      </w:pPr>
      <w:r w:rsidRPr="001E2C46">
        <w:rPr>
          <w:rFonts w:ascii="Calibri" w:hAnsi="Calibri"/>
          <w:sz w:val="22"/>
          <w:szCs w:val="22"/>
        </w:rPr>
        <w:t xml:space="preserve">3.1.A descrição da solução como um todo, conforme minudenciado nos Estudos Preliminares, abrange a prestação do serviço de vigilância armada, pessoal e patrimonial, para atendimento das necessidades do Cefet Maracanã, dos Campi 1 e lll, </w:t>
      </w:r>
      <w:r w:rsidRPr="001E2C46">
        <w:rPr>
          <w:rFonts w:ascii="Calibri" w:hAnsi="Calibri"/>
          <w:b/>
          <w:sz w:val="22"/>
          <w:szCs w:val="22"/>
        </w:rPr>
        <w:t>do CEFET/RJ</w:t>
      </w:r>
      <w:r w:rsidRPr="001E2C46">
        <w:rPr>
          <w:rFonts w:ascii="Calibri" w:hAnsi="Calibri"/>
          <w:sz w:val="22"/>
          <w:szCs w:val="22"/>
        </w:rPr>
        <w:t>.</w:t>
      </w:r>
    </w:p>
    <w:p w:rsidR="001E2C46" w:rsidRPr="001E2C46" w:rsidRDefault="001E2C46" w:rsidP="001E2C46">
      <w:pPr>
        <w:pStyle w:val="Corpodetexto"/>
        <w:jc w:val="both"/>
        <w:rPr>
          <w:rFonts w:ascii="Calibri" w:hAnsi="Calibri"/>
          <w:sz w:val="22"/>
          <w:szCs w:val="22"/>
        </w:rPr>
      </w:pPr>
    </w:p>
    <w:p w:rsidR="001E2C46" w:rsidRPr="001E2C46" w:rsidRDefault="001E2C46" w:rsidP="00B92CB6">
      <w:pPr>
        <w:pStyle w:val="Corpodetexto"/>
        <w:numPr>
          <w:ilvl w:val="0"/>
          <w:numId w:val="25"/>
        </w:numPr>
        <w:rPr>
          <w:rFonts w:ascii="Calibri" w:hAnsi="Calibri"/>
          <w:b/>
          <w:sz w:val="22"/>
          <w:szCs w:val="22"/>
        </w:rPr>
      </w:pPr>
      <w:r w:rsidRPr="001E2C46">
        <w:rPr>
          <w:rFonts w:ascii="Calibri" w:hAnsi="Calibri"/>
          <w:b/>
          <w:sz w:val="22"/>
          <w:szCs w:val="22"/>
        </w:rPr>
        <w:t>DA CLASSIFICAÇÃO DOS SERVIÇOS</w:t>
      </w:r>
      <w:r w:rsidRPr="001E2C46">
        <w:rPr>
          <w:rFonts w:ascii="Calibri" w:hAnsi="Calibri"/>
          <w:b/>
          <w:bCs/>
          <w:sz w:val="22"/>
          <w:szCs w:val="22"/>
        </w:rPr>
        <w:t>E FORMA DE SELEÇÃO DO FORNECEDOR</w:t>
      </w:r>
    </w:p>
    <w:p w:rsidR="001E2C46" w:rsidRPr="001E2C46" w:rsidRDefault="001E2C46" w:rsidP="00B92CB6">
      <w:pPr>
        <w:pStyle w:val="Corpodetexto"/>
        <w:numPr>
          <w:ilvl w:val="1"/>
          <w:numId w:val="26"/>
        </w:numPr>
        <w:rPr>
          <w:rFonts w:ascii="Calibri" w:hAnsi="Calibri"/>
          <w:iCs/>
          <w:sz w:val="22"/>
          <w:szCs w:val="22"/>
        </w:rPr>
      </w:pPr>
      <w:r w:rsidRPr="001E2C46">
        <w:rPr>
          <w:rFonts w:ascii="Calibri" w:hAnsi="Calibri"/>
          <w:iCs/>
          <w:sz w:val="22"/>
          <w:szCs w:val="22"/>
        </w:rPr>
        <w:t xml:space="preserve">Trata-se de serviço comum de caráter continuado com fornecimento de mão de obra em regime de dedicação exclusiva, a ser contratado mediante licitação, na modalidade pregão, em sua forma eletrônica. </w:t>
      </w:r>
    </w:p>
    <w:p w:rsidR="001E2C46" w:rsidRPr="001E2C46" w:rsidRDefault="001E2C46" w:rsidP="00B92CB6">
      <w:pPr>
        <w:pStyle w:val="Corpodetexto"/>
        <w:numPr>
          <w:ilvl w:val="1"/>
          <w:numId w:val="26"/>
        </w:numPr>
        <w:rPr>
          <w:rFonts w:ascii="Calibri" w:hAnsi="Calibri"/>
          <w:sz w:val="22"/>
          <w:szCs w:val="22"/>
        </w:rPr>
      </w:pPr>
      <w:r w:rsidRPr="001E2C46">
        <w:rPr>
          <w:rFonts w:ascii="Calibri" w:hAnsi="Calibri"/>
          <w:sz w:val="22"/>
          <w:szCs w:val="22"/>
        </w:rPr>
        <w:t>Os serviços a serem contratados enquadram-se nos pressupostos do Decreto n° 9.507, de 21 de setembro de 2018, não se constituindo em quaisquer das atividades, previstas no art. 3º do aludido decreto, cuja execução indireta é vedada.</w:t>
      </w:r>
    </w:p>
    <w:p w:rsidR="001E2C46" w:rsidRPr="001E2C46" w:rsidRDefault="001E2C46" w:rsidP="00B92CB6">
      <w:pPr>
        <w:pStyle w:val="Corpodetexto"/>
        <w:numPr>
          <w:ilvl w:val="1"/>
          <w:numId w:val="26"/>
        </w:numPr>
        <w:rPr>
          <w:rFonts w:ascii="Calibri" w:hAnsi="Calibri"/>
          <w:sz w:val="22"/>
          <w:szCs w:val="22"/>
        </w:rPr>
      </w:pPr>
      <w:r w:rsidRPr="001E2C46">
        <w:rPr>
          <w:rFonts w:ascii="Calibri" w:hAnsi="Calibri"/>
          <w:sz w:val="22"/>
          <w:szCs w:val="22"/>
        </w:rPr>
        <w:lastRenderedPageBreak/>
        <w:t>A prestação dos serviços não gera vínculo empregatício entre os empregados da Contratada e a Administração Contratante, vedando-se qualquer relação entre estes que caracterize pessoalidade e subordinação direta.</w:t>
      </w:r>
    </w:p>
    <w:p w:rsidR="001E2C46" w:rsidRPr="001E2C46" w:rsidRDefault="001E2C46" w:rsidP="001E2C46">
      <w:pPr>
        <w:pStyle w:val="Corpodetexto"/>
        <w:rPr>
          <w:rFonts w:ascii="Calibri" w:hAnsi="Calibri"/>
          <w:sz w:val="22"/>
          <w:szCs w:val="22"/>
        </w:rPr>
      </w:pPr>
    </w:p>
    <w:p w:rsidR="001E2C46" w:rsidRPr="001E2C46" w:rsidRDefault="001E2C46" w:rsidP="00B92CB6">
      <w:pPr>
        <w:pStyle w:val="Corpodetexto"/>
        <w:numPr>
          <w:ilvl w:val="0"/>
          <w:numId w:val="25"/>
        </w:numPr>
        <w:rPr>
          <w:rFonts w:ascii="Calibri" w:hAnsi="Calibri"/>
          <w:b/>
          <w:sz w:val="22"/>
          <w:szCs w:val="22"/>
        </w:rPr>
      </w:pPr>
      <w:r w:rsidRPr="001E2C46">
        <w:rPr>
          <w:rFonts w:ascii="Calibri" w:hAnsi="Calibri"/>
          <w:b/>
          <w:sz w:val="22"/>
          <w:szCs w:val="22"/>
        </w:rPr>
        <w:t>REQUISITOS DA CONTRATAÇÃO</w:t>
      </w:r>
    </w:p>
    <w:p w:rsidR="001E2C46" w:rsidRPr="001E2C46" w:rsidRDefault="001E2C46" w:rsidP="00B92CB6">
      <w:pPr>
        <w:pStyle w:val="Corpodetexto"/>
        <w:numPr>
          <w:ilvl w:val="1"/>
          <w:numId w:val="27"/>
        </w:numPr>
        <w:rPr>
          <w:rFonts w:ascii="Calibri" w:hAnsi="Calibri"/>
          <w:sz w:val="22"/>
          <w:szCs w:val="22"/>
        </w:rPr>
      </w:pPr>
      <w:r w:rsidRPr="001E2C46">
        <w:rPr>
          <w:rFonts w:ascii="Calibri" w:hAnsi="Calibri"/>
          <w:sz w:val="22"/>
          <w:szCs w:val="22"/>
        </w:rPr>
        <w:t>Os requisitos da contratação abrangem o seguinte:</w:t>
      </w:r>
    </w:p>
    <w:p w:rsidR="001E2C46" w:rsidRPr="001E2C46" w:rsidRDefault="001E2C46" w:rsidP="00B92CB6">
      <w:pPr>
        <w:pStyle w:val="Corpodetexto"/>
        <w:numPr>
          <w:ilvl w:val="2"/>
          <w:numId w:val="27"/>
        </w:numPr>
        <w:rPr>
          <w:rFonts w:ascii="Calibri" w:hAnsi="Calibri"/>
          <w:sz w:val="22"/>
          <w:szCs w:val="22"/>
        </w:rPr>
      </w:pPr>
      <w:r w:rsidRPr="001E2C46">
        <w:rPr>
          <w:rFonts w:ascii="Calibri" w:hAnsi="Calibri"/>
          <w:bCs/>
          <w:sz w:val="22"/>
          <w:szCs w:val="22"/>
        </w:rPr>
        <w:t>Prestação de serviço de natureza continuada, uma vez que</w:t>
      </w:r>
      <w:r w:rsidRPr="001E2C46">
        <w:rPr>
          <w:rFonts w:ascii="Calibri" w:hAnsi="Calibri"/>
          <w:bCs/>
          <w:iCs/>
          <w:sz w:val="22"/>
          <w:szCs w:val="22"/>
        </w:rPr>
        <w:t>, pela sua essencialidade, visa atender à necessidade pública de forma permanente e contínua, por mais de um exercício financeiro, assegurando a integridade do patrimônio público ou o funcionamento das atividades finalísticas da entidade, de modo que sua interrupção possa comprometer a prestação de um serviço público ou o cumprimento da missão institucional.</w:t>
      </w:r>
    </w:p>
    <w:p w:rsidR="001E2C46" w:rsidRPr="001E2C46" w:rsidRDefault="001E2C46" w:rsidP="00B92CB6">
      <w:pPr>
        <w:pStyle w:val="Corpodetexto"/>
        <w:numPr>
          <w:ilvl w:val="2"/>
          <w:numId w:val="27"/>
        </w:numPr>
        <w:rPr>
          <w:rFonts w:ascii="Calibri" w:hAnsi="Calibri"/>
          <w:bCs/>
          <w:sz w:val="22"/>
          <w:szCs w:val="22"/>
        </w:rPr>
      </w:pPr>
      <w:r w:rsidRPr="001E2C46">
        <w:rPr>
          <w:rFonts w:ascii="Calibri" w:hAnsi="Calibri"/>
          <w:bCs/>
          <w:sz w:val="22"/>
          <w:szCs w:val="22"/>
        </w:rPr>
        <w:t xml:space="preserve"> Declaração</w:t>
      </w:r>
      <w:r w:rsidRPr="001E2C46">
        <w:rPr>
          <w:rFonts w:ascii="Calibri" w:hAnsi="Calibri"/>
          <w:sz w:val="22"/>
          <w:szCs w:val="22"/>
        </w:rPr>
        <w:t xml:space="preserve"> contida na proposta final do licitante declarado vencedor de que o mesmo tem pleno conhecimento das condições necessárias para a prestação do serviço e que concorda com todos os termos do Edital de Licitação e seus anexos.</w:t>
      </w:r>
    </w:p>
    <w:p w:rsidR="001E2C46" w:rsidRPr="001E2C46" w:rsidRDefault="001E2C46" w:rsidP="00B92CB6">
      <w:pPr>
        <w:pStyle w:val="Corpodetexto"/>
        <w:numPr>
          <w:ilvl w:val="2"/>
          <w:numId w:val="27"/>
        </w:numPr>
        <w:rPr>
          <w:rFonts w:ascii="Calibri" w:hAnsi="Calibri"/>
          <w:bCs/>
          <w:sz w:val="22"/>
          <w:szCs w:val="22"/>
        </w:rPr>
      </w:pPr>
      <w:r w:rsidRPr="001E2C46">
        <w:rPr>
          <w:rFonts w:ascii="Calibri" w:hAnsi="Calibri"/>
          <w:sz w:val="22"/>
          <w:szCs w:val="22"/>
        </w:rPr>
        <w:t xml:space="preserve"> A contratada deverá fornecer os insumos necessários para execução dos serviços, bem como disponibilizar empregados habilitados e com conhecimentos básicos dos serviços a serem executados, em conformidade com as normas e determinações em vigor.</w:t>
      </w:r>
    </w:p>
    <w:p w:rsidR="001E2C46" w:rsidRPr="001E2C46" w:rsidRDefault="001E2C46" w:rsidP="00B92CB6">
      <w:pPr>
        <w:pStyle w:val="Corpodetexto"/>
        <w:numPr>
          <w:ilvl w:val="2"/>
          <w:numId w:val="27"/>
        </w:numPr>
        <w:rPr>
          <w:rFonts w:ascii="Calibri" w:hAnsi="Calibri"/>
          <w:bCs/>
          <w:sz w:val="22"/>
          <w:szCs w:val="22"/>
        </w:rPr>
      </w:pPr>
      <w:r w:rsidRPr="001E2C46">
        <w:rPr>
          <w:rFonts w:ascii="Calibri" w:hAnsi="Calibri"/>
          <w:bCs/>
          <w:sz w:val="22"/>
          <w:szCs w:val="22"/>
        </w:rPr>
        <w:t xml:space="preserve"> As obrigações da contratante e da contratada encontram-se previstas no presente Termo de Referência.</w:t>
      </w:r>
    </w:p>
    <w:p w:rsidR="001E2C46" w:rsidRPr="001E2C46" w:rsidRDefault="001E2C46" w:rsidP="00B92CB6">
      <w:pPr>
        <w:pStyle w:val="Corpodetexto"/>
        <w:numPr>
          <w:ilvl w:val="2"/>
          <w:numId w:val="27"/>
        </w:numPr>
        <w:rPr>
          <w:rFonts w:ascii="Calibri" w:hAnsi="Calibri"/>
          <w:bCs/>
          <w:sz w:val="22"/>
          <w:szCs w:val="22"/>
        </w:rPr>
      </w:pPr>
      <w:r w:rsidRPr="001E2C46">
        <w:rPr>
          <w:rFonts w:ascii="Calibri" w:hAnsi="Calibri"/>
          <w:sz w:val="22"/>
          <w:szCs w:val="22"/>
          <w:lang/>
        </w:rPr>
        <w:t xml:space="preserve"> As quantidades previstas são aquelas relacionadas nos itens 1.1 deste Termo de Referência, e foram definidas com base nas necessidades das </w:t>
      </w:r>
      <w:r w:rsidRPr="001E2C46">
        <w:rPr>
          <w:rFonts w:ascii="Calibri" w:hAnsi="Calibri"/>
          <w:sz w:val="22"/>
          <w:szCs w:val="22"/>
        </w:rPr>
        <w:t>Unidades Maracanã (Av. Maracanã, 229) e Campus 3 (Rua General Canabarro, 552),</w:t>
      </w:r>
      <w:r w:rsidRPr="001E2C46">
        <w:rPr>
          <w:rFonts w:ascii="Calibri" w:hAnsi="Calibri"/>
          <w:sz w:val="22"/>
          <w:szCs w:val="22"/>
          <w:lang/>
        </w:rPr>
        <w:t xml:space="preserve"> para as quais a prestação deste serviço é imprescindível ao desenvolvimento de suas atribuições regimentais, e suprirá a demanda prevista dos serviços, observadas as peculiaridades, o quantitativo de pontos de entrada/saída de cada prédio, sua área total, seu número de andares, bem como as condições de vulnerabilidade de cada local objeto da contratação (quantitativo de janelas, fachada envidraçada, existência de grades, muros, corredores internos etc);</w:t>
      </w:r>
    </w:p>
    <w:p w:rsidR="001E2C46" w:rsidRPr="001E2C46" w:rsidRDefault="001E2C46" w:rsidP="00B92CB6">
      <w:pPr>
        <w:pStyle w:val="Corpodetexto"/>
        <w:numPr>
          <w:ilvl w:val="2"/>
          <w:numId w:val="27"/>
        </w:numPr>
        <w:rPr>
          <w:rFonts w:ascii="Calibri" w:hAnsi="Calibri"/>
          <w:bCs/>
          <w:sz w:val="22"/>
          <w:szCs w:val="22"/>
        </w:rPr>
      </w:pPr>
      <w:r w:rsidRPr="001E2C46">
        <w:rPr>
          <w:rFonts w:ascii="Calibri" w:hAnsi="Calibri"/>
          <w:sz w:val="22"/>
          <w:szCs w:val="22"/>
          <w:lang/>
        </w:rPr>
        <w:t>Os postos com regime de 12 x 36 horas diurno e noturno são necessários para garantir a segurança das instalações das unidades, 24 horas por dia, inclusive aos sábados, domingos e feriados.</w:t>
      </w:r>
    </w:p>
    <w:p w:rsidR="001E2C46" w:rsidRPr="001E2C46" w:rsidRDefault="001E2C46" w:rsidP="00B92CB6">
      <w:pPr>
        <w:pStyle w:val="Corpodetexto"/>
        <w:numPr>
          <w:ilvl w:val="0"/>
          <w:numId w:val="28"/>
        </w:numPr>
        <w:rPr>
          <w:rFonts w:ascii="Calibri" w:hAnsi="Calibri"/>
          <w:b/>
          <w:sz w:val="22"/>
          <w:szCs w:val="22"/>
        </w:rPr>
      </w:pPr>
      <w:r w:rsidRPr="001E2C46">
        <w:rPr>
          <w:rFonts w:ascii="Calibri" w:hAnsi="Calibri"/>
          <w:b/>
          <w:sz w:val="22"/>
          <w:szCs w:val="22"/>
        </w:rPr>
        <w:t>VISTORIA PARA A LICITAÇÃO</w:t>
      </w:r>
    </w:p>
    <w:p w:rsidR="001E2C46" w:rsidRPr="001E2C46" w:rsidRDefault="001E2C46" w:rsidP="00B92CB6">
      <w:pPr>
        <w:pStyle w:val="Corpodetexto"/>
        <w:numPr>
          <w:ilvl w:val="1"/>
          <w:numId w:val="28"/>
        </w:numPr>
        <w:rPr>
          <w:rFonts w:ascii="Calibri" w:hAnsi="Calibri"/>
          <w:sz w:val="22"/>
          <w:szCs w:val="22"/>
        </w:rPr>
      </w:pPr>
      <w:r w:rsidRPr="001E2C46">
        <w:rPr>
          <w:rFonts w:ascii="Calibri" w:hAnsi="Calibri" w:hint="eastAsia"/>
          <w:sz w:val="22"/>
          <w:szCs w:val="22"/>
        </w:rPr>
        <w:t>Para o correto dimensionamento e elaboração de sua proposta, o licitante poderá realizar vistoria nas instalações do local de execução dos serviços, acompanhado por servidor designado para esse fim, de segunda à sexta-feira, nos Campi 1 e lll do CEFET/RJ, situados na Av. Maracanã nº 229 e na Rua Gen. Canabarro nº 552, das 8:00 horas às 15:00 horas, mediante agendamento a ser efetuado previamente pelos telefones (21) 2566-3180 e 2566-3187.</w:t>
      </w:r>
    </w:p>
    <w:p w:rsidR="001E2C46" w:rsidRPr="001E2C46" w:rsidRDefault="001E2C46" w:rsidP="00B92CB6">
      <w:pPr>
        <w:pStyle w:val="Corpodetexto"/>
        <w:numPr>
          <w:ilvl w:val="1"/>
          <w:numId w:val="28"/>
        </w:numPr>
        <w:rPr>
          <w:rFonts w:ascii="Calibri" w:hAnsi="Calibri"/>
          <w:sz w:val="22"/>
          <w:szCs w:val="22"/>
        </w:rPr>
      </w:pPr>
      <w:r w:rsidRPr="001E2C46">
        <w:rPr>
          <w:rFonts w:ascii="Calibri" w:hAnsi="Calibri"/>
          <w:sz w:val="22"/>
          <w:szCs w:val="22"/>
        </w:rPr>
        <w:t>A realização da vistoria poderá ser comprovada por Atestado de Vistoria assinado pelo servidor responsável, conforme modelo anexo ao Edital, caso o licitante opte por realizá-la.</w:t>
      </w:r>
    </w:p>
    <w:p w:rsidR="001E2C46" w:rsidRPr="001E2C46" w:rsidRDefault="001E2C46" w:rsidP="00B92CB6">
      <w:pPr>
        <w:pStyle w:val="Corpodetexto"/>
        <w:numPr>
          <w:ilvl w:val="1"/>
          <w:numId w:val="28"/>
        </w:numPr>
        <w:rPr>
          <w:rFonts w:ascii="Calibri" w:hAnsi="Calibri"/>
          <w:sz w:val="22"/>
          <w:szCs w:val="22"/>
        </w:rPr>
      </w:pPr>
      <w:r w:rsidRPr="001E2C46">
        <w:rPr>
          <w:rFonts w:ascii="Calibri" w:hAnsi="Calibri"/>
          <w:sz w:val="22"/>
          <w:szCs w:val="22"/>
        </w:rPr>
        <w:lastRenderedPageBreak/>
        <w:t>O prazo para vistoria iniciar-se-á no dia útil seguinte ao da publicação do Edital, estendendo-se até o dia útil anterior à data prevista para a abertura da sessão pública.</w:t>
      </w:r>
    </w:p>
    <w:p w:rsidR="001E2C46" w:rsidRPr="001E2C46" w:rsidRDefault="001E2C46" w:rsidP="00B92CB6">
      <w:pPr>
        <w:pStyle w:val="Corpodetexto"/>
        <w:numPr>
          <w:ilvl w:val="1"/>
          <w:numId w:val="28"/>
        </w:numPr>
        <w:rPr>
          <w:rFonts w:ascii="Calibri" w:hAnsi="Calibri"/>
          <w:sz w:val="22"/>
          <w:szCs w:val="22"/>
        </w:rPr>
      </w:pPr>
      <w:r w:rsidRPr="001E2C46">
        <w:rPr>
          <w:rFonts w:ascii="Calibri" w:hAnsi="Calibri"/>
          <w:sz w:val="22"/>
          <w:szCs w:val="22"/>
        </w:rPr>
        <w:t>Para a vistoria, o licitante, ou o seu representante, deverá estar devidamente identificado.</w:t>
      </w:r>
    </w:p>
    <w:p w:rsidR="001E2C46" w:rsidRPr="001E2C46" w:rsidRDefault="001E2C46" w:rsidP="00B92CB6">
      <w:pPr>
        <w:pStyle w:val="Corpodetexto"/>
        <w:numPr>
          <w:ilvl w:val="1"/>
          <w:numId w:val="28"/>
        </w:numPr>
        <w:rPr>
          <w:rFonts w:ascii="Calibri" w:hAnsi="Calibri"/>
          <w:sz w:val="22"/>
          <w:szCs w:val="22"/>
        </w:rPr>
      </w:pPr>
      <w:r w:rsidRPr="001E2C46">
        <w:rPr>
          <w:rFonts w:ascii="Calibri" w:hAnsi="Calibri"/>
          <w:sz w:val="22"/>
          <w:szCs w:val="22"/>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rsidR="001E2C46" w:rsidRPr="001E2C46" w:rsidRDefault="001E2C46" w:rsidP="00B92CB6">
      <w:pPr>
        <w:pStyle w:val="Corpodetexto"/>
        <w:numPr>
          <w:ilvl w:val="1"/>
          <w:numId w:val="28"/>
        </w:numPr>
        <w:rPr>
          <w:rFonts w:ascii="Calibri" w:hAnsi="Calibri"/>
          <w:sz w:val="22"/>
          <w:szCs w:val="22"/>
        </w:rPr>
      </w:pPr>
      <w:r w:rsidRPr="001E2C46">
        <w:rPr>
          <w:rFonts w:ascii="Calibri" w:hAnsi="Calibri"/>
          <w:sz w:val="22"/>
          <w:szCs w:val="22"/>
        </w:rPr>
        <w:t>A não realização da vistoria não poderá embasar posteriores alegações de desconhecimento das instalações, dúvidas ou esquecimentos de quaisquer detalhes dos locais da prestação dos serviços, devendo o licitante vencedor assumir os ônus dos serviços decorrentes.</w:t>
      </w:r>
    </w:p>
    <w:p w:rsidR="001E2C46" w:rsidRPr="001E2C46" w:rsidRDefault="001E2C46" w:rsidP="00B92CB6">
      <w:pPr>
        <w:pStyle w:val="Corpodetexto"/>
        <w:numPr>
          <w:ilvl w:val="1"/>
          <w:numId w:val="28"/>
        </w:numPr>
        <w:rPr>
          <w:rFonts w:ascii="Calibri" w:hAnsi="Calibri"/>
          <w:sz w:val="22"/>
          <w:szCs w:val="22"/>
        </w:rPr>
      </w:pPr>
      <w:r w:rsidRPr="001E2C46">
        <w:rPr>
          <w:rFonts w:ascii="Calibri" w:hAnsi="Calibri"/>
          <w:sz w:val="22"/>
          <w:szCs w:val="22"/>
        </w:rPr>
        <w:t>Caso o licitante opte por não realizar a vistoria, deverá emitir declaração, conforme modelo anexo ao Edital, de que tem pleno conhecimento das condições e peculiaridades inerentes à natureza do trabalho, que assume total responsabilidade por este fato e que não utilizará deste para quaisquer questionamentos futuros que ensejam avenças técnicas ou financeiras com o CEFET/RJ.</w:t>
      </w:r>
    </w:p>
    <w:p w:rsidR="001E2C46" w:rsidRPr="001E2C46" w:rsidRDefault="001E2C46" w:rsidP="00B92CB6">
      <w:pPr>
        <w:pStyle w:val="Corpodetexto"/>
        <w:numPr>
          <w:ilvl w:val="0"/>
          <w:numId w:val="28"/>
        </w:numPr>
        <w:rPr>
          <w:rFonts w:ascii="Calibri" w:hAnsi="Calibri"/>
          <w:b/>
          <w:sz w:val="22"/>
          <w:szCs w:val="22"/>
        </w:rPr>
      </w:pPr>
      <w:r w:rsidRPr="001E2C46">
        <w:rPr>
          <w:rFonts w:ascii="Calibri" w:hAnsi="Calibri"/>
          <w:b/>
          <w:sz w:val="22"/>
          <w:szCs w:val="22"/>
        </w:rPr>
        <w:t>MODELO DE EXECUÇÃO DO OBJETO</w:t>
      </w:r>
    </w:p>
    <w:p w:rsidR="001E2C46" w:rsidRPr="001E2C46" w:rsidRDefault="001E2C46" w:rsidP="001E2C46">
      <w:pPr>
        <w:pStyle w:val="Corpodetexto"/>
        <w:rPr>
          <w:rFonts w:ascii="Calibri" w:hAnsi="Calibri"/>
          <w:sz w:val="22"/>
          <w:szCs w:val="22"/>
        </w:rPr>
      </w:pPr>
    </w:p>
    <w:p w:rsidR="001E2C46" w:rsidRPr="001E2C46" w:rsidRDefault="001E2C46" w:rsidP="00B92CB6">
      <w:pPr>
        <w:pStyle w:val="Corpodetexto"/>
        <w:numPr>
          <w:ilvl w:val="1"/>
          <w:numId w:val="28"/>
        </w:numPr>
        <w:rPr>
          <w:rFonts w:ascii="Calibri" w:hAnsi="Calibri"/>
          <w:sz w:val="22"/>
          <w:szCs w:val="22"/>
        </w:rPr>
      </w:pPr>
      <w:r w:rsidRPr="001E2C46">
        <w:rPr>
          <w:rFonts w:ascii="Calibri" w:hAnsi="Calibri"/>
          <w:sz w:val="22"/>
          <w:szCs w:val="22"/>
        </w:rPr>
        <w:t>A execução dos serviços deverá ser iniciada pela contratada no prazo de até 5 (cinco) dias, contados a partir da data de assinatura do Termo de Contrato. A data de início deverá ser o dia seguinte ao término do atual contrato para que não haja descontinuidade na prestação do serviço de vigilância.</w:t>
      </w:r>
    </w:p>
    <w:p w:rsidR="001E2C46" w:rsidRPr="001E2C46" w:rsidRDefault="001E2C46" w:rsidP="00B92CB6">
      <w:pPr>
        <w:pStyle w:val="Corpodetexto"/>
        <w:numPr>
          <w:ilvl w:val="1"/>
          <w:numId w:val="28"/>
        </w:numPr>
        <w:rPr>
          <w:rFonts w:ascii="Calibri" w:hAnsi="Calibri"/>
          <w:sz w:val="22"/>
          <w:szCs w:val="22"/>
        </w:rPr>
      </w:pPr>
      <w:r w:rsidRPr="001E2C46">
        <w:rPr>
          <w:rFonts w:ascii="Calibri" w:hAnsi="Calibri"/>
          <w:sz w:val="22"/>
          <w:szCs w:val="22"/>
        </w:rPr>
        <w:t>Os empregados deverão cumprir jornada de trabalho definida para o posto implantado (12x36), em horário a ser definido pela Administração.</w:t>
      </w:r>
    </w:p>
    <w:p w:rsidR="001E2C46" w:rsidRPr="001E2C46" w:rsidRDefault="001E2C46" w:rsidP="00B92CB6">
      <w:pPr>
        <w:pStyle w:val="Corpodetexto"/>
        <w:numPr>
          <w:ilvl w:val="1"/>
          <w:numId w:val="28"/>
        </w:numPr>
        <w:rPr>
          <w:rFonts w:ascii="Calibri" w:hAnsi="Calibri"/>
          <w:sz w:val="22"/>
          <w:szCs w:val="22"/>
        </w:rPr>
      </w:pPr>
      <w:r w:rsidRPr="001E2C46">
        <w:rPr>
          <w:rFonts w:ascii="Calibri" w:hAnsi="Calibri"/>
          <w:sz w:val="22"/>
          <w:szCs w:val="22"/>
        </w:rPr>
        <w:t>A execução do objeto seguirá a seguinte dinâmica:</w:t>
      </w:r>
    </w:p>
    <w:p w:rsidR="001E2C46" w:rsidRPr="001E2C46" w:rsidRDefault="001E2C46" w:rsidP="00B92CB6">
      <w:pPr>
        <w:pStyle w:val="Corpodetexto"/>
        <w:numPr>
          <w:ilvl w:val="2"/>
          <w:numId w:val="28"/>
        </w:numPr>
        <w:rPr>
          <w:rFonts w:ascii="Calibri" w:hAnsi="Calibri"/>
          <w:sz w:val="22"/>
          <w:szCs w:val="22"/>
        </w:rPr>
      </w:pPr>
      <w:r w:rsidRPr="001E2C46">
        <w:rPr>
          <w:rFonts w:ascii="Calibri" w:hAnsi="Calibri"/>
          <w:sz w:val="22"/>
          <w:szCs w:val="22"/>
          <w:lang/>
        </w:rPr>
        <w:t>Comunicar imediatamente à Administração, bem como ao responsável pelo posto, qualquer anormalidade verificada, inclusive de ordem funcional, para que sejam adotadas as providências de regularização necessárias;</w:t>
      </w:r>
    </w:p>
    <w:p w:rsidR="001E2C46" w:rsidRPr="001E2C46" w:rsidRDefault="001E2C46" w:rsidP="00B92CB6">
      <w:pPr>
        <w:pStyle w:val="Corpodetexto"/>
        <w:numPr>
          <w:ilvl w:val="2"/>
          <w:numId w:val="28"/>
        </w:numPr>
        <w:rPr>
          <w:rFonts w:ascii="Calibri" w:hAnsi="Calibri"/>
          <w:sz w:val="22"/>
          <w:szCs w:val="22"/>
        </w:rPr>
      </w:pPr>
      <w:r w:rsidRPr="001E2C46">
        <w:rPr>
          <w:rFonts w:ascii="Calibri" w:hAnsi="Calibri"/>
          <w:sz w:val="22"/>
          <w:szCs w:val="22"/>
          <w:lang/>
        </w:rPr>
        <w:t>Manter afixado, no Posto, os telefones de emergência – Delegacia de Polícia, Polícia Federal, Polícia Militar, Corpo de Bombeiros, etc.</w:t>
      </w:r>
    </w:p>
    <w:p w:rsidR="001E2C46" w:rsidRPr="001E2C46" w:rsidRDefault="001E2C46" w:rsidP="00B92CB6">
      <w:pPr>
        <w:pStyle w:val="Corpodetexto"/>
        <w:numPr>
          <w:ilvl w:val="2"/>
          <w:numId w:val="28"/>
        </w:numPr>
        <w:rPr>
          <w:rFonts w:ascii="Calibri" w:hAnsi="Calibri"/>
          <w:sz w:val="22"/>
          <w:szCs w:val="22"/>
        </w:rPr>
      </w:pPr>
      <w:r w:rsidRPr="001E2C46">
        <w:rPr>
          <w:rFonts w:ascii="Calibri" w:hAnsi="Calibri"/>
          <w:sz w:val="22"/>
          <w:szCs w:val="22"/>
          <w:lang/>
        </w:rPr>
        <w:t>Observar a movimentação de indivíduos suspeitos nas imediações dos Postos, adotando as medidas de segurança conforme orientação recebida da Administração, bem como as que entenderem oportunas;</w:t>
      </w:r>
    </w:p>
    <w:p w:rsidR="001E2C46" w:rsidRPr="001E2C46" w:rsidRDefault="001E2C46" w:rsidP="00B92CB6">
      <w:pPr>
        <w:pStyle w:val="Corpodetexto"/>
        <w:numPr>
          <w:ilvl w:val="2"/>
          <w:numId w:val="28"/>
        </w:numPr>
        <w:rPr>
          <w:rFonts w:ascii="Calibri" w:hAnsi="Calibri"/>
          <w:sz w:val="22"/>
          <w:szCs w:val="22"/>
        </w:rPr>
      </w:pPr>
      <w:r w:rsidRPr="001E2C46">
        <w:rPr>
          <w:rFonts w:ascii="Calibri" w:hAnsi="Calibri"/>
          <w:sz w:val="22"/>
          <w:szCs w:val="22"/>
          <w:lang/>
        </w:rPr>
        <w:t>Permitir o ingresso nas dependências somente de pessoas previamente autorizadas e identificadas;</w:t>
      </w:r>
    </w:p>
    <w:p w:rsidR="001E2C46" w:rsidRPr="001E2C46" w:rsidRDefault="001E2C46" w:rsidP="00B92CB6">
      <w:pPr>
        <w:pStyle w:val="Corpodetexto"/>
        <w:numPr>
          <w:ilvl w:val="2"/>
          <w:numId w:val="28"/>
        </w:numPr>
        <w:rPr>
          <w:rFonts w:ascii="Calibri" w:hAnsi="Calibri"/>
          <w:sz w:val="22"/>
          <w:szCs w:val="22"/>
        </w:rPr>
      </w:pPr>
      <w:r w:rsidRPr="001E2C46">
        <w:rPr>
          <w:rFonts w:ascii="Calibri" w:hAnsi="Calibri"/>
          <w:sz w:val="22"/>
          <w:szCs w:val="22"/>
          <w:lang/>
        </w:rPr>
        <w:t>Fiscalizar a entrada e saída de veículos nas instalações, identificando o motorista e solicitando a colocação do crachá de identificação do veículo, enquanto o mesmo permanecer estacionado nas áreas internas da Unidade;</w:t>
      </w:r>
    </w:p>
    <w:p w:rsidR="001E2C46" w:rsidRPr="001E2C46" w:rsidRDefault="001E2C46" w:rsidP="00B92CB6">
      <w:pPr>
        <w:pStyle w:val="Corpodetexto"/>
        <w:numPr>
          <w:ilvl w:val="2"/>
          <w:numId w:val="28"/>
        </w:numPr>
        <w:rPr>
          <w:rFonts w:ascii="Calibri" w:hAnsi="Calibri"/>
          <w:sz w:val="22"/>
          <w:szCs w:val="22"/>
        </w:rPr>
      </w:pPr>
      <w:r w:rsidRPr="001E2C46">
        <w:rPr>
          <w:rFonts w:ascii="Calibri" w:hAnsi="Calibri"/>
          <w:sz w:val="22"/>
          <w:szCs w:val="22"/>
          <w:lang/>
        </w:rPr>
        <w:t>Repassar para o vigilante que estiver assumindo o Posto, quando da rendição, todas as orientações recebidas e em vigor, bem como eventuais anomalias observadas;</w:t>
      </w:r>
    </w:p>
    <w:p w:rsidR="001E2C46" w:rsidRPr="001E2C46" w:rsidRDefault="001E2C46" w:rsidP="00B92CB6">
      <w:pPr>
        <w:pStyle w:val="Corpodetexto"/>
        <w:numPr>
          <w:ilvl w:val="2"/>
          <w:numId w:val="28"/>
        </w:numPr>
        <w:rPr>
          <w:rFonts w:ascii="Calibri" w:hAnsi="Calibri"/>
          <w:sz w:val="22"/>
          <w:szCs w:val="22"/>
        </w:rPr>
      </w:pPr>
      <w:r w:rsidRPr="001E2C46">
        <w:rPr>
          <w:rFonts w:ascii="Calibri" w:hAnsi="Calibri"/>
          <w:sz w:val="22"/>
          <w:szCs w:val="22"/>
          <w:lang/>
        </w:rPr>
        <w:t>Comunicar à Administração todo acontecimento entendido como irregular e que possa vir a representar risco para o patrimônio da Administração;</w:t>
      </w:r>
    </w:p>
    <w:p w:rsidR="001E2C46" w:rsidRPr="001E2C46" w:rsidRDefault="001E2C46" w:rsidP="00B92CB6">
      <w:pPr>
        <w:pStyle w:val="Corpodetexto"/>
        <w:numPr>
          <w:ilvl w:val="2"/>
          <w:numId w:val="28"/>
        </w:numPr>
        <w:rPr>
          <w:rFonts w:ascii="Calibri" w:hAnsi="Calibri"/>
          <w:sz w:val="22"/>
          <w:szCs w:val="22"/>
        </w:rPr>
      </w:pPr>
      <w:r w:rsidRPr="001E2C46">
        <w:rPr>
          <w:rFonts w:ascii="Calibri" w:hAnsi="Calibri"/>
          <w:sz w:val="22"/>
          <w:szCs w:val="22"/>
          <w:lang/>
        </w:rPr>
        <w:lastRenderedPageBreak/>
        <w:t>Colaborar com as Polícias Civil e Militar nas ocorrências de ordem policial dentro das instalações da Administração, facilitando, o melhor possível, a atuação daquelas, inclusive na indicação de testemunhas presenciais de eventual acontecimento;</w:t>
      </w:r>
    </w:p>
    <w:p w:rsidR="001E2C46" w:rsidRPr="001E2C46" w:rsidRDefault="001E2C46" w:rsidP="00B92CB6">
      <w:pPr>
        <w:pStyle w:val="Corpodetexto"/>
        <w:numPr>
          <w:ilvl w:val="2"/>
          <w:numId w:val="28"/>
        </w:numPr>
        <w:rPr>
          <w:rFonts w:ascii="Calibri" w:hAnsi="Calibri"/>
          <w:sz w:val="22"/>
          <w:szCs w:val="22"/>
        </w:rPr>
      </w:pPr>
      <w:r w:rsidRPr="001E2C46">
        <w:rPr>
          <w:rFonts w:ascii="Calibri" w:hAnsi="Calibri"/>
          <w:sz w:val="22"/>
          <w:szCs w:val="22"/>
          <w:lang/>
        </w:rPr>
        <w:t>Controlar rigorosamente a entrada e saída de veículos e pessoas após o término de cada expediente de trabalho, em feriados e fins de semana, anotando em documento próprio o nome e matrícula;</w:t>
      </w:r>
    </w:p>
    <w:p w:rsidR="001E2C46" w:rsidRPr="001E2C46" w:rsidRDefault="001E2C46" w:rsidP="00B92CB6">
      <w:pPr>
        <w:pStyle w:val="Corpodetexto"/>
        <w:numPr>
          <w:ilvl w:val="2"/>
          <w:numId w:val="28"/>
        </w:numPr>
        <w:rPr>
          <w:rFonts w:ascii="Calibri" w:hAnsi="Calibri"/>
          <w:sz w:val="22"/>
          <w:szCs w:val="22"/>
        </w:rPr>
      </w:pPr>
      <w:r w:rsidRPr="001E2C46">
        <w:rPr>
          <w:rFonts w:ascii="Calibri" w:hAnsi="Calibri"/>
          <w:sz w:val="22"/>
          <w:szCs w:val="22"/>
          <w:lang/>
        </w:rPr>
        <w:t>Manter os portões sempre fechados;</w:t>
      </w:r>
    </w:p>
    <w:p w:rsidR="001E2C46" w:rsidRPr="001E2C46" w:rsidRDefault="001E2C46" w:rsidP="00B92CB6">
      <w:pPr>
        <w:pStyle w:val="Corpodetexto"/>
        <w:numPr>
          <w:ilvl w:val="2"/>
          <w:numId w:val="28"/>
        </w:numPr>
        <w:rPr>
          <w:rFonts w:ascii="Calibri" w:hAnsi="Calibri"/>
          <w:sz w:val="22"/>
          <w:szCs w:val="22"/>
        </w:rPr>
      </w:pPr>
      <w:r w:rsidRPr="001E2C46">
        <w:rPr>
          <w:rFonts w:ascii="Calibri" w:hAnsi="Calibri"/>
          <w:sz w:val="22"/>
          <w:szCs w:val="22"/>
          <w:lang/>
        </w:rPr>
        <w:t>Proibir o ingresso de vendedores, ambulantes e assemelhados às instalações, sem que estes estejam devidamente autorizados pela Administração;</w:t>
      </w:r>
    </w:p>
    <w:p w:rsidR="001E2C46" w:rsidRPr="001E2C46" w:rsidRDefault="001E2C46" w:rsidP="00B92CB6">
      <w:pPr>
        <w:pStyle w:val="Corpodetexto"/>
        <w:numPr>
          <w:ilvl w:val="2"/>
          <w:numId w:val="28"/>
        </w:numPr>
        <w:rPr>
          <w:rFonts w:ascii="Calibri" w:hAnsi="Calibri"/>
          <w:sz w:val="22"/>
          <w:szCs w:val="22"/>
        </w:rPr>
      </w:pPr>
      <w:r w:rsidRPr="001E2C46">
        <w:rPr>
          <w:rFonts w:ascii="Calibri" w:hAnsi="Calibri"/>
          <w:sz w:val="22"/>
          <w:szCs w:val="22"/>
          <w:lang/>
        </w:rPr>
        <w:t>Proibir aglomerações de pessoas junto aos Postos, comunicando o fato aos responsáveis pela instalação e à Administração;</w:t>
      </w:r>
    </w:p>
    <w:p w:rsidR="001E2C46" w:rsidRPr="001E2C46" w:rsidRDefault="001E2C46" w:rsidP="00B92CB6">
      <w:pPr>
        <w:pStyle w:val="Corpodetexto"/>
        <w:numPr>
          <w:ilvl w:val="2"/>
          <w:numId w:val="28"/>
        </w:numPr>
        <w:rPr>
          <w:rFonts w:ascii="Calibri" w:hAnsi="Calibri"/>
          <w:sz w:val="22"/>
          <w:szCs w:val="22"/>
        </w:rPr>
      </w:pPr>
      <w:r w:rsidRPr="001E2C46">
        <w:rPr>
          <w:rFonts w:ascii="Calibri" w:hAnsi="Calibri"/>
          <w:sz w:val="22"/>
          <w:szCs w:val="22"/>
          <w:lang/>
        </w:rPr>
        <w:t>Proibir todo e qualquer tipo de atividade comercial junto aos Postos e imediações, que implique ou ofereça risco à segurança dos serviços ou instalações;</w:t>
      </w:r>
    </w:p>
    <w:p w:rsidR="001E2C46" w:rsidRPr="001E2C46" w:rsidRDefault="001E2C46" w:rsidP="00B92CB6">
      <w:pPr>
        <w:pStyle w:val="Corpodetexto"/>
        <w:numPr>
          <w:ilvl w:val="2"/>
          <w:numId w:val="28"/>
        </w:numPr>
        <w:rPr>
          <w:rFonts w:ascii="Calibri" w:hAnsi="Calibri"/>
          <w:sz w:val="22"/>
          <w:szCs w:val="22"/>
        </w:rPr>
      </w:pPr>
      <w:r w:rsidRPr="001E2C46">
        <w:rPr>
          <w:rFonts w:ascii="Calibri" w:hAnsi="Calibri"/>
          <w:sz w:val="22"/>
          <w:szCs w:val="22"/>
          <w:lang/>
        </w:rPr>
        <w:t>Proibir a utilização do Posto para guarda de objetos estranhos ao local, de bens de servidores, de empregados ou de terceiros;</w:t>
      </w:r>
    </w:p>
    <w:p w:rsidR="001E2C46" w:rsidRPr="001E2C46" w:rsidRDefault="001E2C46" w:rsidP="00B92CB6">
      <w:pPr>
        <w:pStyle w:val="Corpodetexto"/>
        <w:numPr>
          <w:ilvl w:val="2"/>
          <w:numId w:val="28"/>
        </w:numPr>
        <w:rPr>
          <w:rFonts w:ascii="Calibri" w:hAnsi="Calibri"/>
          <w:sz w:val="22"/>
          <w:szCs w:val="22"/>
        </w:rPr>
      </w:pPr>
      <w:r w:rsidRPr="001E2C46">
        <w:rPr>
          <w:rFonts w:ascii="Calibri" w:hAnsi="Calibri"/>
          <w:sz w:val="22"/>
          <w:szCs w:val="22"/>
          <w:lang/>
        </w:rPr>
        <w:t>Executar as rondas diárias conforme orientação recebida da Administração, verificando as dependências da Unidade, adotando os cuidados e providências necessárias ao perfeito desempenho das funções e manutenção da tranquilidade, utilizando inclusive o bastão eletrônico de ronda para controle, verificar, ainda, ausência ou vandalismo em equipamentos e extintores de incêndio;</w:t>
      </w:r>
    </w:p>
    <w:p w:rsidR="001E2C46" w:rsidRPr="001E2C46" w:rsidRDefault="001E2C46" w:rsidP="00B92CB6">
      <w:pPr>
        <w:pStyle w:val="Corpodetexto"/>
        <w:numPr>
          <w:ilvl w:val="2"/>
          <w:numId w:val="28"/>
        </w:numPr>
        <w:rPr>
          <w:rFonts w:ascii="Calibri" w:hAnsi="Calibri"/>
          <w:sz w:val="22"/>
          <w:szCs w:val="22"/>
        </w:rPr>
      </w:pPr>
      <w:r w:rsidRPr="001E2C46">
        <w:rPr>
          <w:rFonts w:ascii="Calibri" w:hAnsi="Calibri"/>
          <w:sz w:val="22"/>
          <w:szCs w:val="22"/>
          <w:lang/>
        </w:rPr>
        <w:t>Assumir o Posto devidamente uniformizado, barbeado, cabelos aparados, com aparência pessoal adequada;</w:t>
      </w:r>
    </w:p>
    <w:p w:rsidR="001E2C46" w:rsidRPr="001E2C46" w:rsidRDefault="001E2C46" w:rsidP="00B92CB6">
      <w:pPr>
        <w:pStyle w:val="Corpodetexto"/>
        <w:numPr>
          <w:ilvl w:val="2"/>
          <w:numId w:val="28"/>
        </w:numPr>
        <w:rPr>
          <w:rFonts w:ascii="Calibri" w:hAnsi="Calibri"/>
          <w:sz w:val="22"/>
          <w:szCs w:val="22"/>
        </w:rPr>
      </w:pPr>
      <w:r w:rsidRPr="001E2C46">
        <w:rPr>
          <w:rFonts w:ascii="Calibri" w:hAnsi="Calibri"/>
          <w:sz w:val="22"/>
          <w:szCs w:val="22"/>
          <w:lang/>
        </w:rPr>
        <w:t>Manter-se no Posto, não devendo se afastar de seus afazeres, principalmente para atender chamados ou cumprir tarefas solicitadas por terceiros não autorizados pela Administração;</w:t>
      </w:r>
    </w:p>
    <w:p w:rsidR="001E2C46" w:rsidRPr="001E2C46" w:rsidRDefault="001E2C46" w:rsidP="00B92CB6">
      <w:pPr>
        <w:pStyle w:val="Corpodetexto"/>
        <w:numPr>
          <w:ilvl w:val="2"/>
          <w:numId w:val="28"/>
        </w:numPr>
        <w:rPr>
          <w:rFonts w:ascii="Calibri" w:hAnsi="Calibri"/>
          <w:sz w:val="22"/>
          <w:szCs w:val="22"/>
        </w:rPr>
      </w:pPr>
      <w:r w:rsidRPr="001E2C46">
        <w:rPr>
          <w:rFonts w:ascii="Calibri" w:hAnsi="Calibri"/>
          <w:sz w:val="22"/>
          <w:szCs w:val="22"/>
          <w:lang/>
        </w:rPr>
        <w:t>Registrar e controlar, juntamente com a Administração, diariamente, a frequência e a pontualidade de seu pessoal, bem como as ocorrências do Posto em que estiver prestando seu serviço.</w:t>
      </w:r>
    </w:p>
    <w:p w:rsidR="001E2C46" w:rsidRPr="001E2C46" w:rsidRDefault="001E2C46" w:rsidP="00B92CB6">
      <w:pPr>
        <w:pStyle w:val="Corpodetexto"/>
        <w:numPr>
          <w:ilvl w:val="2"/>
          <w:numId w:val="28"/>
        </w:numPr>
        <w:rPr>
          <w:rFonts w:ascii="Calibri" w:hAnsi="Calibri"/>
          <w:sz w:val="22"/>
          <w:szCs w:val="22"/>
        </w:rPr>
      </w:pPr>
      <w:r w:rsidRPr="001E2C46">
        <w:rPr>
          <w:rFonts w:ascii="Calibri" w:hAnsi="Calibri"/>
          <w:sz w:val="22"/>
          <w:szCs w:val="22"/>
          <w:lang/>
        </w:rPr>
        <w:t>Controlar o sistema de monitoramento, avisando aos demais postos ou à Administração de qualquer atividade estranha ou fora da normalidade.</w:t>
      </w:r>
    </w:p>
    <w:p w:rsidR="001E2C46" w:rsidRPr="001E2C46" w:rsidRDefault="001E2C46" w:rsidP="00B92CB6">
      <w:pPr>
        <w:pStyle w:val="Corpodetexto"/>
        <w:numPr>
          <w:ilvl w:val="2"/>
          <w:numId w:val="28"/>
        </w:numPr>
        <w:rPr>
          <w:rFonts w:ascii="Calibri" w:hAnsi="Calibri"/>
          <w:sz w:val="22"/>
          <w:szCs w:val="22"/>
        </w:rPr>
      </w:pPr>
      <w:r w:rsidRPr="001E2C46">
        <w:rPr>
          <w:rFonts w:ascii="Calibri" w:hAnsi="Calibri"/>
          <w:sz w:val="22"/>
          <w:szCs w:val="22"/>
          <w:lang/>
        </w:rPr>
        <w:t>Observar as normas internas da repartição e do Serviço Público Federal.</w:t>
      </w:r>
    </w:p>
    <w:p w:rsidR="001E2C46" w:rsidRPr="001E2C46" w:rsidRDefault="001E2C46" w:rsidP="00B92CB6">
      <w:pPr>
        <w:pStyle w:val="Corpodetexto"/>
        <w:numPr>
          <w:ilvl w:val="2"/>
          <w:numId w:val="28"/>
        </w:numPr>
        <w:rPr>
          <w:rFonts w:ascii="Calibri" w:hAnsi="Calibri"/>
          <w:sz w:val="22"/>
          <w:szCs w:val="22"/>
        </w:rPr>
      </w:pPr>
      <w:r w:rsidRPr="001E2C46">
        <w:rPr>
          <w:rFonts w:ascii="Calibri" w:hAnsi="Calibri"/>
          <w:sz w:val="22"/>
          <w:szCs w:val="22"/>
          <w:lang/>
        </w:rPr>
        <w:t>Manter sigilo de informações, que pela sua natureza não devam ser divulgadas. Em caso de descumprimento do sigilo de informações, a Administração procederá à análise e aplicação das ações cabíveis, sem prejuízo das sanções na esfera penal e civil;</w:t>
      </w:r>
    </w:p>
    <w:p w:rsidR="001E2C46" w:rsidRPr="001E2C46" w:rsidRDefault="001E2C46" w:rsidP="00B92CB6">
      <w:pPr>
        <w:pStyle w:val="Corpodetexto"/>
        <w:numPr>
          <w:ilvl w:val="2"/>
          <w:numId w:val="28"/>
        </w:numPr>
        <w:rPr>
          <w:rFonts w:ascii="Calibri" w:hAnsi="Calibri"/>
          <w:sz w:val="22"/>
          <w:szCs w:val="22"/>
        </w:rPr>
      </w:pPr>
      <w:r w:rsidRPr="001E2C46">
        <w:rPr>
          <w:rFonts w:ascii="Calibri" w:hAnsi="Calibri"/>
          <w:sz w:val="22"/>
          <w:szCs w:val="22"/>
          <w:lang/>
        </w:rPr>
        <w:t>A programação dos serviços será feita periodicamente pela Administração e deverá ser cumprida, pela contratada, com atendimento sempre cortês e de forma a garantir as condições de segurança das instalações, dos servidores e das pessoas em geral.</w:t>
      </w:r>
    </w:p>
    <w:p w:rsidR="001E2C46" w:rsidRPr="001E2C46" w:rsidRDefault="001E2C46" w:rsidP="001E2C46">
      <w:pPr>
        <w:pStyle w:val="Corpodetexto"/>
        <w:jc w:val="both"/>
        <w:rPr>
          <w:rFonts w:ascii="Calibri" w:hAnsi="Calibri"/>
          <w:sz w:val="22"/>
          <w:szCs w:val="22"/>
        </w:rPr>
      </w:pPr>
    </w:p>
    <w:p w:rsidR="001E2C46" w:rsidRPr="001E2C46" w:rsidRDefault="001E2C46" w:rsidP="00B92CB6">
      <w:pPr>
        <w:pStyle w:val="Corpodetexto"/>
        <w:numPr>
          <w:ilvl w:val="0"/>
          <w:numId w:val="30"/>
        </w:numPr>
        <w:rPr>
          <w:rFonts w:ascii="Calibri" w:hAnsi="Calibri"/>
          <w:b/>
          <w:sz w:val="22"/>
          <w:szCs w:val="22"/>
        </w:rPr>
      </w:pPr>
      <w:r w:rsidRPr="001E2C46">
        <w:rPr>
          <w:rFonts w:ascii="Calibri" w:hAnsi="Calibri"/>
          <w:b/>
          <w:sz w:val="22"/>
          <w:szCs w:val="22"/>
        </w:rPr>
        <w:t>MODELO DE GESTÃO DO CONTRATO E CRITÉRIOS DE</w:t>
      </w:r>
      <w:r w:rsidRPr="001E2C46">
        <w:rPr>
          <w:rFonts w:ascii="Calibri" w:hAnsi="Calibri"/>
          <w:b/>
          <w:bCs/>
          <w:sz w:val="22"/>
          <w:szCs w:val="22"/>
        </w:rPr>
        <w:t>MEDIÇÃO</w:t>
      </w:r>
      <w:r w:rsidRPr="001E2C46">
        <w:rPr>
          <w:rFonts w:ascii="Calibri" w:hAnsi="Calibri"/>
          <w:b/>
          <w:sz w:val="22"/>
          <w:szCs w:val="22"/>
        </w:rPr>
        <w:t xml:space="preserve"> E PAGAMENTO </w:t>
      </w:r>
    </w:p>
    <w:p w:rsidR="001E2C46" w:rsidRPr="001E2C46" w:rsidRDefault="001E2C46" w:rsidP="00B92CB6">
      <w:pPr>
        <w:pStyle w:val="Corpodetexto"/>
        <w:numPr>
          <w:ilvl w:val="1"/>
          <w:numId w:val="30"/>
        </w:numPr>
        <w:rPr>
          <w:rFonts w:ascii="Calibri" w:hAnsi="Calibri"/>
          <w:sz w:val="22"/>
          <w:szCs w:val="22"/>
        </w:rPr>
      </w:pPr>
      <w:r w:rsidRPr="001E2C46">
        <w:rPr>
          <w:rFonts w:ascii="Calibri" w:hAnsi="Calibri"/>
          <w:sz w:val="22"/>
          <w:szCs w:val="22"/>
        </w:rPr>
        <w:t>A execução do contrato será acompanhada e fiscalizada por servidores do CEFET/RJ,  especialmente designados , na forma dos arts. 67 e 73 da Lei nº 8.666, de 1993.</w:t>
      </w:r>
    </w:p>
    <w:p w:rsidR="001E2C46" w:rsidRPr="001E2C46" w:rsidRDefault="001E2C46" w:rsidP="00B92CB6">
      <w:pPr>
        <w:pStyle w:val="Corpodetexto"/>
        <w:numPr>
          <w:ilvl w:val="1"/>
          <w:numId w:val="30"/>
        </w:numPr>
        <w:rPr>
          <w:rFonts w:ascii="Calibri" w:hAnsi="Calibri"/>
          <w:sz w:val="22"/>
          <w:szCs w:val="22"/>
        </w:rPr>
      </w:pPr>
      <w:r w:rsidRPr="001E2C46">
        <w:rPr>
          <w:rFonts w:ascii="Calibri" w:hAnsi="Calibri"/>
          <w:sz w:val="22"/>
          <w:szCs w:val="22"/>
        </w:rPr>
        <w:lastRenderedPageBreak/>
        <w:t>Durante o período de vigência da contratação, a contratada deverá:</w:t>
      </w:r>
    </w:p>
    <w:p w:rsidR="001E2C46" w:rsidRPr="001E2C46" w:rsidRDefault="001E2C46" w:rsidP="00B92CB6">
      <w:pPr>
        <w:pStyle w:val="Corpodetexto"/>
        <w:numPr>
          <w:ilvl w:val="2"/>
          <w:numId w:val="30"/>
        </w:numPr>
        <w:rPr>
          <w:rFonts w:ascii="Calibri" w:hAnsi="Calibri"/>
          <w:sz w:val="22"/>
          <w:szCs w:val="22"/>
        </w:rPr>
      </w:pPr>
      <w:r w:rsidRPr="001E2C46">
        <w:rPr>
          <w:rFonts w:ascii="Calibri" w:hAnsi="Calibri"/>
          <w:sz w:val="22"/>
          <w:szCs w:val="22"/>
        </w:rPr>
        <w:t>Indicar preposto para representá-la sempre que for necessário, com localização na cidade do Rio de Janeiro;</w:t>
      </w:r>
    </w:p>
    <w:p w:rsidR="001E2C46" w:rsidRPr="001E2C46" w:rsidRDefault="001E2C46" w:rsidP="00B92CB6">
      <w:pPr>
        <w:pStyle w:val="Corpodetexto"/>
        <w:numPr>
          <w:ilvl w:val="2"/>
          <w:numId w:val="30"/>
        </w:numPr>
        <w:rPr>
          <w:rFonts w:ascii="Calibri" w:hAnsi="Calibri"/>
          <w:sz w:val="22"/>
          <w:szCs w:val="22"/>
        </w:rPr>
      </w:pPr>
      <w:r w:rsidRPr="001E2C46">
        <w:rPr>
          <w:rFonts w:ascii="Calibri" w:hAnsi="Calibri"/>
          <w:sz w:val="22"/>
          <w:szCs w:val="22"/>
        </w:rPr>
        <w:t>Fornecer meios de comunicação, tais como: e-mails, telefones fixos e celulares, para que a contratante entre em contato com a empresa contratada sempre que necessário.</w:t>
      </w:r>
    </w:p>
    <w:p w:rsidR="001E2C46" w:rsidRPr="001E2C46" w:rsidRDefault="001E2C46" w:rsidP="00B92CB6">
      <w:pPr>
        <w:pStyle w:val="Corpodetexto"/>
        <w:numPr>
          <w:ilvl w:val="1"/>
          <w:numId w:val="30"/>
        </w:numPr>
        <w:rPr>
          <w:rFonts w:ascii="Calibri" w:hAnsi="Calibri"/>
          <w:sz w:val="22"/>
          <w:szCs w:val="22"/>
        </w:rPr>
      </w:pPr>
      <w:r w:rsidRPr="001E2C46">
        <w:rPr>
          <w:rFonts w:ascii="Calibri" w:hAnsi="Calibri"/>
          <w:sz w:val="22"/>
          <w:szCs w:val="22"/>
        </w:rPr>
        <w:t xml:space="preserve">A aferição dos serviços prestados observará, no que couber, os seguintes aspectos mencionados no art. 47 da IN </w:t>
      </w:r>
      <w:r w:rsidRPr="001E2C46">
        <w:rPr>
          <w:rFonts w:ascii="Calibri" w:hAnsi="Calibri"/>
          <w:iCs/>
          <w:sz w:val="22"/>
          <w:szCs w:val="22"/>
          <w:lang/>
        </w:rPr>
        <w:t>SEGES/MP</w:t>
      </w:r>
      <w:r w:rsidRPr="001E2C46">
        <w:rPr>
          <w:rFonts w:ascii="Calibri" w:hAnsi="Calibri"/>
          <w:sz w:val="22"/>
          <w:szCs w:val="22"/>
        </w:rPr>
        <w:t>nº 05/2017:</w:t>
      </w:r>
    </w:p>
    <w:p w:rsidR="001E2C46" w:rsidRPr="001E2C46" w:rsidRDefault="001E2C46" w:rsidP="00B92CB6">
      <w:pPr>
        <w:pStyle w:val="Corpodetexto"/>
        <w:numPr>
          <w:ilvl w:val="2"/>
          <w:numId w:val="30"/>
        </w:numPr>
        <w:rPr>
          <w:rFonts w:ascii="Calibri" w:hAnsi="Calibri"/>
          <w:sz w:val="22"/>
          <w:szCs w:val="22"/>
        </w:rPr>
      </w:pPr>
      <w:r w:rsidRPr="001E2C46">
        <w:rPr>
          <w:rFonts w:ascii="Calibri" w:hAnsi="Calibri"/>
          <w:sz w:val="22"/>
          <w:szCs w:val="22"/>
        </w:rPr>
        <w:t>Os resultados alcançados em relação ao contratado, com a verificação dos prazos de execução e da qualidade demandada;</w:t>
      </w:r>
    </w:p>
    <w:p w:rsidR="001E2C46" w:rsidRPr="001E2C46" w:rsidRDefault="001E2C46" w:rsidP="00B92CB6">
      <w:pPr>
        <w:pStyle w:val="Corpodetexto"/>
        <w:numPr>
          <w:ilvl w:val="2"/>
          <w:numId w:val="30"/>
        </w:numPr>
        <w:rPr>
          <w:rFonts w:ascii="Calibri" w:hAnsi="Calibri"/>
          <w:sz w:val="22"/>
          <w:szCs w:val="22"/>
        </w:rPr>
      </w:pPr>
      <w:r w:rsidRPr="001E2C46">
        <w:rPr>
          <w:rFonts w:ascii="Calibri" w:hAnsi="Calibri"/>
          <w:sz w:val="22"/>
          <w:szCs w:val="22"/>
        </w:rPr>
        <w:t>Os recursos humanos empregados em função da quantidade e da formação profissional exigidas, quando for o caso;</w:t>
      </w:r>
    </w:p>
    <w:p w:rsidR="001E2C46" w:rsidRPr="001E2C46" w:rsidRDefault="001E2C46" w:rsidP="00B92CB6">
      <w:pPr>
        <w:pStyle w:val="Corpodetexto"/>
        <w:numPr>
          <w:ilvl w:val="2"/>
          <w:numId w:val="30"/>
        </w:numPr>
        <w:rPr>
          <w:rFonts w:ascii="Calibri" w:hAnsi="Calibri"/>
          <w:sz w:val="22"/>
          <w:szCs w:val="22"/>
        </w:rPr>
      </w:pPr>
      <w:r w:rsidRPr="001E2C46">
        <w:rPr>
          <w:rFonts w:ascii="Calibri" w:hAnsi="Calibri"/>
          <w:sz w:val="22"/>
          <w:szCs w:val="22"/>
        </w:rPr>
        <w:t>A qualidade e quantidade dos recursos materiais utilizados;</w:t>
      </w:r>
    </w:p>
    <w:p w:rsidR="001E2C46" w:rsidRPr="001E2C46" w:rsidRDefault="001E2C46" w:rsidP="00B92CB6">
      <w:pPr>
        <w:pStyle w:val="Corpodetexto"/>
        <w:numPr>
          <w:ilvl w:val="2"/>
          <w:numId w:val="30"/>
        </w:numPr>
        <w:rPr>
          <w:rFonts w:ascii="Calibri" w:hAnsi="Calibri"/>
          <w:sz w:val="22"/>
          <w:szCs w:val="22"/>
        </w:rPr>
      </w:pPr>
      <w:r w:rsidRPr="001E2C46">
        <w:rPr>
          <w:rFonts w:ascii="Calibri" w:hAnsi="Calibri"/>
          <w:sz w:val="22"/>
          <w:szCs w:val="22"/>
        </w:rPr>
        <w:t>A adequação dos serviços prestados à rotina de execução estabelecida;</w:t>
      </w:r>
    </w:p>
    <w:p w:rsidR="001E2C46" w:rsidRPr="001E2C46" w:rsidRDefault="001E2C46" w:rsidP="00B92CB6">
      <w:pPr>
        <w:pStyle w:val="Corpodetexto"/>
        <w:numPr>
          <w:ilvl w:val="2"/>
          <w:numId w:val="30"/>
        </w:numPr>
        <w:rPr>
          <w:rFonts w:ascii="Calibri" w:hAnsi="Calibri"/>
          <w:sz w:val="22"/>
          <w:szCs w:val="22"/>
        </w:rPr>
      </w:pPr>
      <w:r w:rsidRPr="001E2C46">
        <w:rPr>
          <w:rFonts w:ascii="Calibri" w:hAnsi="Calibri"/>
          <w:sz w:val="22"/>
          <w:szCs w:val="22"/>
        </w:rPr>
        <w:t>O cumprimento das demais obrigações decorrentes do contrato; e</w:t>
      </w:r>
    </w:p>
    <w:p w:rsidR="001E2C46" w:rsidRPr="001E2C46" w:rsidRDefault="001E2C46" w:rsidP="00B92CB6">
      <w:pPr>
        <w:pStyle w:val="Corpodetexto"/>
        <w:numPr>
          <w:ilvl w:val="2"/>
          <w:numId w:val="30"/>
        </w:numPr>
        <w:rPr>
          <w:rFonts w:ascii="Calibri" w:hAnsi="Calibri"/>
          <w:sz w:val="22"/>
          <w:szCs w:val="22"/>
        </w:rPr>
      </w:pPr>
      <w:r w:rsidRPr="001E2C46">
        <w:rPr>
          <w:rFonts w:ascii="Calibri" w:hAnsi="Calibri"/>
          <w:sz w:val="22"/>
          <w:szCs w:val="22"/>
        </w:rPr>
        <w:t>A satisfação do público usuário.</w:t>
      </w:r>
    </w:p>
    <w:p w:rsidR="001E2C46" w:rsidRPr="001E2C46" w:rsidRDefault="001E2C46" w:rsidP="00B92CB6">
      <w:pPr>
        <w:pStyle w:val="Corpodetexto"/>
        <w:numPr>
          <w:ilvl w:val="1"/>
          <w:numId w:val="30"/>
        </w:numPr>
        <w:rPr>
          <w:rFonts w:ascii="Calibri" w:hAnsi="Calibri"/>
          <w:sz w:val="22"/>
          <w:szCs w:val="22"/>
        </w:rPr>
      </w:pPr>
      <w:r w:rsidRPr="001E2C46">
        <w:rPr>
          <w:rFonts w:ascii="Calibri" w:hAnsi="Calibri"/>
          <w:sz w:val="22"/>
          <w:szCs w:val="22"/>
        </w:rPr>
        <w:t>O controle e fiscalização da execução contratual e a verificação da adequação da prestação dos serviços serão realizados com base nas disposições e nos critérios previstos neste Termo de Referência.</w:t>
      </w:r>
    </w:p>
    <w:p w:rsidR="001E2C46" w:rsidRPr="001E2C46" w:rsidRDefault="001E2C46" w:rsidP="00B92CB6">
      <w:pPr>
        <w:pStyle w:val="Corpodetexto"/>
        <w:numPr>
          <w:ilvl w:val="1"/>
          <w:numId w:val="30"/>
        </w:numPr>
        <w:rPr>
          <w:rFonts w:ascii="Calibri" w:hAnsi="Calibri"/>
          <w:sz w:val="22"/>
          <w:szCs w:val="22"/>
        </w:rPr>
      </w:pPr>
      <w:r w:rsidRPr="001E2C46">
        <w:rPr>
          <w:rFonts w:ascii="Calibri" w:hAnsi="Calibri"/>
          <w:sz w:val="22"/>
          <w:szCs w:val="22"/>
        </w:rPr>
        <w:t>O prazo para pagamento à CONTRATADA e demais condições a ele referentes encontram-se definidos no presente Termo de Referência.</w:t>
      </w:r>
    </w:p>
    <w:p w:rsidR="001E2C46" w:rsidRPr="001E2C46" w:rsidRDefault="001E2C46" w:rsidP="001E2C46">
      <w:pPr>
        <w:pStyle w:val="Corpodetexto"/>
        <w:jc w:val="both"/>
        <w:rPr>
          <w:rFonts w:ascii="Calibri" w:hAnsi="Calibri"/>
          <w:sz w:val="22"/>
          <w:szCs w:val="22"/>
        </w:rPr>
      </w:pPr>
    </w:p>
    <w:p w:rsidR="001E2C46" w:rsidRPr="001E2C46" w:rsidRDefault="001E2C46" w:rsidP="00B92CB6">
      <w:pPr>
        <w:pStyle w:val="Corpodetexto"/>
        <w:numPr>
          <w:ilvl w:val="0"/>
          <w:numId w:val="30"/>
        </w:numPr>
        <w:jc w:val="both"/>
        <w:rPr>
          <w:rFonts w:ascii="Calibri" w:hAnsi="Calibri"/>
          <w:b/>
          <w:sz w:val="22"/>
          <w:szCs w:val="22"/>
        </w:rPr>
      </w:pPr>
      <w:r w:rsidRPr="001E2C46">
        <w:rPr>
          <w:rFonts w:ascii="Calibri" w:hAnsi="Calibri"/>
          <w:b/>
          <w:sz w:val="22"/>
          <w:szCs w:val="22"/>
        </w:rPr>
        <w:t>MATERIAIS A SEREM DISPONIBILIZADOS - Equipamentos e Uniformes.</w:t>
      </w:r>
    </w:p>
    <w:p w:rsidR="001E2C46" w:rsidRPr="001E2C46" w:rsidRDefault="001E2C46" w:rsidP="00B92CB6">
      <w:pPr>
        <w:pStyle w:val="Corpodetexto"/>
        <w:numPr>
          <w:ilvl w:val="1"/>
          <w:numId w:val="30"/>
        </w:numPr>
        <w:rPr>
          <w:rFonts w:ascii="Calibri" w:hAnsi="Calibri"/>
          <w:sz w:val="22"/>
          <w:szCs w:val="22"/>
        </w:rPr>
      </w:pPr>
      <w:r w:rsidRPr="001E2C46">
        <w:rPr>
          <w:rFonts w:ascii="Calibri" w:hAnsi="Calibri"/>
          <w:sz w:val="22"/>
          <w:szCs w:val="22"/>
        </w:rPr>
        <w:t>Para a perfeita execução dos serviços, a Contratada deverá disponibilizar os materiais, equipamentos, ferramentas e utensílios necessários, em qualidade e quantidade suficiente para o perfeito cumprimento do objeto, promovendo sua substituição quando necessário. Quantidade total por período de 12 meses:</w:t>
      </w:r>
    </w:p>
    <w:p w:rsidR="001E2C46" w:rsidRPr="001E2C46" w:rsidRDefault="001E2C46" w:rsidP="00B92CB6">
      <w:pPr>
        <w:pStyle w:val="Corpodetexto"/>
        <w:numPr>
          <w:ilvl w:val="0"/>
          <w:numId w:val="36"/>
        </w:numPr>
        <w:rPr>
          <w:rFonts w:ascii="Calibri" w:hAnsi="Calibri"/>
          <w:sz w:val="22"/>
          <w:szCs w:val="22"/>
        </w:rPr>
      </w:pPr>
      <w:r w:rsidRPr="001E2C46">
        <w:rPr>
          <w:rFonts w:ascii="Calibri" w:hAnsi="Calibri"/>
          <w:sz w:val="22"/>
          <w:szCs w:val="22"/>
        </w:rPr>
        <w:t>Cinto com coldre e baleiro - 7 unidades</w:t>
      </w:r>
    </w:p>
    <w:p w:rsidR="001E2C46" w:rsidRPr="001E2C46" w:rsidRDefault="001E2C46" w:rsidP="00B92CB6">
      <w:pPr>
        <w:pStyle w:val="Corpodetexto"/>
        <w:numPr>
          <w:ilvl w:val="0"/>
          <w:numId w:val="36"/>
        </w:numPr>
        <w:rPr>
          <w:rFonts w:ascii="Calibri" w:hAnsi="Calibri"/>
          <w:sz w:val="22"/>
          <w:szCs w:val="22"/>
        </w:rPr>
      </w:pPr>
      <w:r w:rsidRPr="001E2C46">
        <w:rPr>
          <w:rFonts w:ascii="Calibri" w:hAnsi="Calibri"/>
          <w:sz w:val="22"/>
          <w:szCs w:val="22"/>
        </w:rPr>
        <w:t>Revólver calibre 38 para 6 tiros - 7 unidades.</w:t>
      </w:r>
    </w:p>
    <w:p w:rsidR="001E2C46" w:rsidRPr="001E2C46" w:rsidRDefault="001E2C46" w:rsidP="00B92CB6">
      <w:pPr>
        <w:pStyle w:val="Corpodetexto"/>
        <w:numPr>
          <w:ilvl w:val="0"/>
          <w:numId w:val="36"/>
        </w:numPr>
        <w:rPr>
          <w:rFonts w:ascii="Calibri" w:hAnsi="Calibri"/>
          <w:sz w:val="22"/>
          <w:szCs w:val="22"/>
        </w:rPr>
      </w:pPr>
      <w:r w:rsidRPr="001E2C46">
        <w:rPr>
          <w:rFonts w:ascii="Calibri" w:hAnsi="Calibri"/>
          <w:sz w:val="22"/>
          <w:szCs w:val="22"/>
        </w:rPr>
        <w:t>Munição calibre 38 - 1 caixa com 50 unidades.</w:t>
      </w:r>
    </w:p>
    <w:p w:rsidR="001E2C46" w:rsidRPr="001E2C46" w:rsidRDefault="001E2C46" w:rsidP="00B92CB6">
      <w:pPr>
        <w:pStyle w:val="Corpodetexto"/>
        <w:numPr>
          <w:ilvl w:val="0"/>
          <w:numId w:val="36"/>
        </w:numPr>
        <w:rPr>
          <w:rFonts w:ascii="Calibri" w:hAnsi="Calibri"/>
          <w:sz w:val="22"/>
          <w:szCs w:val="22"/>
        </w:rPr>
      </w:pPr>
      <w:r w:rsidRPr="001E2C46">
        <w:rPr>
          <w:rFonts w:ascii="Calibri" w:hAnsi="Calibri"/>
          <w:sz w:val="22"/>
          <w:szCs w:val="22"/>
        </w:rPr>
        <w:t>Colete balístico nível ll-A - 7 unidades.</w:t>
      </w:r>
    </w:p>
    <w:p w:rsidR="001E2C46" w:rsidRPr="001E2C46" w:rsidRDefault="001E2C46" w:rsidP="00B92CB6">
      <w:pPr>
        <w:pStyle w:val="Corpodetexto"/>
        <w:numPr>
          <w:ilvl w:val="0"/>
          <w:numId w:val="36"/>
        </w:numPr>
        <w:rPr>
          <w:rFonts w:ascii="Calibri" w:hAnsi="Calibri"/>
          <w:sz w:val="22"/>
          <w:szCs w:val="22"/>
        </w:rPr>
      </w:pPr>
      <w:r w:rsidRPr="001E2C46">
        <w:rPr>
          <w:rFonts w:ascii="Calibri" w:hAnsi="Calibri"/>
          <w:sz w:val="22"/>
          <w:szCs w:val="22"/>
        </w:rPr>
        <w:t>Cassetete - 7 unidades.</w:t>
      </w:r>
    </w:p>
    <w:p w:rsidR="001E2C46" w:rsidRPr="001E2C46" w:rsidRDefault="001E2C46" w:rsidP="00B92CB6">
      <w:pPr>
        <w:pStyle w:val="Corpodetexto"/>
        <w:numPr>
          <w:ilvl w:val="0"/>
          <w:numId w:val="36"/>
        </w:numPr>
        <w:rPr>
          <w:rFonts w:ascii="Calibri" w:hAnsi="Calibri"/>
          <w:sz w:val="22"/>
          <w:szCs w:val="22"/>
        </w:rPr>
      </w:pPr>
      <w:r w:rsidRPr="001E2C46">
        <w:rPr>
          <w:rFonts w:ascii="Calibri" w:hAnsi="Calibri"/>
          <w:sz w:val="22"/>
          <w:szCs w:val="22"/>
        </w:rPr>
        <w:t>Lanterna com bateria recarregável - 5 unidades.</w:t>
      </w:r>
    </w:p>
    <w:p w:rsidR="001E2C46" w:rsidRPr="001E2C46" w:rsidRDefault="001E2C46" w:rsidP="00B92CB6">
      <w:pPr>
        <w:pStyle w:val="Corpodetexto"/>
        <w:numPr>
          <w:ilvl w:val="0"/>
          <w:numId w:val="36"/>
        </w:numPr>
        <w:rPr>
          <w:rFonts w:ascii="Calibri" w:hAnsi="Calibri"/>
          <w:sz w:val="22"/>
          <w:szCs w:val="22"/>
        </w:rPr>
      </w:pPr>
      <w:r w:rsidRPr="001E2C46">
        <w:rPr>
          <w:rFonts w:ascii="Calibri" w:hAnsi="Calibri"/>
          <w:sz w:val="22"/>
          <w:szCs w:val="22"/>
        </w:rPr>
        <w:t>Rádio comunicador (par) com carregador - 4 conjuntos</w:t>
      </w:r>
    </w:p>
    <w:p w:rsidR="001E2C46" w:rsidRPr="001E2C46" w:rsidRDefault="001E2C46" w:rsidP="00B92CB6">
      <w:pPr>
        <w:pStyle w:val="Corpodetexto"/>
        <w:numPr>
          <w:ilvl w:val="0"/>
          <w:numId w:val="36"/>
        </w:numPr>
        <w:rPr>
          <w:rFonts w:ascii="Calibri" w:hAnsi="Calibri"/>
          <w:sz w:val="22"/>
          <w:szCs w:val="22"/>
        </w:rPr>
      </w:pPr>
      <w:r w:rsidRPr="001E2C46">
        <w:rPr>
          <w:rFonts w:ascii="Calibri" w:hAnsi="Calibri"/>
          <w:sz w:val="22"/>
          <w:szCs w:val="22"/>
        </w:rPr>
        <w:t>Controle Eletrônico de Ronda (c/ 20 pontos e bastão de leitura) - 1 unidade</w:t>
      </w:r>
    </w:p>
    <w:p w:rsidR="001E2C46" w:rsidRPr="001E2C46" w:rsidRDefault="001E2C46" w:rsidP="001E2C46">
      <w:pPr>
        <w:pStyle w:val="Corpodetexto"/>
        <w:rPr>
          <w:rFonts w:ascii="Calibri" w:hAnsi="Calibri"/>
          <w:sz w:val="22"/>
          <w:szCs w:val="22"/>
        </w:rPr>
      </w:pPr>
    </w:p>
    <w:p w:rsidR="001E2C46" w:rsidRPr="001E2C46" w:rsidRDefault="001E2C46" w:rsidP="00B92CB6">
      <w:pPr>
        <w:pStyle w:val="Corpodetexto"/>
        <w:numPr>
          <w:ilvl w:val="0"/>
          <w:numId w:val="39"/>
        </w:numPr>
        <w:rPr>
          <w:rFonts w:ascii="Calibri" w:hAnsi="Calibri"/>
          <w:vanish/>
          <w:sz w:val="22"/>
          <w:szCs w:val="22"/>
        </w:rPr>
      </w:pPr>
    </w:p>
    <w:p w:rsidR="001E2C46" w:rsidRPr="001E2C46" w:rsidRDefault="001E2C46" w:rsidP="00B92CB6">
      <w:pPr>
        <w:pStyle w:val="Corpodetexto"/>
        <w:numPr>
          <w:ilvl w:val="0"/>
          <w:numId w:val="39"/>
        </w:numPr>
        <w:rPr>
          <w:rFonts w:ascii="Calibri" w:hAnsi="Calibri"/>
          <w:vanish/>
          <w:sz w:val="22"/>
          <w:szCs w:val="22"/>
        </w:rPr>
      </w:pPr>
    </w:p>
    <w:p w:rsidR="001E2C46" w:rsidRPr="001E2C46" w:rsidRDefault="001E2C46" w:rsidP="00B92CB6">
      <w:pPr>
        <w:pStyle w:val="Corpodetexto"/>
        <w:numPr>
          <w:ilvl w:val="1"/>
          <w:numId w:val="39"/>
        </w:numPr>
        <w:rPr>
          <w:rFonts w:ascii="Calibri" w:hAnsi="Calibri"/>
          <w:vanish/>
          <w:sz w:val="22"/>
          <w:szCs w:val="22"/>
        </w:rPr>
      </w:pPr>
    </w:p>
    <w:p w:rsidR="001E2C46" w:rsidRPr="001E2C46" w:rsidRDefault="001E2C46" w:rsidP="00B92CB6">
      <w:pPr>
        <w:pStyle w:val="Corpodetexto"/>
        <w:numPr>
          <w:ilvl w:val="1"/>
          <w:numId w:val="39"/>
        </w:numPr>
        <w:rPr>
          <w:rFonts w:ascii="Calibri" w:hAnsi="Calibri"/>
          <w:sz w:val="22"/>
          <w:szCs w:val="22"/>
        </w:rPr>
      </w:pPr>
      <w:r w:rsidRPr="001E2C46">
        <w:rPr>
          <w:rFonts w:ascii="Calibri" w:hAnsi="Calibri"/>
          <w:sz w:val="22"/>
          <w:szCs w:val="22"/>
        </w:rPr>
        <w:t xml:space="preserve">Os vigilantes deverão atuar devidamente uniformizados e identificados, cujos </w:t>
      </w:r>
      <w:r w:rsidRPr="001E2C46">
        <w:rPr>
          <w:rFonts w:ascii="Calibri" w:hAnsi="Calibri"/>
          <w:bCs/>
          <w:sz w:val="22"/>
          <w:szCs w:val="22"/>
        </w:rPr>
        <w:t>uniformes deverão ser fornecidos</w:t>
      </w:r>
      <w:r w:rsidRPr="001E2C46">
        <w:rPr>
          <w:rFonts w:ascii="Calibri" w:hAnsi="Calibri"/>
          <w:sz w:val="22"/>
          <w:szCs w:val="22"/>
        </w:rPr>
        <w:t xml:space="preserve">pela empresa adjudicada, após prévia aprovação da administração do CEFET-RJ, que poderá exigir, a qualquer momento, a substituição de uniformes que não atendam às condições mínimas de apresentação, </w:t>
      </w:r>
      <w:r w:rsidRPr="001E2C46">
        <w:rPr>
          <w:rFonts w:ascii="Calibri" w:hAnsi="Calibri"/>
          <w:sz w:val="22"/>
          <w:szCs w:val="22"/>
          <w:lang/>
        </w:rPr>
        <w:t>sem qualquer repasse do custo para o empregado</w:t>
      </w:r>
      <w:r w:rsidRPr="001E2C46">
        <w:rPr>
          <w:rFonts w:ascii="Calibri" w:hAnsi="Calibri"/>
          <w:sz w:val="22"/>
          <w:szCs w:val="22"/>
        </w:rPr>
        <w:t xml:space="preserve"> conforme especificado abaixo, de acordo com o clima da região e com o disposto no respectivo Acordo, Convenção ou Dissídio Coletivo de Trabalho. Quantidade total por período de 12 meses:</w:t>
      </w:r>
    </w:p>
    <w:p w:rsidR="001E2C46" w:rsidRPr="001E2C46" w:rsidRDefault="001E2C46" w:rsidP="00B92CB6">
      <w:pPr>
        <w:pStyle w:val="Corpodetexto"/>
        <w:numPr>
          <w:ilvl w:val="0"/>
          <w:numId w:val="37"/>
        </w:numPr>
        <w:rPr>
          <w:rFonts w:ascii="Calibri" w:hAnsi="Calibri"/>
          <w:sz w:val="22"/>
          <w:szCs w:val="22"/>
        </w:rPr>
      </w:pPr>
      <w:r w:rsidRPr="001E2C46">
        <w:rPr>
          <w:rFonts w:ascii="Calibri" w:hAnsi="Calibri"/>
          <w:sz w:val="22"/>
          <w:szCs w:val="22"/>
        </w:rPr>
        <w:lastRenderedPageBreak/>
        <w:t>Calça para vigilante - 4 unidades.</w:t>
      </w:r>
    </w:p>
    <w:p w:rsidR="001E2C46" w:rsidRPr="001E2C46" w:rsidRDefault="001E2C46" w:rsidP="00B92CB6">
      <w:pPr>
        <w:pStyle w:val="Corpodetexto"/>
        <w:numPr>
          <w:ilvl w:val="0"/>
          <w:numId w:val="37"/>
        </w:numPr>
        <w:rPr>
          <w:rFonts w:ascii="Calibri" w:hAnsi="Calibri"/>
          <w:sz w:val="22"/>
          <w:szCs w:val="22"/>
        </w:rPr>
      </w:pPr>
      <w:r w:rsidRPr="001E2C46">
        <w:rPr>
          <w:rFonts w:ascii="Calibri" w:hAnsi="Calibri"/>
          <w:sz w:val="22"/>
          <w:szCs w:val="22"/>
        </w:rPr>
        <w:t xml:space="preserve">Camisa de mangas longas - 4 unidades. </w:t>
      </w:r>
    </w:p>
    <w:p w:rsidR="001E2C46" w:rsidRPr="001E2C46" w:rsidRDefault="001E2C46" w:rsidP="00B92CB6">
      <w:pPr>
        <w:pStyle w:val="Corpodetexto"/>
        <w:numPr>
          <w:ilvl w:val="0"/>
          <w:numId w:val="37"/>
        </w:numPr>
        <w:rPr>
          <w:rFonts w:ascii="Calibri" w:hAnsi="Calibri"/>
          <w:sz w:val="22"/>
          <w:szCs w:val="22"/>
        </w:rPr>
      </w:pPr>
      <w:r w:rsidRPr="001E2C46">
        <w:rPr>
          <w:rFonts w:ascii="Calibri" w:hAnsi="Calibri"/>
          <w:sz w:val="22"/>
          <w:szCs w:val="22"/>
        </w:rPr>
        <w:t>Camisa de mangas curtas - 4 unidades.</w:t>
      </w:r>
    </w:p>
    <w:p w:rsidR="001E2C46" w:rsidRPr="001E2C46" w:rsidRDefault="001E2C46" w:rsidP="00B92CB6">
      <w:pPr>
        <w:pStyle w:val="Corpodetexto"/>
        <w:numPr>
          <w:ilvl w:val="0"/>
          <w:numId w:val="37"/>
        </w:numPr>
        <w:rPr>
          <w:rFonts w:ascii="Calibri" w:hAnsi="Calibri"/>
          <w:sz w:val="22"/>
          <w:szCs w:val="22"/>
        </w:rPr>
      </w:pPr>
      <w:r w:rsidRPr="001E2C46">
        <w:rPr>
          <w:rFonts w:ascii="Calibri" w:hAnsi="Calibri"/>
          <w:sz w:val="22"/>
          <w:szCs w:val="22"/>
        </w:rPr>
        <w:t>Cinto de nylon - 4 unidades</w:t>
      </w:r>
    </w:p>
    <w:p w:rsidR="001E2C46" w:rsidRPr="001E2C46" w:rsidRDefault="001E2C46" w:rsidP="00B92CB6">
      <w:pPr>
        <w:pStyle w:val="Corpodetexto"/>
        <w:numPr>
          <w:ilvl w:val="0"/>
          <w:numId w:val="37"/>
        </w:numPr>
        <w:rPr>
          <w:rFonts w:ascii="Calibri" w:hAnsi="Calibri"/>
          <w:sz w:val="22"/>
          <w:szCs w:val="22"/>
        </w:rPr>
      </w:pPr>
      <w:r w:rsidRPr="001E2C46">
        <w:rPr>
          <w:rFonts w:ascii="Calibri" w:hAnsi="Calibri"/>
          <w:sz w:val="22"/>
          <w:szCs w:val="22"/>
        </w:rPr>
        <w:t>Bota tipo Coturno - 4 unidades.</w:t>
      </w:r>
    </w:p>
    <w:p w:rsidR="001E2C46" w:rsidRPr="001E2C46" w:rsidRDefault="001E2C46" w:rsidP="00B92CB6">
      <w:pPr>
        <w:pStyle w:val="Corpodetexto"/>
        <w:numPr>
          <w:ilvl w:val="0"/>
          <w:numId w:val="37"/>
        </w:numPr>
        <w:rPr>
          <w:rFonts w:ascii="Calibri" w:hAnsi="Calibri"/>
          <w:sz w:val="22"/>
          <w:szCs w:val="22"/>
        </w:rPr>
      </w:pPr>
      <w:r w:rsidRPr="001E2C46">
        <w:rPr>
          <w:rFonts w:ascii="Calibri" w:hAnsi="Calibri"/>
          <w:sz w:val="22"/>
          <w:szCs w:val="22"/>
        </w:rPr>
        <w:t>Meias (par) - 8 unidades.</w:t>
      </w:r>
    </w:p>
    <w:p w:rsidR="001E2C46" w:rsidRPr="001E2C46" w:rsidRDefault="001E2C46" w:rsidP="00B92CB6">
      <w:pPr>
        <w:pStyle w:val="Corpodetexto"/>
        <w:numPr>
          <w:ilvl w:val="0"/>
          <w:numId w:val="37"/>
        </w:numPr>
        <w:rPr>
          <w:rFonts w:ascii="Calibri" w:hAnsi="Calibri"/>
          <w:sz w:val="22"/>
          <w:szCs w:val="22"/>
        </w:rPr>
      </w:pPr>
      <w:r w:rsidRPr="001E2C46">
        <w:rPr>
          <w:rFonts w:ascii="Calibri" w:hAnsi="Calibri"/>
          <w:sz w:val="22"/>
          <w:szCs w:val="22"/>
        </w:rPr>
        <w:t>Quepe com emblema - 2 unidades.</w:t>
      </w:r>
    </w:p>
    <w:p w:rsidR="001E2C46" w:rsidRPr="001E2C46" w:rsidRDefault="001E2C46" w:rsidP="00B92CB6">
      <w:pPr>
        <w:pStyle w:val="Corpodetexto"/>
        <w:numPr>
          <w:ilvl w:val="0"/>
          <w:numId w:val="37"/>
        </w:numPr>
        <w:rPr>
          <w:rFonts w:ascii="Calibri" w:hAnsi="Calibri"/>
          <w:sz w:val="22"/>
          <w:szCs w:val="22"/>
        </w:rPr>
      </w:pPr>
      <w:r w:rsidRPr="001E2C46">
        <w:rPr>
          <w:rFonts w:ascii="Calibri" w:hAnsi="Calibri"/>
          <w:sz w:val="22"/>
          <w:szCs w:val="22"/>
        </w:rPr>
        <w:t>Jaqueta de frio ou japona - 2 unidades.</w:t>
      </w:r>
    </w:p>
    <w:p w:rsidR="001E2C46" w:rsidRPr="001E2C46" w:rsidRDefault="001E2C46" w:rsidP="00B92CB6">
      <w:pPr>
        <w:pStyle w:val="Corpodetexto"/>
        <w:numPr>
          <w:ilvl w:val="0"/>
          <w:numId w:val="37"/>
        </w:numPr>
        <w:rPr>
          <w:rFonts w:ascii="Calibri" w:hAnsi="Calibri"/>
          <w:sz w:val="22"/>
          <w:szCs w:val="22"/>
        </w:rPr>
      </w:pPr>
      <w:r w:rsidRPr="001E2C46">
        <w:rPr>
          <w:rFonts w:ascii="Calibri" w:hAnsi="Calibri"/>
          <w:sz w:val="22"/>
          <w:szCs w:val="22"/>
        </w:rPr>
        <w:t>Capa de chuva longa - 2 unidades.</w:t>
      </w:r>
    </w:p>
    <w:p w:rsidR="001E2C46" w:rsidRPr="001E2C46" w:rsidRDefault="001E2C46" w:rsidP="00B92CB6">
      <w:pPr>
        <w:pStyle w:val="Corpodetexto"/>
        <w:numPr>
          <w:ilvl w:val="0"/>
          <w:numId w:val="37"/>
        </w:numPr>
        <w:rPr>
          <w:rFonts w:ascii="Calibri" w:hAnsi="Calibri"/>
          <w:sz w:val="22"/>
          <w:szCs w:val="22"/>
        </w:rPr>
      </w:pPr>
      <w:r w:rsidRPr="001E2C46">
        <w:rPr>
          <w:rFonts w:ascii="Calibri" w:hAnsi="Calibri"/>
          <w:sz w:val="22"/>
          <w:szCs w:val="22"/>
        </w:rPr>
        <w:t>Crachá - 2 unidades.</w:t>
      </w:r>
    </w:p>
    <w:p w:rsidR="001E2C46" w:rsidRPr="001E2C46" w:rsidRDefault="001E2C46" w:rsidP="00B92CB6">
      <w:pPr>
        <w:pStyle w:val="Corpodetexto"/>
        <w:numPr>
          <w:ilvl w:val="0"/>
          <w:numId w:val="37"/>
        </w:numPr>
        <w:rPr>
          <w:rFonts w:ascii="Calibri" w:hAnsi="Calibri"/>
          <w:sz w:val="22"/>
          <w:szCs w:val="22"/>
        </w:rPr>
      </w:pPr>
      <w:r w:rsidRPr="001E2C46">
        <w:rPr>
          <w:rFonts w:ascii="Calibri" w:hAnsi="Calibri"/>
          <w:sz w:val="22"/>
          <w:szCs w:val="22"/>
        </w:rPr>
        <w:t>Distintivo tipo broche - 1 unidade.</w:t>
      </w:r>
    </w:p>
    <w:p w:rsidR="001E2C46" w:rsidRPr="001E2C46" w:rsidRDefault="001E2C46" w:rsidP="00B92CB6">
      <w:pPr>
        <w:pStyle w:val="Corpodetexto"/>
        <w:numPr>
          <w:ilvl w:val="0"/>
          <w:numId w:val="37"/>
        </w:numPr>
        <w:rPr>
          <w:rFonts w:ascii="Calibri" w:hAnsi="Calibri"/>
          <w:sz w:val="22"/>
          <w:szCs w:val="22"/>
        </w:rPr>
      </w:pPr>
      <w:r w:rsidRPr="001E2C46">
        <w:rPr>
          <w:rFonts w:ascii="Calibri" w:hAnsi="Calibri"/>
          <w:sz w:val="22"/>
          <w:szCs w:val="22"/>
        </w:rPr>
        <w:t>Apito com cordão - 2 unidades.</w:t>
      </w:r>
    </w:p>
    <w:p w:rsidR="001E2C46" w:rsidRPr="001E2C46" w:rsidRDefault="001E2C46" w:rsidP="00B92CB6">
      <w:pPr>
        <w:pStyle w:val="Corpodetexto"/>
        <w:numPr>
          <w:ilvl w:val="0"/>
          <w:numId w:val="37"/>
        </w:numPr>
        <w:rPr>
          <w:rFonts w:ascii="Calibri" w:hAnsi="Calibri"/>
          <w:iCs/>
          <w:sz w:val="22"/>
          <w:szCs w:val="22"/>
        </w:rPr>
      </w:pPr>
      <w:r w:rsidRPr="001E2C46">
        <w:rPr>
          <w:rFonts w:ascii="Calibri" w:hAnsi="Calibri"/>
          <w:sz w:val="22"/>
          <w:szCs w:val="22"/>
        </w:rPr>
        <w:t xml:space="preserve">Brasão - 1 unidade. </w:t>
      </w:r>
    </w:p>
    <w:p w:rsidR="001E2C46" w:rsidRPr="001E2C46" w:rsidRDefault="001E2C46" w:rsidP="001E2C46">
      <w:pPr>
        <w:pStyle w:val="Corpodetexto"/>
        <w:rPr>
          <w:rFonts w:ascii="Calibri" w:hAnsi="Calibri"/>
          <w:sz w:val="22"/>
          <w:szCs w:val="22"/>
        </w:rPr>
      </w:pPr>
    </w:p>
    <w:p w:rsidR="001E2C46" w:rsidRPr="001E2C46" w:rsidRDefault="001E2C46" w:rsidP="00B92CB6">
      <w:pPr>
        <w:pStyle w:val="Corpodetexto"/>
        <w:numPr>
          <w:ilvl w:val="0"/>
          <w:numId w:val="38"/>
        </w:numPr>
        <w:rPr>
          <w:rFonts w:ascii="Calibri" w:hAnsi="Calibri"/>
          <w:b/>
          <w:sz w:val="22"/>
          <w:szCs w:val="22"/>
        </w:rPr>
      </w:pPr>
      <w:r w:rsidRPr="001E2C46">
        <w:rPr>
          <w:rFonts w:ascii="Calibri" w:hAnsi="Calibri"/>
          <w:b/>
          <w:sz w:val="22"/>
          <w:szCs w:val="22"/>
        </w:rPr>
        <w:t>OBRIGAÇÕES DA CONTRATANTE</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Exigir o cumprimento de todas as obrigações assumidas pela Contratada, de acordo com as cláusulas contratuais e os termos de sua proposta;</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Pagar à Contratada o valor resultante da prestação do serviço, no prazo e condições estabelecidas neste Termo de Referência;</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Efetuar as retenções tributárias devidas sobre o valor da Nota Fiscal/Fatura da contratada, no que couber, em conformidade com o item 6 do Anexo XI da IN SEGES/MP nº 05/2017.</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Não praticar atos de ingerência na administração da Contratada, tais como:</w:t>
      </w:r>
    </w:p>
    <w:p w:rsidR="001E2C46" w:rsidRPr="001E2C46" w:rsidRDefault="001E2C46" w:rsidP="00B92CB6">
      <w:pPr>
        <w:pStyle w:val="Corpodetexto"/>
        <w:numPr>
          <w:ilvl w:val="2"/>
          <w:numId w:val="38"/>
        </w:numPr>
        <w:rPr>
          <w:rFonts w:ascii="Calibri" w:hAnsi="Calibri"/>
          <w:sz w:val="22"/>
          <w:szCs w:val="22"/>
        </w:rPr>
      </w:pPr>
      <w:r w:rsidRPr="001E2C46">
        <w:rPr>
          <w:rFonts w:ascii="Calibri" w:hAnsi="Calibri"/>
          <w:sz w:val="22"/>
          <w:szCs w:val="22"/>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1E2C46" w:rsidRPr="001E2C46" w:rsidRDefault="001E2C46" w:rsidP="00B92CB6">
      <w:pPr>
        <w:pStyle w:val="Corpodetexto"/>
        <w:numPr>
          <w:ilvl w:val="2"/>
          <w:numId w:val="38"/>
        </w:numPr>
        <w:rPr>
          <w:rFonts w:ascii="Calibri" w:hAnsi="Calibri"/>
          <w:sz w:val="22"/>
          <w:szCs w:val="22"/>
        </w:rPr>
      </w:pPr>
      <w:r w:rsidRPr="001E2C46">
        <w:rPr>
          <w:rFonts w:ascii="Calibri" w:hAnsi="Calibri"/>
          <w:sz w:val="22"/>
          <w:szCs w:val="22"/>
        </w:rPr>
        <w:t>Direcionar a contratação de pessoas para trabalhar nas empresas Contratadas;</w:t>
      </w:r>
    </w:p>
    <w:p w:rsidR="001E2C46" w:rsidRPr="001E2C46" w:rsidRDefault="001E2C46" w:rsidP="00B92CB6">
      <w:pPr>
        <w:pStyle w:val="Corpodetexto"/>
        <w:numPr>
          <w:ilvl w:val="2"/>
          <w:numId w:val="38"/>
        </w:numPr>
        <w:rPr>
          <w:rFonts w:ascii="Calibri" w:hAnsi="Calibri"/>
          <w:sz w:val="22"/>
          <w:szCs w:val="22"/>
        </w:rPr>
      </w:pPr>
      <w:r w:rsidRPr="001E2C46">
        <w:rPr>
          <w:rFonts w:ascii="Calibri" w:hAnsi="Calibri"/>
          <w:sz w:val="22"/>
          <w:szCs w:val="22"/>
        </w:rPr>
        <w:t xml:space="preserve">Promover ou aceitar o desvio de funções dos trabalhadores da Contratada, mediante a utilização destes em atividades distintas daquelas </w:t>
      </w:r>
      <w:r w:rsidRPr="001E2C46">
        <w:rPr>
          <w:rFonts w:ascii="Calibri" w:hAnsi="Calibri"/>
          <w:sz w:val="22"/>
          <w:szCs w:val="22"/>
        </w:rPr>
        <w:lastRenderedPageBreak/>
        <w:t>previstas no objeto da contratação e em relação à função específica para a qual o trabalhador foi contratado; e</w:t>
      </w:r>
    </w:p>
    <w:p w:rsidR="001E2C46" w:rsidRPr="001E2C46" w:rsidRDefault="001E2C46" w:rsidP="00B92CB6">
      <w:pPr>
        <w:pStyle w:val="Corpodetexto"/>
        <w:numPr>
          <w:ilvl w:val="2"/>
          <w:numId w:val="38"/>
        </w:numPr>
        <w:rPr>
          <w:rFonts w:ascii="Calibri" w:hAnsi="Calibri"/>
          <w:sz w:val="22"/>
          <w:szCs w:val="22"/>
        </w:rPr>
      </w:pPr>
      <w:r w:rsidRPr="001E2C46">
        <w:rPr>
          <w:rFonts w:ascii="Calibri" w:hAnsi="Calibri"/>
          <w:sz w:val="22"/>
          <w:szCs w:val="22"/>
        </w:rPr>
        <w:t>Considerar os trabalhadores da Contratada como colaboradores eventuais do próprio órgão ou entidade responsável pela contratação, especialmente para efeito de concessão de diárias e passagens.</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 xml:space="preserve">Fiscalizar mensalmente, por amostragem, o cumprimento das obrigações trabalhistas, previdenciárias e para com o FGTS, especialmente: </w:t>
      </w:r>
    </w:p>
    <w:p w:rsidR="001E2C46" w:rsidRPr="001E2C46" w:rsidRDefault="001E2C46" w:rsidP="001E2C46">
      <w:pPr>
        <w:pStyle w:val="Corpodetexto"/>
        <w:rPr>
          <w:rFonts w:ascii="Calibri" w:hAnsi="Calibri"/>
          <w:sz w:val="22"/>
          <w:szCs w:val="22"/>
        </w:rPr>
      </w:pPr>
    </w:p>
    <w:p w:rsidR="001E2C46" w:rsidRPr="001E2C46" w:rsidRDefault="001E2C46" w:rsidP="00B92CB6">
      <w:pPr>
        <w:pStyle w:val="Corpodetexto"/>
        <w:numPr>
          <w:ilvl w:val="2"/>
          <w:numId w:val="38"/>
        </w:numPr>
        <w:rPr>
          <w:rFonts w:ascii="Calibri" w:hAnsi="Calibri"/>
          <w:sz w:val="22"/>
          <w:szCs w:val="22"/>
        </w:rPr>
      </w:pPr>
      <w:r w:rsidRPr="001E2C46">
        <w:rPr>
          <w:rFonts w:ascii="Calibri" w:hAnsi="Calibri"/>
          <w:sz w:val="22"/>
          <w:szCs w:val="22"/>
        </w:rPr>
        <w:t>A concessão de férias remuneradas e o pagamento do respectivo adicional, bem como de auxílio-transporte, auxílio-alimentação e auxílio-saúde, quando for devido;</w:t>
      </w:r>
      <w:r w:rsidRPr="001E2C46">
        <w:rPr>
          <w:rFonts w:ascii="Calibri" w:hAnsi="Calibri"/>
          <w:sz w:val="22"/>
          <w:szCs w:val="22"/>
        </w:rPr>
        <w:tab/>
      </w:r>
    </w:p>
    <w:p w:rsidR="001E2C46" w:rsidRPr="001E2C46" w:rsidRDefault="001E2C46" w:rsidP="00B92CB6">
      <w:pPr>
        <w:pStyle w:val="Corpodetexto"/>
        <w:numPr>
          <w:ilvl w:val="2"/>
          <w:numId w:val="38"/>
        </w:numPr>
        <w:rPr>
          <w:rFonts w:ascii="Calibri" w:hAnsi="Calibri"/>
          <w:sz w:val="22"/>
          <w:szCs w:val="22"/>
        </w:rPr>
      </w:pPr>
      <w:r w:rsidRPr="001E2C46">
        <w:rPr>
          <w:rFonts w:ascii="Calibri" w:hAnsi="Calibri"/>
          <w:sz w:val="22"/>
          <w:szCs w:val="22"/>
        </w:rPr>
        <w:t xml:space="preserve">O recolhimento das contribuições previdenciárias e do FGTS dos empregados que efetivamente participem da execução dos serviços contratados, a fim de verificar qualquer irregularidade; </w:t>
      </w:r>
    </w:p>
    <w:p w:rsidR="001E2C46" w:rsidRPr="001E2C46" w:rsidRDefault="001E2C46" w:rsidP="00B92CB6">
      <w:pPr>
        <w:pStyle w:val="Corpodetexto"/>
        <w:numPr>
          <w:ilvl w:val="2"/>
          <w:numId w:val="38"/>
        </w:numPr>
        <w:rPr>
          <w:rFonts w:ascii="Calibri" w:hAnsi="Calibri"/>
          <w:sz w:val="22"/>
          <w:szCs w:val="22"/>
        </w:rPr>
      </w:pPr>
      <w:r w:rsidRPr="001E2C46">
        <w:rPr>
          <w:rFonts w:ascii="Calibri" w:hAnsi="Calibri"/>
          <w:sz w:val="22"/>
          <w:szCs w:val="22"/>
        </w:rPr>
        <w:t xml:space="preserve">O pagamento de obrigações trabalhistas e previdenciárias dos empregados dispensados até a data da extinção do contrato. </w:t>
      </w:r>
    </w:p>
    <w:p w:rsidR="001E2C46" w:rsidRPr="001E2C46" w:rsidRDefault="001E2C46" w:rsidP="001E2C46">
      <w:pPr>
        <w:pStyle w:val="Corpodetexto"/>
        <w:rPr>
          <w:rFonts w:ascii="Calibri" w:hAnsi="Calibri"/>
          <w:sz w:val="22"/>
          <w:szCs w:val="22"/>
        </w:rPr>
      </w:pPr>
    </w:p>
    <w:p w:rsidR="001E2C46" w:rsidRPr="001E2C46" w:rsidRDefault="001E2C46" w:rsidP="00B92CB6">
      <w:pPr>
        <w:pStyle w:val="Corpodetexto"/>
        <w:numPr>
          <w:ilvl w:val="1"/>
          <w:numId w:val="38"/>
        </w:numPr>
        <w:jc w:val="both"/>
        <w:rPr>
          <w:rFonts w:ascii="Calibri" w:hAnsi="Calibri"/>
          <w:sz w:val="22"/>
          <w:szCs w:val="22"/>
        </w:rPr>
      </w:pPr>
      <w:r w:rsidRPr="001E2C46">
        <w:rPr>
          <w:rFonts w:ascii="Calibri" w:hAnsi="Calibri"/>
          <w:sz w:val="22"/>
          <w:szCs w:val="22"/>
        </w:rPr>
        <w:t xml:space="preserve">Analisar os termos de rescisão dos contratos de trabalho do pessoal empregado na prestação dos serviços no prazo de 30 (trinta) dias, prorrogável por igual período, após a extinção ou rescisão do contrato. </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Fornecer por escrito as informações necessárias para o desenvolvimento dos serviços objeto do contrato;</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Realizar avaliações periódicas da qualidade dos serviços, após seu recebimento;</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 xml:space="preserve">Cientificar o órgão de representação judicial da Advocacia-Geral da União para adoção das medidas cabíveis quando do descumprimento das obrigações pela Contratada; </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Arquivar, entre outros documentos, projetos, "as built", especificações técnicas, orçamentos, termos de recebimento, contratos e aditamentos, relatórios de inspeções técnicas após o recebimento do serviço e notificações expedidas;</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Fiscalizar o cumprimento dos requisitos legais, quando a contratada houver se beneficiado da preferência estabelecida pelo art. 3º, § 5º, da Lei nº 8.666, de 1993.</w:t>
      </w:r>
    </w:p>
    <w:p w:rsidR="001E2C46" w:rsidRPr="001E2C46" w:rsidRDefault="001E2C46" w:rsidP="00B92CB6">
      <w:pPr>
        <w:pStyle w:val="Corpodetexto"/>
        <w:numPr>
          <w:ilvl w:val="1"/>
          <w:numId w:val="38"/>
        </w:numPr>
        <w:tabs>
          <w:tab w:val="clear" w:pos="142"/>
        </w:tabs>
        <w:rPr>
          <w:rFonts w:ascii="Calibri" w:hAnsi="Calibri"/>
          <w:sz w:val="22"/>
          <w:szCs w:val="22"/>
        </w:rPr>
      </w:pPr>
      <w:r w:rsidRPr="001E2C46">
        <w:rPr>
          <w:rFonts w:ascii="Calibri" w:hAnsi="Calibri"/>
          <w:sz w:val="22"/>
          <w:szCs w:val="22"/>
        </w:rPr>
        <w:t>A Administração não responderá por quaisquer compromissos assumidos pela Contratada com terceiros, ainda que vinculados à execução da presente contratação, bem como por qualquer dano causado a terceiros em decorrência de ato da Contratada, de seus empregados, prepostos ou subordinados.</w:t>
      </w:r>
    </w:p>
    <w:p w:rsidR="001E2C46" w:rsidRPr="001E2C46" w:rsidRDefault="001E2C46" w:rsidP="00B92CB6">
      <w:pPr>
        <w:pStyle w:val="Corpodetexto"/>
        <w:numPr>
          <w:ilvl w:val="0"/>
          <w:numId w:val="38"/>
        </w:numPr>
        <w:rPr>
          <w:rFonts w:ascii="Calibri" w:hAnsi="Calibri"/>
          <w:b/>
          <w:sz w:val="22"/>
          <w:szCs w:val="22"/>
        </w:rPr>
      </w:pPr>
      <w:r w:rsidRPr="001E2C46">
        <w:rPr>
          <w:rFonts w:ascii="Calibri" w:hAnsi="Calibri"/>
          <w:b/>
          <w:sz w:val="22"/>
          <w:szCs w:val="22"/>
        </w:rPr>
        <w:t>OBRIGAÇÕES DA CONTRATADA</w:t>
      </w:r>
    </w:p>
    <w:p w:rsidR="001E2C46" w:rsidRPr="001E2C46" w:rsidRDefault="001E2C46" w:rsidP="00B92CB6">
      <w:pPr>
        <w:pStyle w:val="Corpodetexto"/>
        <w:numPr>
          <w:ilvl w:val="1"/>
          <w:numId w:val="38"/>
        </w:numPr>
        <w:tabs>
          <w:tab w:val="clear" w:pos="142"/>
        </w:tabs>
        <w:rPr>
          <w:rFonts w:ascii="Calibri" w:hAnsi="Calibri"/>
          <w:sz w:val="22"/>
          <w:szCs w:val="22"/>
        </w:rPr>
      </w:pPr>
      <w:r w:rsidRPr="001E2C46">
        <w:rPr>
          <w:rFonts w:ascii="Calibri" w:hAnsi="Calibri"/>
          <w:sz w:val="22"/>
          <w:szCs w:val="22"/>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suficientes para o perfeito cumprimento do objeto;</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Reparar, corrigir, remover ou substituir, às suas expensas, no total ou em parte, no prazo fixado pelo fiscal do contrato, os serviços efetuados em que se verificarem vícios, defeitos ou incorreções resultantes da execução ou dos materiais empregados;</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 xml:space="preserve">Responsabilizar-se pelos vícios e danos decorrentes da execução do objeto, bem como por todo e qualquer dano causado à União ou à entidade federal, devendo ressarcir </w:t>
      </w:r>
      <w:r w:rsidRPr="001E2C46">
        <w:rPr>
          <w:rFonts w:ascii="Calibri" w:hAnsi="Calibri"/>
          <w:sz w:val="22"/>
          <w:szCs w:val="22"/>
        </w:rPr>
        <w:lastRenderedPageBreak/>
        <w:t>imediatamente a Administração em sua integralidade, ficando a Contratante autorizada a descontar da garantia, caso exigida no edital, ou dos pagamentos devidos à Contratada, o valor correspondente aos danos sofridos;</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Utilizar empregados habilitados e com conhecimentos básicos dos serviços a serem executados, em conformidade com as normas e determinações em vigor;</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Vedar a utilização, na execução dos serviços, de empregado que seja familiar de agente público ocupante de cargo em comissão ou função de confiança no órgão Contratante, nos termos do artigo 7° do Decreto n° 7.203, de 2010;</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Disponibilizar à Contratante os empregados devidamente uniformizados e identificados por meio de crachá, além de provê-los com os Equipamentos de Proteção Individual - EPI, quando for o caso;</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 xml:space="preserve">  Fornecer os uniformes a serem utilizados por seus empregados, conforme disposto neste Termo de Referência, sem repassar quaisquer custos a estes;</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As empresas contratadas que sejam regidas pela Consolidação das Leis do Trabalho (CLT) deverão apresentar a seguinte documentação no primeiro mês de prestação dos serviços, conforme alínea "g" do item 10.1 do Anexo VIII-B da IN SEGES/MP  n. 5/2017:</w:t>
      </w:r>
    </w:p>
    <w:p w:rsidR="001E2C46" w:rsidRPr="001E2C46" w:rsidRDefault="001E2C46" w:rsidP="00B92CB6">
      <w:pPr>
        <w:pStyle w:val="Corpodetexto"/>
        <w:numPr>
          <w:ilvl w:val="2"/>
          <w:numId w:val="38"/>
        </w:numPr>
        <w:rPr>
          <w:rFonts w:ascii="Calibri" w:hAnsi="Calibri"/>
          <w:sz w:val="22"/>
          <w:szCs w:val="22"/>
        </w:rPr>
      </w:pPr>
      <w:r w:rsidRPr="001E2C46">
        <w:rPr>
          <w:rFonts w:ascii="Calibri" w:hAnsi="Calibri"/>
          <w:sz w:val="22"/>
          <w:szCs w:val="22"/>
        </w:rPr>
        <w:t>relação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rsidR="001E2C46" w:rsidRPr="001E2C46" w:rsidRDefault="001E2C46" w:rsidP="00B92CB6">
      <w:pPr>
        <w:pStyle w:val="Corpodetexto"/>
        <w:numPr>
          <w:ilvl w:val="2"/>
          <w:numId w:val="38"/>
        </w:numPr>
        <w:rPr>
          <w:rFonts w:ascii="Calibri" w:hAnsi="Calibri"/>
          <w:sz w:val="22"/>
          <w:szCs w:val="22"/>
        </w:rPr>
      </w:pPr>
      <w:r w:rsidRPr="001E2C46">
        <w:rPr>
          <w:rFonts w:ascii="Calibri" w:hAnsi="Calibri"/>
          <w:sz w:val="22"/>
          <w:szCs w:val="22"/>
        </w:rPr>
        <w:t>Carteira de Trabalho e Previdência Social (CTPS) dos empregados admitidos e dos responsáveis técnicos pela execução dos serviços, quando for o caso, devidamente assinada pela contratada; e</w:t>
      </w:r>
    </w:p>
    <w:p w:rsidR="001E2C46" w:rsidRPr="001E2C46" w:rsidRDefault="001E2C46" w:rsidP="00B92CB6">
      <w:pPr>
        <w:pStyle w:val="Corpodetexto"/>
        <w:numPr>
          <w:ilvl w:val="2"/>
          <w:numId w:val="38"/>
        </w:numPr>
        <w:rPr>
          <w:rFonts w:ascii="Calibri" w:hAnsi="Calibri"/>
          <w:sz w:val="22"/>
          <w:szCs w:val="22"/>
        </w:rPr>
      </w:pPr>
      <w:r w:rsidRPr="001E2C46">
        <w:rPr>
          <w:rFonts w:ascii="Calibri" w:hAnsi="Calibri"/>
          <w:sz w:val="22"/>
          <w:szCs w:val="22"/>
        </w:rPr>
        <w:t>exames médicos admissionais dos empregados da contratada que prestarão os serviços;</w:t>
      </w:r>
    </w:p>
    <w:p w:rsidR="001E2C46" w:rsidRPr="001E2C46" w:rsidRDefault="001E2C46" w:rsidP="00B92CB6">
      <w:pPr>
        <w:pStyle w:val="Corpodetexto"/>
        <w:numPr>
          <w:ilvl w:val="2"/>
          <w:numId w:val="38"/>
        </w:numPr>
        <w:rPr>
          <w:rFonts w:ascii="Calibri" w:hAnsi="Calibri"/>
          <w:sz w:val="22"/>
          <w:szCs w:val="22"/>
        </w:rPr>
      </w:pPr>
      <w:r w:rsidRPr="001E2C46">
        <w:rPr>
          <w:rFonts w:ascii="Calibri" w:hAnsi="Calibri"/>
          <w:sz w:val="22"/>
          <w:szCs w:val="22"/>
        </w:rPr>
        <w:t>declaração de responsabilidade exclusiva da contratada sobre a quitação dos encargos trabalhistas e sociais decorrentes do contrato;</w:t>
      </w:r>
    </w:p>
    <w:p w:rsidR="001E2C46" w:rsidRPr="001E2C46" w:rsidRDefault="001E2C46" w:rsidP="00B92CB6">
      <w:pPr>
        <w:pStyle w:val="Corpodetexto"/>
        <w:numPr>
          <w:ilvl w:val="2"/>
          <w:numId w:val="38"/>
        </w:numPr>
        <w:rPr>
          <w:rFonts w:ascii="Calibri" w:hAnsi="Calibri"/>
          <w:sz w:val="22"/>
          <w:szCs w:val="22"/>
        </w:rPr>
      </w:pPr>
      <w:r w:rsidRPr="001E2C46">
        <w:rPr>
          <w:rFonts w:ascii="Calibri" w:hAnsi="Calibri"/>
          <w:sz w:val="22"/>
          <w:szCs w:val="22"/>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Apresentar relação mensal dos empregados que expressamente optarem por não receber o vale transporte.</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conforme alínea "c" do item 10.2 do Anexo VIII-B da IN SEGES/MP n. 5/2017;</w:t>
      </w:r>
    </w:p>
    <w:p w:rsidR="001E2C46" w:rsidRPr="001E2C46" w:rsidRDefault="001E2C46" w:rsidP="00B92CB6">
      <w:pPr>
        <w:pStyle w:val="Corpodetexto"/>
        <w:numPr>
          <w:ilvl w:val="1"/>
          <w:numId w:val="38"/>
        </w:numPr>
        <w:jc w:val="both"/>
        <w:rPr>
          <w:rFonts w:ascii="Calibri" w:hAnsi="Calibri"/>
          <w:sz w:val="22"/>
          <w:szCs w:val="22"/>
        </w:rPr>
      </w:pPr>
      <w:r w:rsidRPr="001E2C46">
        <w:rPr>
          <w:rFonts w:ascii="Calibri" w:hAnsi="Calibri"/>
          <w:sz w:val="22"/>
          <w:szCs w:val="22"/>
        </w:rPr>
        <w:t xml:space="preserve">Substituir, no prazo de ..... (horas), em caso de eventual ausência, tais como faltas e licenças, o empregado posto a serviço da Contratante, devendo identificar previamente o respectivo substituto ao Fiscal do Contrato; </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lastRenderedPageBreak/>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rsidR="001E2C46" w:rsidRPr="001E2C46" w:rsidRDefault="001E2C46" w:rsidP="00B92CB6">
      <w:pPr>
        <w:pStyle w:val="Corpodetexto"/>
        <w:numPr>
          <w:ilvl w:val="2"/>
          <w:numId w:val="38"/>
        </w:numPr>
        <w:rPr>
          <w:rFonts w:ascii="Calibri" w:hAnsi="Calibri"/>
          <w:sz w:val="22"/>
          <w:szCs w:val="22"/>
        </w:rPr>
      </w:pPr>
      <w:r w:rsidRPr="001E2C46">
        <w:rPr>
          <w:rFonts w:ascii="Calibri" w:hAnsi="Calibri"/>
          <w:sz w:val="22"/>
          <w:szCs w:val="22"/>
        </w:rP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rsidR="001E2C46" w:rsidRPr="001E2C46" w:rsidRDefault="001E2C46" w:rsidP="00B92CB6">
      <w:pPr>
        <w:pStyle w:val="Corpodetexto"/>
        <w:numPr>
          <w:ilvl w:val="2"/>
          <w:numId w:val="38"/>
        </w:numPr>
        <w:rPr>
          <w:rFonts w:ascii="Calibri" w:hAnsi="Calibri"/>
          <w:sz w:val="22"/>
          <w:szCs w:val="22"/>
        </w:rPr>
      </w:pPr>
      <w:r w:rsidRPr="001E2C46">
        <w:rPr>
          <w:rFonts w:ascii="Calibri" w:hAnsi="Calibri"/>
          <w:sz w:val="22"/>
          <w:szCs w:val="22"/>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rsidR="001E2C46" w:rsidRPr="001E2C46" w:rsidRDefault="001E2C46" w:rsidP="00B92CB6">
      <w:pPr>
        <w:pStyle w:val="Corpodetexto"/>
        <w:numPr>
          <w:ilvl w:val="1"/>
          <w:numId w:val="38"/>
        </w:numPr>
        <w:jc w:val="both"/>
        <w:rPr>
          <w:rFonts w:ascii="Calibri" w:hAnsi="Calibri"/>
          <w:sz w:val="22"/>
          <w:szCs w:val="22"/>
        </w:rPr>
      </w:pPr>
      <w:r w:rsidRPr="001E2C46">
        <w:rPr>
          <w:rFonts w:ascii="Calibri" w:hAnsi="Calibri"/>
          <w:sz w:val="22"/>
          <w:szCs w:val="22"/>
        </w:rPr>
        <w:t>Não permitir que o empregado designado para trabalhar em um turno preste seus serviços no turno imediatamente subsequente;</w:t>
      </w:r>
    </w:p>
    <w:p w:rsidR="001E2C46" w:rsidRPr="001E2C46" w:rsidRDefault="001E2C46" w:rsidP="001E2C46">
      <w:pPr>
        <w:pStyle w:val="Corpodetexto"/>
        <w:rPr>
          <w:rFonts w:ascii="Calibri" w:hAnsi="Calibri"/>
          <w:sz w:val="22"/>
          <w:szCs w:val="22"/>
        </w:rPr>
      </w:pP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Instruir seus empregados quanto à necessidade de acatar as Normas Internas da Administração;</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Instruir seus empregados, no início da execução contratual, quanto à obtenção das informações de seus interesses junto aos órgãos públicos, relativas ao contrato de trabalho e obrigações a ele inerentes, adotando, entre outras, as seguintes medidas:</w:t>
      </w:r>
    </w:p>
    <w:p w:rsidR="001E2C46" w:rsidRPr="001E2C46" w:rsidRDefault="001E2C46" w:rsidP="00B92CB6">
      <w:pPr>
        <w:pStyle w:val="Corpodetexto"/>
        <w:numPr>
          <w:ilvl w:val="2"/>
          <w:numId w:val="38"/>
        </w:numPr>
        <w:rPr>
          <w:rFonts w:ascii="Calibri" w:hAnsi="Calibri"/>
          <w:sz w:val="22"/>
          <w:szCs w:val="22"/>
        </w:rPr>
      </w:pPr>
      <w:r w:rsidRPr="001E2C46">
        <w:rPr>
          <w:rFonts w:ascii="Calibri" w:hAnsi="Calibri"/>
          <w:sz w:val="22"/>
          <w:szCs w:val="22"/>
        </w:rPr>
        <w:t xml:space="preserve">viabilizar o acesso de seus empregados, via internet, por meio de senha própria, aos sistemas da Previdência Social e da Receita do Brasil, com o objetivo de verificar se as suas contribuições previdenciárias foram recolhidas, </w:t>
      </w:r>
      <w:r w:rsidRPr="001E2C46">
        <w:rPr>
          <w:rFonts w:ascii="Calibri" w:hAnsi="Calibri"/>
          <w:sz w:val="22"/>
          <w:szCs w:val="22"/>
        </w:rPr>
        <w:lastRenderedPageBreak/>
        <w:t>no prazo máximo de 60 (sessenta) dias, contados do início da prestação dos serviços ou da admissão do empregado;</w:t>
      </w:r>
    </w:p>
    <w:p w:rsidR="001E2C46" w:rsidRPr="001E2C46" w:rsidRDefault="001E2C46" w:rsidP="00B92CB6">
      <w:pPr>
        <w:pStyle w:val="Corpodetexto"/>
        <w:numPr>
          <w:ilvl w:val="2"/>
          <w:numId w:val="38"/>
        </w:numPr>
        <w:rPr>
          <w:rFonts w:ascii="Calibri" w:hAnsi="Calibri"/>
          <w:sz w:val="22"/>
          <w:szCs w:val="22"/>
        </w:rPr>
      </w:pPr>
      <w:r w:rsidRPr="001E2C46">
        <w:rPr>
          <w:rFonts w:ascii="Calibri" w:hAnsi="Calibri"/>
          <w:sz w:val="22"/>
          <w:szCs w:val="22"/>
        </w:rPr>
        <w:t>viabilizar a emissão do cartão cidadão pela Caixa Econômica Federal para todos os empregados, no prazo máximo de 60 (sessenta) dias, contados do início da prestação dos serviços ou da admissão do empregado;</w:t>
      </w:r>
    </w:p>
    <w:p w:rsidR="001E2C46" w:rsidRPr="001E2C46" w:rsidRDefault="001E2C46" w:rsidP="00B92CB6">
      <w:pPr>
        <w:pStyle w:val="Corpodetexto"/>
        <w:numPr>
          <w:ilvl w:val="2"/>
          <w:numId w:val="38"/>
        </w:numPr>
        <w:rPr>
          <w:rFonts w:ascii="Calibri" w:hAnsi="Calibri"/>
          <w:sz w:val="22"/>
          <w:szCs w:val="22"/>
        </w:rPr>
      </w:pPr>
      <w:r w:rsidRPr="001E2C46">
        <w:rPr>
          <w:rFonts w:ascii="Calibri" w:hAnsi="Calibri"/>
          <w:sz w:val="22"/>
          <w:szCs w:val="22"/>
        </w:rPr>
        <w:t>oferecer todos os meios necessários aos seus empregados para a obtenção de extratos de recolhimentos de seus direitos sociais, preferencialmente por meio eletrônico, quando disponível.</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Manter preposto nos locais de prestação de serviço, aceito pela Administração, para representá-la na execução do contrato;</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Relatar à Contratante toda e qualquer irregularidade verificada no decorrer da prestação dos serviços;</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rsidR="001E2C46" w:rsidRPr="001E2C46" w:rsidRDefault="001E2C46" w:rsidP="00B92CB6">
      <w:pPr>
        <w:pStyle w:val="Corpodetexto"/>
        <w:numPr>
          <w:ilvl w:val="2"/>
          <w:numId w:val="38"/>
        </w:numPr>
        <w:rPr>
          <w:rFonts w:ascii="Calibri" w:hAnsi="Calibri"/>
          <w:sz w:val="22"/>
          <w:szCs w:val="22"/>
        </w:rPr>
      </w:pPr>
      <w:r w:rsidRPr="001E2C46">
        <w:rPr>
          <w:rFonts w:ascii="Calibri" w:hAnsi="Calibri"/>
          <w:sz w:val="22"/>
          <w:szCs w:val="22"/>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rsidR="001E2C46" w:rsidRPr="001E2C46" w:rsidRDefault="001E2C46" w:rsidP="00B92CB6">
      <w:pPr>
        <w:pStyle w:val="Corpodetexto"/>
        <w:numPr>
          <w:ilvl w:val="2"/>
          <w:numId w:val="38"/>
        </w:numPr>
        <w:rPr>
          <w:rFonts w:ascii="Calibri" w:hAnsi="Calibri"/>
          <w:sz w:val="22"/>
          <w:szCs w:val="22"/>
        </w:rPr>
      </w:pPr>
      <w:r w:rsidRPr="001E2C46">
        <w:rPr>
          <w:rFonts w:ascii="Calibri" w:hAnsi="Calibri"/>
          <w:sz w:val="22"/>
          <w:szCs w:val="22"/>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rsidR="001E2C46" w:rsidRPr="001E2C46" w:rsidRDefault="001E2C46" w:rsidP="00B92CB6">
      <w:pPr>
        <w:pStyle w:val="Corpodetexto"/>
        <w:numPr>
          <w:ilvl w:val="2"/>
          <w:numId w:val="38"/>
        </w:numPr>
        <w:rPr>
          <w:rFonts w:ascii="Calibri" w:hAnsi="Calibri"/>
          <w:sz w:val="22"/>
          <w:szCs w:val="22"/>
        </w:rPr>
      </w:pPr>
      <w:r w:rsidRPr="001E2C46">
        <w:rPr>
          <w:rFonts w:ascii="Calibri" w:hAnsi="Calibri"/>
          <w:sz w:val="22"/>
          <w:szCs w:val="22"/>
        </w:rPr>
        <w:t>O sindicato representante da categoria do trabalhador deverá ser notificado pela contratante para acompanhar o pagamento das respectivas verbas.</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Não permitir a utilização de qualquer trabalho do menor de dezesseis anos, exceto na condição de aprendiz para os maiores de quatorze anos; nem permitir a utilização do trabalho do menor de dezoito anos em trabalho noturno, perigoso ou insalubre;</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Manter durante toda a vigência do contrato, em compatibilidade com as obrigações assumidas, todas as condições de habilitação e qualificação exigidas na licitação;</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Guardar sigilo sobre todas as informações obtidas em decorrência do cumprimento do contrato;</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 xml:space="preserve">Não beneficiar-se da condição de optante pelo Simples Nacional, salvo as exceções previstas no § 5º-C do art. 18 da Lei Complementar no 123, de 14 de dezembro de 2006; </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rsidR="001E2C46" w:rsidRPr="001E2C46" w:rsidRDefault="001E2C46" w:rsidP="00B92CB6">
      <w:pPr>
        <w:pStyle w:val="Corpodetexto"/>
        <w:numPr>
          <w:ilvl w:val="2"/>
          <w:numId w:val="38"/>
        </w:numPr>
        <w:rPr>
          <w:rFonts w:ascii="Calibri" w:hAnsi="Calibri"/>
          <w:sz w:val="22"/>
          <w:szCs w:val="22"/>
        </w:rPr>
      </w:pPr>
      <w:r w:rsidRPr="001E2C46">
        <w:rPr>
          <w:rFonts w:ascii="Calibri" w:hAnsi="Calibri"/>
          <w:sz w:val="22"/>
          <w:szCs w:val="22"/>
        </w:rPr>
        <w:t xml:space="preserve">Para efeito de comprovação da comunicação, a contratada deverá apresentar cópia do ofício enviado à Receita Federal do Brasil, com </w:t>
      </w:r>
      <w:r w:rsidRPr="001E2C46">
        <w:rPr>
          <w:rFonts w:ascii="Calibri" w:hAnsi="Calibri"/>
          <w:sz w:val="22"/>
          <w:szCs w:val="22"/>
        </w:rPr>
        <w:lastRenderedPageBreak/>
        <w:t>comprovante de entrega e recebimento, comunicando a assinatura do contrato de prestação de serviços mediante cessão de mão de obra, até o último dia útil do mês subsequente ao da ocorrência da situação de vedação.</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rsidR="001E2C46" w:rsidRPr="001E2C46" w:rsidRDefault="001E2C46" w:rsidP="001E2C46">
      <w:pPr>
        <w:pStyle w:val="Corpodetexto"/>
        <w:rPr>
          <w:rFonts w:ascii="Calibri" w:hAnsi="Calibri"/>
          <w:sz w:val="22"/>
          <w:szCs w:val="22"/>
        </w:rPr>
      </w:pPr>
    </w:p>
    <w:p w:rsidR="001E2C46" w:rsidRPr="001E2C46" w:rsidRDefault="001E2C46" w:rsidP="00B92CB6">
      <w:pPr>
        <w:pStyle w:val="Corpodetexto"/>
        <w:numPr>
          <w:ilvl w:val="1"/>
          <w:numId w:val="38"/>
        </w:numPr>
        <w:jc w:val="both"/>
        <w:rPr>
          <w:rFonts w:ascii="Calibri" w:hAnsi="Calibri"/>
          <w:sz w:val="22"/>
          <w:szCs w:val="22"/>
        </w:rPr>
      </w:pPr>
      <w:r w:rsidRPr="001E2C46">
        <w:rPr>
          <w:rFonts w:ascii="Calibri" w:hAnsi="Calibri"/>
          <w:sz w:val="22"/>
          <w:szCs w:val="22"/>
        </w:rPr>
        <w:t>Comunicar ao Fiscal do contrato, no prazo de 24 (vinte e quatro) horas, qualquer ocorrência anormal ou acidente que se verifique no local dos serviços;</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Prestar todo esclarecimento ou informação solicitada pela Contratante ou por seus prepostos, garantindo-lhes o acesso, a qualquer tempo, ao local dos trabalhos, bem como aos documentos relativos à execução do empreendimento;</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Paralisar, por determinação da Contratante, qualquer atividade que não esteja sendo executada de acordo com a boa técnica ou que ponha em risco a segurança de pessoas ou bens de terceiros;</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Promover a guarda, manutenção e vigilância de materiais, ferramentas, e tudo o que for necessário à execução dos serviços, durante a vigência do contrato;</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Promover a organização técnica e administrativa dos serviços, de modo a conduzi-los eficaz e eficientemente, de acordo com os documentos e especificações que integram este Termo de Referência, no prazo determinado;</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Conduzir os trabalhos com estrita observância às normas da legislação pertinente, cumprindo as determinações dos Poderes Públicos, mantendo sempre limpo o local dos serviços e nas melhores condições de segurança, higiene e disciplina;</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Submeter previamente, por escrito, à Contratante, para análise e aprovação, quaisquer mudanças nos métodos executivos que fujam às especificações do Termo de Referência;</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RPr="001E2C46">
        <w:rPr>
          <w:rFonts w:ascii="Calibri" w:hAnsi="Calibri"/>
          <w:i/>
          <w:iCs/>
          <w:sz w:val="22"/>
          <w:szCs w:val="22"/>
        </w:rPr>
        <w:t>;</w:t>
      </w:r>
    </w:p>
    <w:p w:rsidR="001E2C46" w:rsidRPr="001E2C46" w:rsidRDefault="001E2C46" w:rsidP="00B92CB6">
      <w:pPr>
        <w:pStyle w:val="Corpodetexto"/>
        <w:numPr>
          <w:ilvl w:val="1"/>
          <w:numId w:val="38"/>
        </w:numPr>
        <w:jc w:val="both"/>
        <w:rPr>
          <w:rFonts w:ascii="Calibri" w:hAnsi="Calibri"/>
          <w:sz w:val="22"/>
          <w:szCs w:val="22"/>
        </w:rPr>
      </w:pPr>
      <w:r w:rsidRPr="001E2C46">
        <w:rPr>
          <w:rFonts w:ascii="Calibri" w:hAnsi="Calibri"/>
          <w:sz w:val="22"/>
          <w:szCs w:val="22"/>
        </w:rPr>
        <w:t>Cumprir, além dos postulados legais vigentes de âmbito federal, estadual ou municipal, as normas de segurança da Contratante;</w:t>
      </w:r>
    </w:p>
    <w:p w:rsidR="001E2C46" w:rsidRPr="001E2C46" w:rsidRDefault="001E2C46" w:rsidP="00B92CB6">
      <w:pPr>
        <w:pStyle w:val="Corpodetexto"/>
        <w:numPr>
          <w:ilvl w:val="1"/>
          <w:numId w:val="38"/>
        </w:numPr>
        <w:jc w:val="both"/>
        <w:rPr>
          <w:rFonts w:ascii="Calibri" w:hAnsi="Calibri"/>
          <w:sz w:val="22"/>
          <w:szCs w:val="22"/>
        </w:rPr>
      </w:pPr>
      <w:r w:rsidRPr="001E2C46">
        <w:rPr>
          <w:rFonts w:ascii="Calibri" w:hAnsi="Calibri"/>
          <w:sz w:val="22"/>
          <w:szCs w:val="22"/>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1E2C46" w:rsidRPr="001E2C46" w:rsidRDefault="001E2C46" w:rsidP="00B92CB6">
      <w:pPr>
        <w:pStyle w:val="Corpodetexto"/>
        <w:numPr>
          <w:ilvl w:val="1"/>
          <w:numId w:val="38"/>
        </w:numPr>
        <w:jc w:val="both"/>
        <w:rPr>
          <w:rFonts w:ascii="Calibri" w:hAnsi="Calibri"/>
          <w:sz w:val="22"/>
          <w:szCs w:val="22"/>
        </w:rPr>
      </w:pPr>
      <w:r w:rsidRPr="001E2C46">
        <w:rPr>
          <w:rFonts w:ascii="Calibri" w:hAnsi="Calibri"/>
          <w:sz w:val="22"/>
          <w:szCs w:val="22"/>
        </w:rPr>
        <w:t>Assegurar à CONTRATANTE, em conformidade com o previsto no subitem 6.1, “a”e “b”, do Anexo VII – F da Instrução Normativa SEGES/MP nº 5, de 25/05/2017:</w:t>
      </w:r>
    </w:p>
    <w:p w:rsidR="001E2C46" w:rsidRPr="001E2C46" w:rsidRDefault="001E2C46" w:rsidP="00B92CB6">
      <w:pPr>
        <w:pStyle w:val="Corpodetexto"/>
        <w:numPr>
          <w:ilvl w:val="2"/>
          <w:numId w:val="38"/>
        </w:numPr>
        <w:jc w:val="both"/>
        <w:rPr>
          <w:rFonts w:ascii="Calibri" w:hAnsi="Calibri"/>
          <w:sz w:val="22"/>
          <w:szCs w:val="22"/>
        </w:rPr>
      </w:pPr>
      <w:r w:rsidRPr="001E2C46">
        <w:rPr>
          <w:rFonts w:ascii="Calibri" w:hAnsi="Calibri"/>
          <w:sz w:val="22"/>
          <w:szCs w:val="22"/>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1E2C46" w:rsidRPr="001E2C46" w:rsidRDefault="001E2C46" w:rsidP="00B92CB6">
      <w:pPr>
        <w:pStyle w:val="Corpodetexto"/>
        <w:numPr>
          <w:ilvl w:val="2"/>
          <w:numId w:val="38"/>
        </w:numPr>
        <w:jc w:val="both"/>
        <w:rPr>
          <w:rFonts w:ascii="Calibri" w:hAnsi="Calibri"/>
          <w:sz w:val="22"/>
          <w:szCs w:val="22"/>
        </w:rPr>
      </w:pPr>
      <w:r w:rsidRPr="001E2C46">
        <w:rPr>
          <w:rFonts w:ascii="Calibri" w:hAnsi="Calibri"/>
          <w:sz w:val="22"/>
          <w:szCs w:val="22"/>
        </w:rPr>
        <w:lastRenderedPageBreak/>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1E2C46" w:rsidRPr="001E2C46" w:rsidRDefault="001E2C46" w:rsidP="00B92CB6">
      <w:pPr>
        <w:pStyle w:val="Corpodetexto"/>
        <w:numPr>
          <w:ilvl w:val="1"/>
          <w:numId w:val="38"/>
        </w:numPr>
        <w:jc w:val="both"/>
        <w:rPr>
          <w:rFonts w:ascii="Calibri" w:hAnsi="Calibri"/>
          <w:sz w:val="22"/>
          <w:szCs w:val="22"/>
        </w:rPr>
      </w:pPr>
      <w:r w:rsidRPr="001E2C46">
        <w:rPr>
          <w:rFonts w:ascii="Calibri" w:hAnsi="Calibri"/>
          <w:sz w:val="22"/>
          <w:szCs w:val="22"/>
        </w:rPr>
        <w:t>A cada período de 12 meses de vigência do contrato de trabalho, a contratada deverá encaminhar termo de quitação anual das obrigações trabalhistas, na forma do art. 507-B da CLT, ou comprovar a adoção de providências voltadas à sua obtenção, relativamente aos empregados alocados, em dedicação exclusiva, na prestação de serviços contratados.</w:t>
      </w:r>
    </w:p>
    <w:p w:rsidR="001E2C46" w:rsidRPr="001E2C46" w:rsidRDefault="001E2C46" w:rsidP="00B92CB6">
      <w:pPr>
        <w:pStyle w:val="Corpodetexto"/>
        <w:numPr>
          <w:ilvl w:val="2"/>
          <w:numId w:val="38"/>
        </w:numPr>
        <w:jc w:val="both"/>
        <w:rPr>
          <w:rFonts w:ascii="Calibri" w:hAnsi="Calibri"/>
          <w:sz w:val="22"/>
          <w:szCs w:val="22"/>
        </w:rPr>
      </w:pPr>
      <w:r w:rsidRPr="001E2C46">
        <w:rPr>
          <w:rFonts w:ascii="Calibri" w:hAnsi="Calibri"/>
          <w:sz w:val="22"/>
          <w:szCs w:val="22"/>
        </w:rPr>
        <w:t>O termo de quitação anual efetivado deverá ser firmado junto ao respectivo Sindicato dos Empregados e obedecerá ao disposto no art. 507-B, parágrafo único, da CLT.</w:t>
      </w:r>
    </w:p>
    <w:p w:rsidR="001E2C46" w:rsidRPr="001E2C46" w:rsidRDefault="001E2C46" w:rsidP="00B92CB6">
      <w:pPr>
        <w:pStyle w:val="Corpodetexto"/>
        <w:numPr>
          <w:ilvl w:val="2"/>
          <w:numId w:val="38"/>
        </w:numPr>
        <w:jc w:val="both"/>
        <w:rPr>
          <w:rFonts w:ascii="Calibri" w:hAnsi="Calibri"/>
          <w:sz w:val="22"/>
          <w:szCs w:val="22"/>
        </w:rPr>
      </w:pPr>
      <w:r w:rsidRPr="001E2C46">
        <w:rPr>
          <w:rFonts w:ascii="Calibri" w:hAnsi="Calibri"/>
          <w:sz w:val="22"/>
          <w:szCs w:val="22"/>
        </w:rPr>
        <w:t>Para fins de comprovação da adoção das providências a que se refere o presente item, será aceito qualquer meio de prova, tais como: recibo de convocação, declaração de negativa de negociação, ata de negociação, dentre outros.</w:t>
      </w:r>
    </w:p>
    <w:p w:rsidR="001E2C46" w:rsidRPr="001E2C46" w:rsidRDefault="001E2C46" w:rsidP="00B92CB6">
      <w:pPr>
        <w:pStyle w:val="Corpodetexto"/>
        <w:numPr>
          <w:ilvl w:val="2"/>
          <w:numId w:val="38"/>
        </w:numPr>
        <w:jc w:val="both"/>
        <w:rPr>
          <w:rFonts w:ascii="Calibri" w:hAnsi="Calibri"/>
          <w:sz w:val="22"/>
          <w:szCs w:val="22"/>
        </w:rPr>
      </w:pPr>
      <w:r w:rsidRPr="001E2C46">
        <w:rPr>
          <w:rFonts w:ascii="Calibri" w:hAnsi="Calibri"/>
          <w:sz w:val="22"/>
          <w:szCs w:val="22"/>
        </w:rPr>
        <w:t>Não haverá pagamento adicional pela Contratante à Contratada em razão do cumprimento das obrigações previstas neste item.</w:t>
      </w:r>
    </w:p>
    <w:p w:rsidR="001E2C46" w:rsidRPr="001E2C46" w:rsidRDefault="001E2C46" w:rsidP="001E2C46">
      <w:pPr>
        <w:pStyle w:val="Corpodetexto"/>
        <w:jc w:val="both"/>
        <w:rPr>
          <w:rFonts w:ascii="Calibri" w:hAnsi="Calibri"/>
          <w:sz w:val="22"/>
          <w:szCs w:val="22"/>
        </w:rPr>
      </w:pPr>
    </w:p>
    <w:p w:rsidR="001E2C46" w:rsidRPr="001E2C46" w:rsidRDefault="001E2C46" w:rsidP="00B92CB6">
      <w:pPr>
        <w:pStyle w:val="Corpodetexto"/>
        <w:numPr>
          <w:ilvl w:val="1"/>
          <w:numId w:val="38"/>
        </w:numPr>
        <w:jc w:val="both"/>
        <w:rPr>
          <w:rFonts w:ascii="Calibri" w:hAnsi="Calibri"/>
          <w:sz w:val="22"/>
          <w:szCs w:val="22"/>
        </w:rPr>
      </w:pPr>
      <w:r w:rsidRPr="001E2C46">
        <w:rPr>
          <w:rFonts w:ascii="Calibri" w:hAnsi="Calibri"/>
          <w:sz w:val="22"/>
          <w:szCs w:val="22"/>
        </w:rPr>
        <w:t>Realizar a transição contratual com transferência de conhecimento, tecnologia e técnicas empregadas, sem perda de informações, podendo exigir, inclusive, a capacitação dos técnicos da contratante ou da nova empresa que continuará a execução dos serviços.</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Indicar preposto para representá-la durante a execução do contrato;</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Apresentar a nota fiscal/fatura contendo o mesmo CNPJ do empenho para efeito de pagamento;</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Cumprir com todas as demais cláusulas estabelecidas neste Termo de Referência;</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A contratada fica obrigada a aceitar, nas mesmas condições contratuais, os acréscimos ou supressões que se fizerem nos serviços, até 25% (vinte e cinco por cento) do valor inicial atualizado do contrato, conforme § 1º do Art. 65 da Lei 8.666/93;</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Fornecer os uniformes a serem utilizados por seus empregados, conforme disposto neste Termo de Referência, sem repassar quaisquer custos a estes;</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Apresentar, quando solicitado pela Administração, atestado de antecedentes criminais e distribuição cível de toda a mão de obra oferecida para atuar nas instalações do órgão. Nota explicativa: O atestado de antecedentes criminais somente poderá ser solicitado quando for imprescindível à segurança de pessoas, bens, informações ou instalações, de forma motivada;</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Para a realização do objeto da licitação, a Contratada deverá entregar declaração de que instalará escritório no município ou região metropolitana do Rio de Janeiro, a ser comprovado no prazo máximo de 60 (sessenta) dias contado a partir da vigência do contrato, dispondo de capacidade operacional para receber e solucionar qualquer demanda da Contratante, bem como realizar todos os procedimentos pertinentes à seleção, treinamento, admissão e demissão dos funcionários;</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Os supervisores da Contratada deverão, obrigatoriamente, inspecionar os Postos no mínimo 01 (uma) vez por semana, em dias e períodos (diurno 07h/15h e noturno 15h/23h) alternados;</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lastRenderedPageBreak/>
        <w:t>Instalar postos de presença, em locais a serem determinados pela administração das Unidades do CEFET/RJ, que gerarão relatórios semanais das atividades diárias e noturnas no interior dos campi, os quais deverão ser encaminhados quinzenalmente ao fiscal do contrato;</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Deverá observar que os valores relativos ao vale alimentação e vale transporte deverão ser pagos e não poderão ser parcelados, sob qualquer pretexto. No caso de faltas de seus funcionários, poderá, a seu critério, descontar os valores correspondentes e repassá-los aos seus substitutos;</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Fornecer, no início da prestação do serviço, os vales transportes referentes aos dias que serão trabalhados até o primeiro pagamento de salário, necessários à condução dos empregados ao local da prestação do serviço;</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Efetuar, até o último dia do mês vigente, o pagamento do auxílio alimentação e vale transporte correspondente ao mês seguinte;</w:t>
      </w:r>
    </w:p>
    <w:p w:rsidR="001E2C46" w:rsidRPr="001E2C46" w:rsidRDefault="001E2C46" w:rsidP="00B92CB6">
      <w:pPr>
        <w:pStyle w:val="Corpodetexto"/>
        <w:numPr>
          <w:ilvl w:val="1"/>
          <w:numId w:val="38"/>
        </w:numPr>
        <w:rPr>
          <w:rFonts w:ascii="Calibri" w:hAnsi="Calibri"/>
          <w:sz w:val="22"/>
          <w:szCs w:val="22"/>
        </w:rPr>
      </w:pPr>
      <w:r w:rsidRPr="001E2C46">
        <w:rPr>
          <w:rFonts w:ascii="Calibri" w:hAnsi="Calibri"/>
          <w:sz w:val="22"/>
          <w:szCs w:val="22"/>
        </w:rPr>
        <w:t>Apresentar os comprovantes de pagamento dos empregados e o recolhimento dos encargos sociais;</w:t>
      </w:r>
    </w:p>
    <w:p w:rsidR="001E2C46" w:rsidRPr="001E2C46" w:rsidRDefault="001E2C46" w:rsidP="00B92CB6">
      <w:pPr>
        <w:pStyle w:val="Corpodetexto"/>
        <w:numPr>
          <w:ilvl w:val="0"/>
          <w:numId w:val="38"/>
        </w:numPr>
        <w:rPr>
          <w:rFonts w:ascii="Calibri" w:hAnsi="Calibri"/>
          <w:b/>
          <w:sz w:val="22"/>
          <w:szCs w:val="22"/>
        </w:rPr>
      </w:pPr>
      <w:r w:rsidRPr="001E2C46">
        <w:rPr>
          <w:rFonts w:ascii="Calibri" w:hAnsi="Calibri"/>
          <w:b/>
          <w:sz w:val="22"/>
          <w:szCs w:val="22"/>
        </w:rPr>
        <w:t>DA SUBCONTRATAÇÃO</w:t>
      </w:r>
    </w:p>
    <w:p w:rsidR="001E2C46" w:rsidRPr="001E2C46" w:rsidRDefault="001E2C46" w:rsidP="00B92CB6">
      <w:pPr>
        <w:pStyle w:val="Corpodetexto"/>
        <w:numPr>
          <w:ilvl w:val="1"/>
          <w:numId w:val="38"/>
        </w:numPr>
        <w:rPr>
          <w:rFonts w:ascii="Calibri" w:hAnsi="Calibri"/>
          <w:b/>
          <w:sz w:val="22"/>
          <w:szCs w:val="22"/>
        </w:rPr>
      </w:pPr>
      <w:r w:rsidRPr="001E2C46">
        <w:rPr>
          <w:rFonts w:ascii="Calibri" w:hAnsi="Calibri"/>
          <w:sz w:val="22"/>
          <w:szCs w:val="22"/>
        </w:rPr>
        <w:t xml:space="preserve">A empresa contratada não poderá subcontratar, ceder ou transferir, total ou parcialmente, o objeto desta licitação. </w:t>
      </w:r>
    </w:p>
    <w:p w:rsidR="001E2C46" w:rsidRPr="001E2C46" w:rsidRDefault="001E2C46" w:rsidP="001E2C46">
      <w:pPr>
        <w:pStyle w:val="Corpodetexto"/>
        <w:rPr>
          <w:rFonts w:ascii="Calibri" w:hAnsi="Calibri"/>
          <w:sz w:val="22"/>
          <w:szCs w:val="22"/>
        </w:rPr>
      </w:pPr>
    </w:p>
    <w:p w:rsidR="001E2C46" w:rsidRPr="001E2C46" w:rsidRDefault="001E2C46" w:rsidP="00B92CB6">
      <w:pPr>
        <w:pStyle w:val="Corpodetexto"/>
        <w:numPr>
          <w:ilvl w:val="0"/>
          <w:numId w:val="24"/>
        </w:numPr>
        <w:rPr>
          <w:rFonts w:ascii="Calibri" w:hAnsi="Calibri"/>
          <w:b/>
          <w:sz w:val="22"/>
          <w:szCs w:val="22"/>
        </w:rPr>
      </w:pPr>
      <w:r w:rsidRPr="001E2C46">
        <w:rPr>
          <w:rFonts w:ascii="Calibri" w:hAnsi="Calibri"/>
          <w:b/>
          <w:sz w:val="22"/>
          <w:szCs w:val="22"/>
        </w:rPr>
        <w:t xml:space="preserve"> ALTERAÇÃO SUBJETIVA</w:t>
      </w:r>
    </w:p>
    <w:p w:rsidR="001E2C46" w:rsidRPr="001E2C46" w:rsidRDefault="001E2C46" w:rsidP="00B92CB6">
      <w:pPr>
        <w:pStyle w:val="Corpodetexto"/>
        <w:numPr>
          <w:ilvl w:val="1"/>
          <w:numId w:val="24"/>
        </w:numPr>
        <w:rPr>
          <w:rFonts w:ascii="Calibri" w:hAnsi="Calibri"/>
          <w:sz w:val="22"/>
          <w:szCs w:val="22"/>
        </w:rPr>
      </w:pPr>
      <w:r w:rsidRPr="001E2C46">
        <w:rPr>
          <w:rFonts w:ascii="Calibri" w:hAnsi="Calibri"/>
          <w:sz w:val="22"/>
          <w:szCs w:val="22"/>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1E2C46" w:rsidRPr="001E2C46" w:rsidRDefault="001E2C46" w:rsidP="001E2C46">
      <w:pPr>
        <w:pStyle w:val="Corpodetexto"/>
        <w:rPr>
          <w:rFonts w:ascii="Calibri" w:hAnsi="Calibri"/>
          <w:sz w:val="22"/>
          <w:szCs w:val="22"/>
        </w:rPr>
      </w:pPr>
    </w:p>
    <w:p w:rsidR="001E2C46" w:rsidRPr="001E2C46" w:rsidRDefault="001E2C46" w:rsidP="00B92CB6">
      <w:pPr>
        <w:pStyle w:val="Corpodetexto"/>
        <w:numPr>
          <w:ilvl w:val="0"/>
          <w:numId w:val="24"/>
        </w:numPr>
        <w:rPr>
          <w:rFonts w:ascii="Calibri" w:hAnsi="Calibri"/>
          <w:b/>
          <w:sz w:val="22"/>
          <w:szCs w:val="22"/>
        </w:rPr>
      </w:pPr>
      <w:r w:rsidRPr="001E2C46">
        <w:rPr>
          <w:rFonts w:ascii="Calibri" w:hAnsi="Calibri"/>
          <w:b/>
          <w:sz w:val="22"/>
          <w:szCs w:val="22"/>
        </w:rPr>
        <w:t>CONTROLE E FISCALIZAÇÃO DA EXECUÇÃO</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 xml:space="preserve"> 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 xml:space="preserve"> O conjunto de atividades de gestão e fiscalização compete ao gestor da execução do contrato, podendo ser auxiliado pela fiscalização técnica, administrativa, setorial e pelo público usuário, de acordo com as seguintes disposições:  </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w:t>
      </w:r>
      <w:r w:rsidRPr="001E2C46">
        <w:rPr>
          <w:rFonts w:ascii="Calibri" w:hAnsi="Calibri"/>
          <w:sz w:val="22"/>
          <w:szCs w:val="22"/>
        </w:rPr>
        <w:lastRenderedPageBreak/>
        <w:t xml:space="preserve">formalização dos procedimentos quanto aos aspectos que envolvam a prorrogação, alteração, reequilíbrio, pagamento, eventual aplicação de sanções, extinção do contrato, dentre outros;  </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 xml:space="preserve">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  </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 xml:space="preserve"> Quando a contratação exigir fiscalização setorial, o órgão ou entidade deverá designar representantes nesses locais para atuarem como fiscais setoriais. </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 xml:space="preserve">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 xml:space="preserve"> A fiscalização administrativa poderá ser efetivada com base em critérios estatísticos, levando-se em consideração falhas que impactem o contrato como um todo e não apenas erros e falhas eventuais no pagamento de alguma vantagem a um determinado empregado.</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rsidR="001E2C46" w:rsidRPr="001E2C46" w:rsidRDefault="001E2C46" w:rsidP="005264BE">
      <w:pPr>
        <w:pStyle w:val="Corpodetexto"/>
        <w:numPr>
          <w:ilvl w:val="0"/>
          <w:numId w:val="40"/>
        </w:numPr>
        <w:jc w:val="both"/>
        <w:rPr>
          <w:rFonts w:ascii="Calibri" w:hAnsi="Calibri"/>
          <w:sz w:val="22"/>
          <w:szCs w:val="22"/>
        </w:rPr>
      </w:pPr>
      <w:r w:rsidRPr="001E2C46">
        <w:rPr>
          <w:rFonts w:ascii="Calibri" w:hAnsi="Calibri"/>
          <w:sz w:val="22"/>
          <w:szCs w:val="22"/>
        </w:rPr>
        <w:t xml:space="preserve">no primeiro mês da prestação dos serviços, a CONTRATADA deverá apresentar a seguinte documentação:  </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 xml:space="preserve">a.1. relação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 xml:space="preserve">a.2. Carteira de Trabalho e Previdência Social (CTPS) dos empregados admitidos e dos responsáveis técnicos pela execução dos serviços, quando for o caso, devidamente assinada pela CONTRATADA; e  </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 xml:space="preserve">a.3. exames médicos admissionais dos empregados da CONTRATADA que prestarão os serviços.  </w:t>
      </w:r>
    </w:p>
    <w:p w:rsidR="001E2C46" w:rsidRPr="001E2C46" w:rsidRDefault="001E2C46" w:rsidP="005264BE">
      <w:pPr>
        <w:pStyle w:val="Corpodetexto"/>
        <w:numPr>
          <w:ilvl w:val="0"/>
          <w:numId w:val="40"/>
        </w:numPr>
        <w:jc w:val="both"/>
        <w:rPr>
          <w:rFonts w:ascii="Calibri" w:hAnsi="Calibri"/>
          <w:sz w:val="22"/>
          <w:szCs w:val="22"/>
        </w:rPr>
      </w:pPr>
      <w:r w:rsidRPr="001E2C46">
        <w:rPr>
          <w:rFonts w:ascii="Calibri" w:hAnsi="Calibri"/>
          <w:sz w:val="22"/>
          <w:szCs w:val="22"/>
        </w:rPr>
        <w:t xml:space="preserve">entrega até o dia trinta do mês seguinte ao da prestação dos serviços ao setor responsável pela fiscalização do contrato dos seguintes documentos, quando não for possível a verificação da regularidade destes no Sistema de Cadastro de Fornecedores (SICAF): </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 xml:space="preserve">b.1. Certidão Negativa de Débitos relativos a Créditos Tributários Federais e à Dívida Ativa da União (CND);  </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lastRenderedPageBreak/>
        <w:t xml:space="preserve">b.2. certidões que comprovem a regularidade perante as Fazendas Estadual, Distrital e Municipal do domicílio ou sede do contratado;  </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 xml:space="preserve">b.3. Certidão de Regularidade do FGTS (CRF); e  </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 xml:space="preserve">b.4. Certidão Negativa de Débitos Trabalhistas (CNDT).  </w:t>
      </w:r>
    </w:p>
    <w:p w:rsidR="001E2C46" w:rsidRPr="001E2C46" w:rsidRDefault="001E2C46" w:rsidP="005264BE">
      <w:pPr>
        <w:pStyle w:val="Corpodetexto"/>
        <w:numPr>
          <w:ilvl w:val="0"/>
          <w:numId w:val="40"/>
        </w:numPr>
        <w:jc w:val="both"/>
        <w:rPr>
          <w:rFonts w:ascii="Calibri" w:hAnsi="Calibri"/>
          <w:sz w:val="22"/>
          <w:szCs w:val="22"/>
        </w:rPr>
      </w:pPr>
      <w:r w:rsidRPr="001E2C46">
        <w:rPr>
          <w:rFonts w:ascii="Calibri" w:hAnsi="Calibri"/>
          <w:sz w:val="22"/>
          <w:szCs w:val="22"/>
        </w:rPr>
        <w:t xml:space="preserve">entrega, quando solicitado pela CONTRATANTE, de quaisquer dos seguintes documentos:  </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 xml:space="preserve">c.1. extrato da conta do INSS e do FGTS de qualquer empregado, a critério da CONTRATANTE; </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c.2. cópia da folha de pagamento analítica de qualquer mês da prestação dos serviços, em que conste como tomador CONTRATANTE;</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 xml:space="preserve">c.3. cópia dos contracheques dos empregados relativos a qualquer mês da prestação dos serviços ou, ainda, quando necessário, cópia de recibos de depósitos bancários;  </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 xml:space="preserve">c.4. comprovantes de entrega de benefícios suplementares (vale-transporte, vale-alimentação, entre outros), a que estiver obrigada por força de lei ou de Convenção ou Acordo Coletivo de Trabalho, relativos a qualquer mês da prestação dos serviços e de qualquer empregado; e  </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 xml:space="preserve">c.5. comprovantes de realização de eventuais cursos de treinamento e reciclagem que forem exigidos por lei ou pelo contrato.  </w:t>
      </w:r>
    </w:p>
    <w:p w:rsidR="001E2C46" w:rsidRPr="001E2C46" w:rsidRDefault="001E2C46" w:rsidP="005264BE">
      <w:pPr>
        <w:pStyle w:val="Corpodetexto"/>
        <w:numPr>
          <w:ilvl w:val="0"/>
          <w:numId w:val="40"/>
        </w:numPr>
        <w:jc w:val="both"/>
        <w:rPr>
          <w:rFonts w:ascii="Calibri" w:hAnsi="Calibri"/>
          <w:sz w:val="22"/>
          <w:szCs w:val="22"/>
        </w:rPr>
      </w:pPr>
      <w:r w:rsidRPr="001E2C46">
        <w:rPr>
          <w:rFonts w:ascii="Calibri" w:hAnsi="Calibri"/>
          <w:sz w:val="22"/>
          <w:szCs w:val="22"/>
        </w:rPr>
        <w:t xml:space="preserve">entrega de cópia da documentação abaixo relacionada, quando da extinção ou rescisão do contrato, após o último mês de prestação dos serviços, no prazo definido no contrato:  </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 xml:space="preserve">d.1. termos de rescisão dos contratos de trabalho dos empregados prestadores de serviço, devidamente homologados, quando exigível pelo sindicato da categoria; </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 xml:space="preserve">d.2. guias de recolhimento da contribuição previdenciária e do FGTS, referentes às rescisões contratuais;  </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 xml:space="preserve">d.3. extratos dos depósitos efetuados nas contas vinculadas individuais do FGTS de cada empregado dispensado;  </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 xml:space="preserve">d.4. exames médicos demissionais dos empregados dispensados.  </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A CONTRATANTE deverá analisar a documentação solicitada na alínea “d” acima no prazo de 30 (trinta) dias após o recebimento dos documentos, prorrogáveis por mais 30 (trinta) dias, justificadamente.</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 xml:space="preserve">No caso de sociedades diversas, tais como as Organizações Sociais, será exigida a comprovação de atendimento a eventuais obrigações decorrentes da legislação que rege as respectivas organizações. </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 xml:space="preserve">Sempre que houver admissão de novos empregados pela contratada, os documentos elencados no subitem 16.7 acima deverão ser apresentados. </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 xml:space="preserve"> Em caso de indício de irregularidade no recolhimento das contribuições previdenciárias, os fiscais ou gestores do contrato deverão oficiar à Receita Federal do Brasil (RFB). </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 xml:space="preserve">Em caso de indício de irregularidade no recolhimento da contribuição para o FGTS, os fiscais ou gestores do contrato deverão oficiar ao Ministério do Trabalho. </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 xml:space="preserve">O descumprimento das obrigações trabalhistas ou a não manutenção das condições de habilitação pela CONTRATADA poderá dar ensejo à rescisão contratual, sem prejuízo das demais sanções. </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lastRenderedPageBreak/>
        <w:t xml:space="preserve"> A CONTRATANTE poderá conceder prazo para que a CONTRATADA regularize suas obrigações trabalhistas ou suas condições de habilitação, sob pena de rescisão contratual, quando não identificar má-fé ou a incapacidade de correção. </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 xml:space="preserve">Além das disposições acima citadas, a fiscalização administrativa observará, ainda, as seguintes diretrizes: </w:t>
      </w:r>
    </w:p>
    <w:p w:rsidR="001E2C46" w:rsidRPr="001E2C46" w:rsidRDefault="001E2C46" w:rsidP="005264BE">
      <w:pPr>
        <w:pStyle w:val="Corpodetexto"/>
        <w:numPr>
          <w:ilvl w:val="2"/>
          <w:numId w:val="24"/>
        </w:numPr>
        <w:jc w:val="both"/>
        <w:rPr>
          <w:rFonts w:ascii="Calibri" w:hAnsi="Calibri"/>
          <w:sz w:val="22"/>
          <w:szCs w:val="22"/>
        </w:rPr>
      </w:pPr>
      <w:r w:rsidRPr="001E2C46">
        <w:rPr>
          <w:rFonts w:ascii="Calibri" w:hAnsi="Calibri"/>
          <w:sz w:val="22"/>
          <w:szCs w:val="22"/>
        </w:rPr>
        <w:t>Fiscalização inicial (no momento em que a prestação de serviços é iniciada):</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b) Todas as anotações contidas na CTPS dos empregados serão conferidas, a fim de que se possa verificar se as informações nelas inseridas coincidem com as informações fornecidas pela CONTRATADA e pelo empregado;</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c) O número de terceirizados por função deve coincidir com o previsto no contrato administrativo;</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d) O salário não pode ser inferior ao previsto no contrato administrativo e na Convenção Coletiva de Trabalho da Categoria (CCT);</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e) Serão consultadas eventuais obrigações adicionais constantes na CCT para a CONTRATADA;</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f) Será verificada a existência de condições insalubres ou de periculosidade no local de trabalho que obriguem a empresa a fornecer determinados Equipamentos de Proteção Individual (EPI).</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g) No primeiro mês da prestação dos serviços, a contratada deverá apresentar a seguinte documentação:</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g.1. relação dos empregados, com nome completo, cargo ou função, horário do posto de trabalho, números da carteira de identidade (RG) e inscrição no Cadastro de Pessoas Físicas (CPF), e indicação dos responsáveis técnicos pela execução dos serviços, quando for o caso;</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g.2. CTPS dos empregados admitidos e dos responsáveis técnicos pela execução dos serviços, quando for o caso, devidamente assinadas pela contratada;</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g.3. exames médicos admissionais dos empregados da contratada que prestarão os serviços; e</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g.4. declaração de responsabilidade exclusiva da contratada sobre a quitação dos encargos trabalhistas e sociais decorrentes do contrato.</w:t>
      </w:r>
    </w:p>
    <w:p w:rsidR="001E2C46" w:rsidRPr="001E2C46" w:rsidRDefault="001E2C46" w:rsidP="005264BE">
      <w:pPr>
        <w:pStyle w:val="Corpodetexto"/>
        <w:numPr>
          <w:ilvl w:val="2"/>
          <w:numId w:val="24"/>
        </w:numPr>
        <w:jc w:val="both"/>
        <w:rPr>
          <w:rFonts w:ascii="Calibri" w:hAnsi="Calibri"/>
          <w:sz w:val="22"/>
          <w:szCs w:val="22"/>
        </w:rPr>
      </w:pPr>
      <w:r w:rsidRPr="001E2C46">
        <w:rPr>
          <w:rFonts w:ascii="Calibri" w:hAnsi="Calibri"/>
          <w:sz w:val="22"/>
          <w:szCs w:val="22"/>
        </w:rPr>
        <w:t>Fiscalização mensal (a ser feita antes do pagamento da fatura):</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a) Deve ser feita a retenção da contribuição previdenciária no valor de 11% (onze por cento) sobre o valor da fatura e dos impostos incidentes sobre a prestação do serviço;</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b) Deve ser consultada a situação da empresa junto ao SICAF;</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c)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d) Deverá ser exigida, quando couber, comprovação de que a empresa mantém reserva de cargos para pessoa com deficiência ou para reabilitado da Previdência Social, conforme disposto no art. 66-A da Lei nº 8.666, de 1993.</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Fiscalização diária:</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lastRenderedPageBreak/>
        <w:t>a)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b) Toda e qualquer alteração na forma de prestação do serviço, como a negociação de folgas ou a compensação de jornada, deve ser evitada, uma vez que essa conduta é exclusiva da CONTRATADA.</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c) Devem ser conferidos, por amostragem, diariamente, os empregados terceirizados que estão prestando serviços e em quais funções, e se estão cumprindo a jornada de trabalho.</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O gestor deverá verificar a necessidade de se proceder a repactuação do contrato, inclusive quanto à necessidade de solicitação da contratada.</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A CONTRATANTE deverá solicitar, por amostragem, aos empregados, seus extratos da conta do FGTS e que verifiquem se as contribuições previdenciárias e do FGTS estão sendo recolhidas em seus nomes.</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Ao final de um ano, todos os empregados devem ter seus extratos avaliados.</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A CONTRATADA deverá entregar, no prazo de 15 (quinze) dias, quando solicitado pela CONTRATANTE quaisquer dos seguintes documentos:</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a) extrato da conta do INSS e do FGTS de qualquer empregado, a critério da CONTRATANTE;</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b) cópia da folha de pagamento analítica de qualquer mês da prestação dos serviços, em que conste como tomador a CONTRATANTE;</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c) cópia dos contracheques assinados dos empregados relativos a qualquer mês da prestação dos serviços ou, ainda, quando necessário, cópia de recibos de depósitos bancários; e</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 xml:space="preserve">A fiscalização técnica dos contratos avaliará constantemente a execução do objeto e utilizará o Instrumento de Medição de Resultado (IMR), conforme modelo previsto no </w:t>
      </w:r>
      <w:r w:rsidR="005264BE" w:rsidRPr="005264BE">
        <w:rPr>
          <w:rFonts w:ascii="Calibri" w:hAnsi="Calibri"/>
          <w:b/>
          <w:sz w:val="22"/>
          <w:szCs w:val="22"/>
        </w:rPr>
        <w:t>ANEXO IX</w:t>
      </w:r>
      <w:r w:rsidRPr="001E2C46">
        <w:rPr>
          <w:rFonts w:ascii="Calibri" w:hAnsi="Calibri"/>
          <w:sz w:val="22"/>
          <w:szCs w:val="22"/>
        </w:rPr>
        <w:t>, ou outro instrumento substituto para aferição da qualidade da prestação dos serviços, devendo haver o redimensionamento no pagamento com base nos indicadores estabelecidos, sempre que a CONTRATADA:</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a) não produzir os resultados, deixar de executar, ou não executar com a qualidade mínima exigida as atividades contratadas; ou</w:t>
      </w:r>
    </w:p>
    <w:p w:rsidR="001E2C46" w:rsidRPr="001E2C46" w:rsidRDefault="001E2C46" w:rsidP="005264BE">
      <w:pPr>
        <w:pStyle w:val="Corpodetexto"/>
        <w:jc w:val="both"/>
        <w:rPr>
          <w:rFonts w:ascii="Calibri" w:hAnsi="Calibri"/>
          <w:sz w:val="22"/>
          <w:szCs w:val="22"/>
        </w:rPr>
      </w:pPr>
      <w:r w:rsidRPr="001E2C46">
        <w:rPr>
          <w:rFonts w:ascii="Calibri" w:hAnsi="Calibri"/>
          <w:sz w:val="22"/>
          <w:szCs w:val="22"/>
        </w:rPr>
        <w:t>b) deixar de utilizar materiais e recursos humanos exigidos para a execução do serviço, ou utilizá-los com qualidade ou quantidade inferior à demandada.</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A utilização do IMR não impede a aplicação concomitante de outros mecanismos para a avaliação da prestação dos serviços.</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 xml:space="preserve">O fiscal técnico deverá apresentar ao preposto da CONTRATADA a avaliação da execução do objeto ou, se for o caso, a avaliação de desempenho e qualidade da prestação dos serviços realizada. </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lastRenderedPageBreak/>
        <w:t xml:space="preserve">Em hipótese alguma, será admitido que a própria CONTRATADA materialize a avaliação de desempenho e qualidade da prestação dos serviços realizada. </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 xml:space="preserve">O fiscal técnico poderá realizar avaliação diária, semanal ou mensal, desde que o período escolhido seja suficiente para avaliar ou, se for o caso, aferir o desempenho e qualidade da prestação dos serviços. </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O representante da Contratante deverá ter a qualificação necessária para o acompanhamento e controle da execução dos serviços e do contrato.</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A verificação da adequação da prestação do serviço deverá ser realizada com base nos critérios previstos neste Termo de Referência.</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 xml:space="preserve">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77 e 80 da Lei nº 8.666, de 1993. </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rsidR="001E2C46" w:rsidRPr="001E2C46" w:rsidRDefault="001E2C46" w:rsidP="005264BE">
      <w:pPr>
        <w:pStyle w:val="Corpodetexto"/>
        <w:numPr>
          <w:ilvl w:val="2"/>
          <w:numId w:val="24"/>
        </w:numPr>
        <w:jc w:val="both"/>
        <w:rPr>
          <w:rFonts w:ascii="Calibri" w:hAnsi="Calibri"/>
          <w:sz w:val="22"/>
          <w:szCs w:val="22"/>
        </w:rPr>
      </w:pPr>
      <w:r w:rsidRPr="001E2C46">
        <w:rPr>
          <w:rFonts w:ascii="Calibri" w:hAnsi="Calibri"/>
          <w:sz w:val="22"/>
          <w:szCs w:val="22"/>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rsidR="001E2C46" w:rsidRPr="001E2C46" w:rsidRDefault="001E2C46" w:rsidP="005264BE">
      <w:pPr>
        <w:pStyle w:val="Corpodetexto"/>
        <w:numPr>
          <w:ilvl w:val="2"/>
          <w:numId w:val="24"/>
        </w:numPr>
        <w:jc w:val="both"/>
        <w:rPr>
          <w:rFonts w:ascii="Calibri" w:hAnsi="Calibri"/>
          <w:sz w:val="22"/>
          <w:szCs w:val="22"/>
        </w:rPr>
      </w:pPr>
      <w:r w:rsidRPr="001E2C46">
        <w:rPr>
          <w:rFonts w:ascii="Calibri" w:hAnsi="Calibri"/>
          <w:sz w:val="22"/>
          <w:szCs w:val="22"/>
        </w:rPr>
        <w:lastRenderedPageBreak/>
        <w:t xml:space="preserve">‘O sindicato representante da categoria do trabalhador deverá ser notificado pela CONTRATANTE para acompanhar o pagamento das verbas mencionadas. </w:t>
      </w:r>
    </w:p>
    <w:p w:rsidR="001E2C46" w:rsidRPr="001E2C46" w:rsidRDefault="001E2C46" w:rsidP="005264BE">
      <w:pPr>
        <w:pStyle w:val="Corpodetexto"/>
        <w:numPr>
          <w:ilvl w:val="2"/>
          <w:numId w:val="24"/>
        </w:numPr>
        <w:jc w:val="both"/>
        <w:rPr>
          <w:rFonts w:ascii="Calibri" w:hAnsi="Calibri"/>
          <w:sz w:val="22"/>
          <w:szCs w:val="22"/>
        </w:rPr>
      </w:pPr>
      <w:r w:rsidRPr="001E2C46">
        <w:rPr>
          <w:rFonts w:ascii="Calibri" w:hAnsi="Calibri"/>
          <w:sz w:val="22"/>
          <w:szCs w:val="22"/>
        </w:rPr>
        <w:t xml:space="preserve">Tais pagamentos não configuram vínculo empregatício ou implicam a assunção de responsabilidade por quaisquer obrigações dele decorrentes entre a contratante e os empregados da contratada. </w:t>
      </w:r>
    </w:p>
    <w:p w:rsidR="001E2C46" w:rsidRPr="001E2C46" w:rsidRDefault="001E2C46" w:rsidP="005264BE">
      <w:pPr>
        <w:pStyle w:val="Corpodetexto"/>
        <w:numPr>
          <w:ilvl w:val="2"/>
          <w:numId w:val="24"/>
        </w:numPr>
        <w:jc w:val="both"/>
        <w:rPr>
          <w:rFonts w:ascii="Calibri" w:hAnsi="Calibri"/>
          <w:sz w:val="22"/>
          <w:szCs w:val="22"/>
        </w:rPr>
      </w:pPr>
      <w:r w:rsidRPr="001E2C46">
        <w:rPr>
          <w:rFonts w:ascii="Calibri" w:hAnsi="Calibri"/>
          <w:sz w:val="22"/>
          <w:szCs w:val="22"/>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rsidR="001E2C46" w:rsidRPr="001E2C46" w:rsidRDefault="001E2C46" w:rsidP="005264BE">
      <w:pPr>
        <w:pStyle w:val="Corpodetexto"/>
        <w:numPr>
          <w:ilvl w:val="2"/>
          <w:numId w:val="24"/>
        </w:numPr>
        <w:jc w:val="both"/>
        <w:rPr>
          <w:rFonts w:ascii="Calibri" w:hAnsi="Calibri"/>
          <w:sz w:val="22"/>
          <w:szCs w:val="22"/>
        </w:rPr>
      </w:pPr>
      <w:r w:rsidRPr="001E2C46">
        <w:rPr>
          <w:rFonts w:ascii="Calibri" w:hAnsi="Calibri"/>
          <w:sz w:val="22"/>
          <w:szCs w:val="22"/>
        </w:rPr>
        <w:t>A fiscalização de que trata este Termo de Referência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rsidR="001E2C46" w:rsidRPr="001E2C46" w:rsidRDefault="001E2C46" w:rsidP="005264BE">
      <w:pPr>
        <w:pStyle w:val="Corpodetexto"/>
        <w:numPr>
          <w:ilvl w:val="1"/>
          <w:numId w:val="24"/>
        </w:numPr>
        <w:jc w:val="both"/>
        <w:rPr>
          <w:rFonts w:ascii="Calibri" w:hAnsi="Calibri"/>
          <w:sz w:val="22"/>
          <w:szCs w:val="22"/>
        </w:rPr>
      </w:pPr>
      <w:r w:rsidRPr="001E2C46">
        <w:rPr>
          <w:rFonts w:ascii="Calibri" w:hAnsi="Calibri"/>
          <w:sz w:val="22"/>
          <w:szCs w:val="22"/>
        </w:rPr>
        <w:t>As disposições previstas neste Termo de Referência não excluem o disposto no Anexo VIII da Instrução Normativa SLTI/MP nº 05, de 2017, aplicável no que for pertinente à contratação.</w:t>
      </w:r>
    </w:p>
    <w:p w:rsidR="001E2C46" w:rsidRPr="001E2C46" w:rsidRDefault="001E2C46" w:rsidP="00B92CB6">
      <w:pPr>
        <w:pStyle w:val="Corpodetexto"/>
        <w:numPr>
          <w:ilvl w:val="0"/>
          <w:numId w:val="29"/>
        </w:numPr>
        <w:rPr>
          <w:rFonts w:ascii="Calibri" w:hAnsi="Calibri"/>
          <w:b/>
          <w:sz w:val="22"/>
          <w:szCs w:val="22"/>
        </w:rPr>
      </w:pPr>
      <w:r w:rsidRPr="001E2C46">
        <w:rPr>
          <w:rFonts w:ascii="Calibri" w:hAnsi="Calibri"/>
          <w:b/>
          <w:sz w:val="22"/>
          <w:szCs w:val="22"/>
        </w:rPr>
        <w:t xml:space="preserve">DO RECEBIMENTO E ACEITAÇÃO DO OBJETO </w:t>
      </w:r>
    </w:p>
    <w:p w:rsidR="001E2C46" w:rsidRPr="001E2C46" w:rsidRDefault="001E2C46" w:rsidP="00B92CB6">
      <w:pPr>
        <w:pStyle w:val="Corpodetexto"/>
        <w:numPr>
          <w:ilvl w:val="0"/>
          <w:numId w:val="17"/>
        </w:numPr>
        <w:rPr>
          <w:rFonts w:ascii="Calibri" w:hAnsi="Calibri"/>
          <w:vanish/>
          <w:sz w:val="22"/>
          <w:szCs w:val="22"/>
        </w:rPr>
      </w:pPr>
    </w:p>
    <w:p w:rsidR="001E2C46" w:rsidRPr="001E2C46" w:rsidRDefault="001E2C46" w:rsidP="00B92CB6">
      <w:pPr>
        <w:pStyle w:val="Corpodetexto"/>
        <w:numPr>
          <w:ilvl w:val="0"/>
          <w:numId w:val="17"/>
        </w:numPr>
        <w:rPr>
          <w:rFonts w:ascii="Calibri" w:hAnsi="Calibri"/>
          <w:vanish/>
          <w:sz w:val="22"/>
          <w:szCs w:val="22"/>
        </w:rPr>
      </w:pPr>
    </w:p>
    <w:p w:rsidR="001E2C46" w:rsidRPr="001E2C46" w:rsidRDefault="001E2C46" w:rsidP="00B92CB6">
      <w:pPr>
        <w:pStyle w:val="Corpodetexto"/>
        <w:numPr>
          <w:ilvl w:val="0"/>
          <w:numId w:val="17"/>
        </w:numPr>
        <w:rPr>
          <w:rFonts w:ascii="Calibri" w:hAnsi="Calibri"/>
          <w:vanish/>
          <w:sz w:val="22"/>
          <w:szCs w:val="22"/>
        </w:rPr>
      </w:pPr>
    </w:p>
    <w:p w:rsidR="001E2C46" w:rsidRPr="001E2C46" w:rsidRDefault="001E2C46" w:rsidP="00B92CB6">
      <w:pPr>
        <w:pStyle w:val="Corpodetexto"/>
        <w:numPr>
          <w:ilvl w:val="0"/>
          <w:numId w:val="17"/>
        </w:numPr>
        <w:rPr>
          <w:rFonts w:ascii="Calibri" w:hAnsi="Calibri"/>
          <w:vanish/>
          <w:sz w:val="22"/>
          <w:szCs w:val="22"/>
        </w:rPr>
      </w:pPr>
    </w:p>
    <w:p w:rsidR="001E2C46" w:rsidRPr="001E2C46" w:rsidRDefault="001E2C46" w:rsidP="00B92CB6">
      <w:pPr>
        <w:pStyle w:val="Corpodetexto"/>
        <w:numPr>
          <w:ilvl w:val="0"/>
          <w:numId w:val="17"/>
        </w:numPr>
        <w:rPr>
          <w:rFonts w:ascii="Calibri" w:hAnsi="Calibri"/>
          <w:vanish/>
          <w:sz w:val="22"/>
          <w:szCs w:val="22"/>
        </w:rPr>
      </w:pPr>
    </w:p>
    <w:p w:rsidR="001E2C46" w:rsidRPr="001E2C46" w:rsidRDefault="001E2C46" w:rsidP="00B92CB6">
      <w:pPr>
        <w:pStyle w:val="Corpodetexto"/>
        <w:numPr>
          <w:ilvl w:val="0"/>
          <w:numId w:val="17"/>
        </w:numPr>
        <w:rPr>
          <w:rFonts w:ascii="Calibri" w:hAnsi="Calibri"/>
          <w:vanish/>
          <w:sz w:val="22"/>
          <w:szCs w:val="22"/>
        </w:rPr>
      </w:pPr>
    </w:p>
    <w:p w:rsidR="001E2C46" w:rsidRPr="001E2C46" w:rsidRDefault="001E2C46" w:rsidP="00B92CB6">
      <w:pPr>
        <w:pStyle w:val="Corpodetexto"/>
        <w:numPr>
          <w:ilvl w:val="0"/>
          <w:numId w:val="17"/>
        </w:numPr>
        <w:rPr>
          <w:rFonts w:ascii="Calibri" w:hAnsi="Calibri"/>
          <w:vanish/>
          <w:sz w:val="22"/>
          <w:szCs w:val="22"/>
        </w:rPr>
      </w:pPr>
    </w:p>
    <w:p w:rsidR="001E2C46" w:rsidRPr="001E2C46" w:rsidRDefault="001E2C46" w:rsidP="00B92CB6">
      <w:pPr>
        <w:pStyle w:val="Corpodetexto"/>
        <w:numPr>
          <w:ilvl w:val="0"/>
          <w:numId w:val="17"/>
        </w:numPr>
        <w:rPr>
          <w:rFonts w:ascii="Calibri" w:hAnsi="Calibri"/>
          <w:vanish/>
          <w:sz w:val="22"/>
          <w:szCs w:val="22"/>
        </w:rPr>
      </w:pPr>
    </w:p>
    <w:p w:rsidR="001E2C46" w:rsidRPr="001E2C46" w:rsidRDefault="001E2C46" w:rsidP="00B92CB6">
      <w:pPr>
        <w:pStyle w:val="Corpodetexto"/>
        <w:numPr>
          <w:ilvl w:val="0"/>
          <w:numId w:val="17"/>
        </w:numPr>
        <w:rPr>
          <w:rFonts w:ascii="Calibri" w:hAnsi="Calibri"/>
          <w:vanish/>
          <w:sz w:val="22"/>
          <w:szCs w:val="22"/>
        </w:rPr>
      </w:pPr>
    </w:p>
    <w:p w:rsidR="001E2C46" w:rsidRPr="001E2C46" w:rsidRDefault="001E2C46" w:rsidP="00B92CB6">
      <w:pPr>
        <w:pStyle w:val="Corpodetexto"/>
        <w:numPr>
          <w:ilvl w:val="0"/>
          <w:numId w:val="17"/>
        </w:numPr>
        <w:rPr>
          <w:rFonts w:ascii="Calibri" w:hAnsi="Calibri"/>
          <w:vanish/>
          <w:sz w:val="22"/>
          <w:szCs w:val="22"/>
        </w:rPr>
      </w:pPr>
    </w:p>
    <w:p w:rsidR="001E2C46" w:rsidRPr="001E2C46" w:rsidRDefault="001E2C46" w:rsidP="00B92CB6">
      <w:pPr>
        <w:pStyle w:val="Corpodetexto"/>
        <w:numPr>
          <w:ilvl w:val="0"/>
          <w:numId w:val="17"/>
        </w:numPr>
        <w:rPr>
          <w:rFonts w:ascii="Calibri" w:hAnsi="Calibri"/>
          <w:vanish/>
          <w:sz w:val="22"/>
          <w:szCs w:val="22"/>
        </w:rPr>
      </w:pPr>
    </w:p>
    <w:p w:rsidR="001E2C46" w:rsidRPr="001E2C46" w:rsidRDefault="001E2C46" w:rsidP="00B92CB6">
      <w:pPr>
        <w:pStyle w:val="Corpodetexto"/>
        <w:numPr>
          <w:ilvl w:val="0"/>
          <w:numId w:val="17"/>
        </w:numPr>
        <w:rPr>
          <w:rFonts w:ascii="Calibri" w:hAnsi="Calibri"/>
          <w:vanish/>
          <w:sz w:val="22"/>
          <w:szCs w:val="22"/>
        </w:rPr>
      </w:pPr>
    </w:p>
    <w:p w:rsidR="001E2C46" w:rsidRPr="001E2C46" w:rsidRDefault="001E2C46" w:rsidP="00B92CB6">
      <w:pPr>
        <w:pStyle w:val="Corpodetexto"/>
        <w:numPr>
          <w:ilvl w:val="0"/>
          <w:numId w:val="17"/>
        </w:numPr>
        <w:rPr>
          <w:rFonts w:ascii="Calibri" w:hAnsi="Calibri"/>
          <w:vanish/>
          <w:sz w:val="22"/>
          <w:szCs w:val="22"/>
        </w:rPr>
      </w:pPr>
    </w:p>
    <w:p w:rsidR="001E2C46" w:rsidRPr="001E2C46" w:rsidRDefault="001E2C46" w:rsidP="00B92CB6">
      <w:pPr>
        <w:pStyle w:val="Corpodetexto"/>
        <w:numPr>
          <w:ilvl w:val="0"/>
          <w:numId w:val="17"/>
        </w:numPr>
        <w:rPr>
          <w:rFonts w:ascii="Calibri" w:hAnsi="Calibri"/>
          <w:vanish/>
          <w:sz w:val="22"/>
          <w:szCs w:val="22"/>
        </w:rPr>
      </w:pPr>
    </w:p>
    <w:p w:rsidR="001E2C46" w:rsidRPr="001E2C46" w:rsidRDefault="001E2C46" w:rsidP="00B92CB6">
      <w:pPr>
        <w:pStyle w:val="Corpodetexto"/>
        <w:numPr>
          <w:ilvl w:val="0"/>
          <w:numId w:val="17"/>
        </w:numPr>
        <w:rPr>
          <w:rFonts w:ascii="Calibri" w:hAnsi="Calibri"/>
          <w:vanish/>
          <w:sz w:val="22"/>
          <w:szCs w:val="22"/>
        </w:rPr>
      </w:pP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 xml:space="preserve">  A emissão da Nota Fiscal/Fatura deve ser precedida do recebimento definitivo dos serviços, nos termos abaixo. </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 xml:space="preserve">  No prazo de até 5 (cinco) dias corridos do adimplemento da parcela, a CONTRATADA deverá entregar toda a documentação comprobatória do cumprimento da obrigação contratual;  </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O recebimento provisório será realizado pelo fiscal técnico, administrativo e setorial ou pela equipe de fiscalização após a entrega da documentação acima, da seguinte forma:</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rsidR="001E2C46" w:rsidRPr="001E2C46" w:rsidRDefault="001E2C46" w:rsidP="00B92CB6">
      <w:pPr>
        <w:pStyle w:val="Corpodetexto"/>
        <w:numPr>
          <w:ilvl w:val="3"/>
          <w:numId w:val="17"/>
        </w:numPr>
        <w:rPr>
          <w:rFonts w:ascii="Calibri" w:hAnsi="Calibri"/>
          <w:sz w:val="22"/>
          <w:szCs w:val="22"/>
        </w:rPr>
      </w:pPr>
      <w:r w:rsidRPr="001E2C46">
        <w:rPr>
          <w:rFonts w:ascii="Calibri" w:hAnsi="Calibri"/>
          <w:sz w:val="22"/>
          <w:szCs w:val="22"/>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rsidR="001E2C46" w:rsidRPr="001E2C46" w:rsidRDefault="001E2C46" w:rsidP="00B92CB6">
      <w:pPr>
        <w:pStyle w:val="Corpodetexto"/>
        <w:numPr>
          <w:ilvl w:val="3"/>
          <w:numId w:val="17"/>
        </w:numPr>
        <w:rPr>
          <w:rFonts w:ascii="Calibri" w:hAnsi="Calibri"/>
          <w:sz w:val="22"/>
          <w:szCs w:val="22"/>
        </w:rPr>
      </w:pPr>
      <w:r w:rsidRPr="001E2C46">
        <w:rPr>
          <w:rFonts w:ascii="Calibri" w:hAnsi="Calibri"/>
          <w:sz w:val="22"/>
          <w:szCs w:val="22"/>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1E2C46" w:rsidRPr="001E2C46" w:rsidRDefault="001E2C46" w:rsidP="00B92CB6">
      <w:pPr>
        <w:pStyle w:val="Corpodetexto"/>
        <w:numPr>
          <w:ilvl w:val="3"/>
          <w:numId w:val="17"/>
        </w:numPr>
        <w:rPr>
          <w:rFonts w:ascii="Calibri" w:hAnsi="Calibri"/>
          <w:sz w:val="22"/>
          <w:szCs w:val="22"/>
        </w:rPr>
      </w:pPr>
      <w:r w:rsidRPr="001E2C46">
        <w:rPr>
          <w:rFonts w:ascii="Calibri" w:hAnsi="Calibri"/>
          <w:sz w:val="22"/>
          <w:szCs w:val="22"/>
        </w:rPr>
        <w:lastRenderedPageBreak/>
        <w:t>O recebimento provisório também ficará sujeito, quando cabível, à conclusão de todos os testes de campo e à entrega dos Manuais e Instruções exigíveis.</w:t>
      </w:r>
    </w:p>
    <w:p w:rsidR="001E2C46" w:rsidRPr="001E2C46" w:rsidRDefault="001E2C46" w:rsidP="00B92CB6">
      <w:pPr>
        <w:pStyle w:val="Corpodetexto"/>
        <w:numPr>
          <w:ilvl w:val="3"/>
          <w:numId w:val="17"/>
        </w:numPr>
        <w:rPr>
          <w:rFonts w:ascii="Calibri" w:hAnsi="Calibri"/>
          <w:sz w:val="22"/>
          <w:szCs w:val="22"/>
        </w:rPr>
      </w:pPr>
      <w:r w:rsidRPr="001E2C46">
        <w:rPr>
          <w:rFonts w:ascii="Calibri" w:hAnsi="Calibri"/>
          <w:sz w:val="22"/>
          <w:szCs w:val="22"/>
        </w:rPr>
        <w:t>Da mesma forma, ao final de cada período de faturamento mensal, o fiscal administrativo deverá verificar as rotinas previstas no Anexo VIII-B da IN SEGES/MP nº 5/2017, no que forem aplicáveis à presente contratação, emitindo relatório que será encaminhado ao gestor do contrato;</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 xml:space="preserve">No prazo de até </w:t>
      </w:r>
      <w:r w:rsidRPr="001E2C46">
        <w:rPr>
          <w:rFonts w:ascii="Calibri" w:hAnsi="Calibri"/>
          <w:i/>
          <w:sz w:val="22"/>
          <w:szCs w:val="22"/>
        </w:rPr>
        <w:t>10 dias corridos</w:t>
      </w:r>
      <w:r w:rsidRPr="001E2C46">
        <w:rPr>
          <w:rFonts w:ascii="Calibri" w:hAnsi="Calibri"/>
          <w:sz w:val="22"/>
          <w:szCs w:val="22"/>
        </w:rPr>
        <w:t xml:space="preserve"> a partir do recebimento dos documentos da CONTRATADA, cada fiscal ou a equipe de fiscalização deverá elaborar Relatório Circunstanciado em consonância com suas atribuições, e encaminhá-lo ao gestor do contrato. </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1E2C46" w:rsidRPr="001E2C46" w:rsidRDefault="001E2C46" w:rsidP="00B92CB6">
      <w:pPr>
        <w:pStyle w:val="Corpodetexto"/>
        <w:numPr>
          <w:ilvl w:val="3"/>
          <w:numId w:val="17"/>
        </w:numPr>
        <w:rPr>
          <w:rFonts w:ascii="Calibri" w:hAnsi="Calibri"/>
          <w:sz w:val="22"/>
          <w:szCs w:val="22"/>
        </w:rPr>
      </w:pPr>
      <w:r w:rsidRPr="001E2C46">
        <w:rPr>
          <w:rFonts w:ascii="Calibri" w:hAnsi="Calibri"/>
          <w:sz w:val="22"/>
          <w:szCs w:val="22"/>
        </w:rPr>
        <w:t xml:space="preserve">Será considerado como ocorrido o recebimento provisório com a entrega do relatório circunstanciado ou, em havendo mais de um a ser feito, com a entrega do último. </w:t>
      </w:r>
    </w:p>
    <w:p w:rsidR="001E2C46" w:rsidRPr="001E2C46" w:rsidRDefault="001E2C46" w:rsidP="00B92CB6">
      <w:pPr>
        <w:pStyle w:val="Corpodetexto"/>
        <w:numPr>
          <w:ilvl w:val="4"/>
          <w:numId w:val="17"/>
        </w:numPr>
        <w:rPr>
          <w:rFonts w:ascii="Calibri" w:hAnsi="Calibri"/>
          <w:sz w:val="22"/>
          <w:szCs w:val="22"/>
        </w:rPr>
      </w:pPr>
      <w:r w:rsidRPr="001E2C46">
        <w:rPr>
          <w:rFonts w:ascii="Calibri" w:hAnsi="Calibri"/>
          <w:sz w:val="22"/>
          <w:szCs w:val="22"/>
        </w:rPr>
        <w:t>Na hipótese de a verificação a que se refere o parágrafo anterior não ser procedida tempestivamente, reputar-se-á como realizada, consumando-se o recebimento provisório no dia do esgotamento do prazo.</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 xml:space="preserve">No </w:t>
      </w:r>
      <w:r w:rsidRPr="001E2C46">
        <w:rPr>
          <w:rFonts w:ascii="Calibri" w:hAnsi="Calibri"/>
          <w:iCs/>
          <w:sz w:val="22"/>
          <w:szCs w:val="22"/>
        </w:rPr>
        <w:t>prazo</w:t>
      </w:r>
      <w:r w:rsidRPr="001E2C46">
        <w:rPr>
          <w:rFonts w:ascii="Calibri" w:hAnsi="Calibri"/>
          <w:sz w:val="22"/>
          <w:szCs w:val="22"/>
        </w:rPr>
        <w:t xml:space="preserve"> de até </w:t>
      </w:r>
      <w:r w:rsidRPr="001E2C46">
        <w:rPr>
          <w:rFonts w:ascii="Calibri" w:hAnsi="Calibri"/>
          <w:i/>
          <w:sz w:val="22"/>
          <w:szCs w:val="22"/>
        </w:rPr>
        <w:t>10 (dez) dias corridos</w:t>
      </w:r>
      <w:r w:rsidRPr="001E2C46">
        <w:rPr>
          <w:rFonts w:ascii="Calibri" w:hAnsi="Calibri"/>
          <w:sz w:val="22"/>
          <w:szCs w:val="22"/>
        </w:rPr>
        <w:t xml:space="preserve"> a partir do recebimento provisório dos serviços, o Gestor do Contrato deverá providenciar o recebimento definitivo, ato que concretiza o ateste da execução dos serviços, obedecendo as seguintes diretrizes: </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 xml:space="preserve">Emitir Termo Circunstanciado para efeito de recebimento definitivo dos serviços prestados, com base nos relatórios e documentações apresentadas; e </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Comunicar a empresa para que emita a Nota Fiscal ou Fatura, com o valor exato dimensionado pela fiscalização, com base no Instrumento de Medição de Resultado (IMR), ou instrumento substituto.</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 (Lei n° 10.406, de 2002).</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1E2C46" w:rsidRPr="001E2C46" w:rsidRDefault="001E2C46" w:rsidP="00B92CB6">
      <w:pPr>
        <w:pStyle w:val="Corpodetexto"/>
        <w:numPr>
          <w:ilvl w:val="0"/>
          <w:numId w:val="29"/>
        </w:numPr>
        <w:rPr>
          <w:rFonts w:ascii="Calibri" w:hAnsi="Calibri"/>
          <w:b/>
          <w:sz w:val="22"/>
          <w:szCs w:val="22"/>
        </w:rPr>
      </w:pPr>
      <w:r w:rsidRPr="001E2C46">
        <w:rPr>
          <w:rFonts w:ascii="Calibri" w:hAnsi="Calibri"/>
          <w:b/>
          <w:sz w:val="22"/>
          <w:szCs w:val="22"/>
        </w:rPr>
        <w:t>DO PAGAMENTO</w:t>
      </w:r>
    </w:p>
    <w:p w:rsidR="001E2C46" w:rsidRPr="001E2C46" w:rsidRDefault="001E2C46" w:rsidP="00B92CB6">
      <w:pPr>
        <w:pStyle w:val="Corpodetexto"/>
        <w:numPr>
          <w:ilvl w:val="0"/>
          <w:numId w:val="17"/>
        </w:numPr>
        <w:rPr>
          <w:rFonts w:ascii="Calibri" w:hAnsi="Calibri"/>
          <w:vanish/>
          <w:sz w:val="22"/>
          <w:szCs w:val="22"/>
        </w:rPr>
      </w:pP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 xml:space="preserve">O pagamento será efetuado pela Contratante no prazo de 30 (trinta) dias, contados do recebimento da Nota Fiscal/Fatura. </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lastRenderedPageBreak/>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A emissão da Nota Fiscal/Fatura será precedida do recebimento definitivo do serviço, conforme este Termo de Referência.</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Constatando-se, junto ao SICAF, a situação de irregularidade do fornecedor contratado, deverão ser tomadas as providências previstas no do art. 31 da Instrução Normativa nº 3, de 26 de abril de 2018.</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 xml:space="preserve">O setor competente para proceder o pagamento deve verificar se a Nota Fiscal ou Fatura apresentada expressa os elementos necessários e essenciais do documento, tais como: </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 xml:space="preserve">o prazo de validade; </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 xml:space="preserve">a data da emissão; </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 xml:space="preserve">os dados do contrato e do órgão contratante; </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 xml:space="preserve">o período de prestação dos serviços; </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 xml:space="preserve">o valor a pagar; e </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eventual destaque do valor de retenções tributárias cabíveis.</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Nos termos do item 1, do Anexo VIII-A da Instrução Normativa SEGES/MP nº 05, de 2017, será efetuada a retenção ou glosa no pagamento, proporcional à irregularidade verificada, sem prejuízo das sanções cabíveis, caso se constate que a Contratada:</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não produziu os resultados acordados;</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deixou de executar as atividades contratadas, ou não as executou com a qualidade mínima exigida;</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deixou de utilizar os materiais e recursos humanos exigidos para a execução do serviço, ou utilizou-os com qualidade ou quantidade inferior à demandada.</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Será considerada data do pagamento o dia em que constar como emitida a ordem bancária para pagamento.</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 xml:space="preserve">Antes de cada pagamento à contratada, será realizada consulta ao SICAF para verificar a manutenção das condições de habilitação exigidas no edital. </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 xml:space="preserve">Constatando-se, junto ao SICAF, a situação de irregularidade da contratada, será providenciada sua notificação, por escrito, para que, no prazo de 5 (cinco) dias </w:t>
      </w:r>
      <w:r w:rsidRPr="001E2C46">
        <w:rPr>
          <w:rFonts w:ascii="Calibri" w:hAnsi="Calibri"/>
          <w:sz w:val="22"/>
          <w:szCs w:val="22"/>
        </w:rPr>
        <w:lastRenderedPageBreak/>
        <w:t>úteis, regularize sua situação ou, no mesmo prazo, apresente sua defesa. O prazo poderá ser prorrogado uma vez, por igual período, a critério da contratante.</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 xml:space="preserve">Persistindo a irregularidade, a contratante deverá adotar as medidas necessárias à rescisão contratual nos autos do processo administrativo correspondente, assegurada à contratada a ampla defesa. </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 xml:space="preserve">Havendo a efetiva execução do objeto, os pagamentos serão realizados normalmente, até que se decida pela rescisão do contrato, caso a contratada não regularize sua situação junto ao SICAF.  </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Quando do pagamento, será efetuada a retenção tributária prevista na legislação aplicável, em especial a prevista no artigo 31 da Lei 8.212, de 1993, nos termos do item 6 do Anexo XI da IN SEGES/MP n. 5/2017, quando couber.</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É vedado o pagamento, a qualquer título, por serviços prestados, à empresa privada que tenha em seu quadro societário servidor público da ativa do órgão contratante, com fundamento na Lei de Diretrizes Orçamentárias vigente.</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A parcela mensal a ser paga a título de aviso prévio trabalhado e indenizado corresponderá, no primeiro ano de contratação, ao percentual originalmente fixado na planilha de preços.</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A adequação de pagamento de que trata o subitem anterior deverá ser prevista em termo aditivo.</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Caso tenha ocorrido a incidência parcial ou total dos custos com aviso prévio trabalhado e/ou indenizado no primeiro ano de contratação, tais rubricas deverão ser mantidas na planilha de forma complementar/proporcional, devendo o órgão contratante esclarecer a metodologia de cálculo adotada.</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 xml:space="preserve">A Contratante providenciará o desconto na fatura a ser paga do valor </w:t>
      </w:r>
      <w:r w:rsidRPr="001E2C46">
        <w:rPr>
          <w:rFonts w:ascii="Calibri" w:hAnsi="Calibri"/>
          <w:iCs/>
          <w:sz w:val="22"/>
          <w:szCs w:val="22"/>
        </w:rPr>
        <w:t>global</w:t>
      </w:r>
      <w:r w:rsidRPr="001E2C46">
        <w:rPr>
          <w:rFonts w:ascii="Calibri" w:hAnsi="Calibri"/>
          <w:sz w:val="22"/>
          <w:szCs w:val="22"/>
        </w:rPr>
        <w:t xml:space="preserve"> pago a título de vale-transporte em relação aos empregados da Contratada que expressamente optaram por não receber o benefício previsto na Lei nº 7.418, de 16 de dezembro de 1985, regulamentado pelo Decreto nº 95.247, de 17 de novembro de 1987. </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lastRenderedPageBreak/>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1E2C46" w:rsidRPr="001E2C46" w:rsidRDefault="001E2C46" w:rsidP="001E2C46">
      <w:pPr>
        <w:pStyle w:val="Corpodetexto"/>
        <w:rPr>
          <w:rFonts w:ascii="Calibri" w:hAnsi="Calibri"/>
          <w:sz w:val="22"/>
          <w:szCs w:val="22"/>
        </w:rPr>
      </w:pPr>
      <w:r w:rsidRPr="001E2C46">
        <w:rPr>
          <w:rFonts w:ascii="Calibri" w:hAnsi="Calibri"/>
          <w:sz w:val="22"/>
          <w:szCs w:val="22"/>
        </w:rPr>
        <w:t>EM = I x N x VP, sendo:</w:t>
      </w:r>
    </w:p>
    <w:p w:rsidR="001E2C46" w:rsidRPr="001E2C46" w:rsidRDefault="001E2C46" w:rsidP="001E2C46">
      <w:pPr>
        <w:pStyle w:val="Corpodetexto"/>
        <w:rPr>
          <w:rFonts w:ascii="Calibri" w:hAnsi="Calibri"/>
          <w:sz w:val="22"/>
          <w:szCs w:val="22"/>
        </w:rPr>
      </w:pPr>
      <w:r w:rsidRPr="001E2C46">
        <w:rPr>
          <w:rFonts w:ascii="Calibri" w:hAnsi="Calibri"/>
          <w:sz w:val="22"/>
          <w:szCs w:val="22"/>
        </w:rPr>
        <w:t>EM = Encargos moratórios;</w:t>
      </w:r>
    </w:p>
    <w:p w:rsidR="001E2C46" w:rsidRPr="001E2C46" w:rsidRDefault="001E2C46" w:rsidP="001E2C46">
      <w:pPr>
        <w:pStyle w:val="Corpodetexto"/>
        <w:rPr>
          <w:rFonts w:ascii="Calibri" w:hAnsi="Calibri"/>
          <w:sz w:val="22"/>
          <w:szCs w:val="22"/>
        </w:rPr>
      </w:pPr>
      <w:r w:rsidRPr="001E2C46">
        <w:rPr>
          <w:rFonts w:ascii="Calibri" w:hAnsi="Calibri"/>
          <w:sz w:val="22"/>
          <w:szCs w:val="22"/>
        </w:rPr>
        <w:t>N = Número de dias entre a data prevista para o pagamento e a do efetivo pagamento;</w:t>
      </w:r>
    </w:p>
    <w:p w:rsidR="001E2C46" w:rsidRPr="001E2C46" w:rsidRDefault="001E2C46" w:rsidP="001E2C46">
      <w:pPr>
        <w:pStyle w:val="Corpodetexto"/>
        <w:rPr>
          <w:rFonts w:ascii="Calibri" w:hAnsi="Calibri"/>
          <w:sz w:val="22"/>
          <w:szCs w:val="22"/>
        </w:rPr>
      </w:pPr>
      <w:r w:rsidRPr="001E2C46">
        <w:rPr>
          <w:rFonts w:ascii="Calibri" w:hAnsi="Calibri"/>
          <w:sz w:val="22"/>
          <w:szCs w:val="22"/>
        </w:rPr>
        <w:t>VP = Valor da parcela a ser paga.</w:t>
      </w:r>
    </w:p>
    <w:p w:rsidR="001E2C46" w:rsidRPr="001E2C46" w:rsidRDefault="001E2C46" w:rsidP="001E2C46">
      <w:pPr>
        <w:pStyle w:val="Corpodetexto"/>
        <w:rPr>
          <w:rFonts w:ascii="Calibri" w:hAnsi="Calibri"/>
          <w:sz w:val="22"/>
          <w:szCs w:val="22"/>
        </w:rPr>
      </w:pPr>
      <w:r w:rsidRPr="001E2C46">
        <w:rPr>
          <w:rFonts w:ascii="Calibri" w:hAnsi="Calibri"/>
          <w:sz w:val="22"/>
          <w:szCs w:val="22"/>
        </w:rPr>
        <w:t>I = Índice de compensação financeira = 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58"/>
        <w:gridCol w:w="429"/>
        <w:gridCol w:w="1194"/>
        <w:gridCol w:w="4560"/>
      </w:tblGrid>
      <w:tr w:rsidR="001E2C46" w:rsidRPr="001E2C46" w:rsidTr="00B836AC">
        <w:tc>
          <w:tcPr>
            <w:tcW w:w="2058" w:type="dxa"/>
            <w:vMerge w:val="restart"/>
            <w:vAlign w:val="center"/>
          </w:tcPr>
          <w:p w:rsidR="001E2C46" w:rsidRPr="001E2C46" w:rsidRDefault="001E2C46" w:rsidP="001E2C46">
            <w:pPr>
              <w:pStyle w:val="Corpodetexto"/>
              <w:rPr>
                <w:rFonts w:ascii="Calibri" w:hAnsi="Calibri"/>
                <w:sz w:val="22"/>
                <w:szCs w:val="22"/>
              </w:rPr>
            </w:pPr>
          </w:p>
        </w:tc>
        <w:tc>
          <w:tcPr>
            <w:tcW w:w="429" w:type="dxa"/>
            <w:vMerge w:val="restart"/>
            <w:vAlign w:val="center"/>
          </w:tcPr>
          <w:p w:rsidR="001E2C46" w:rsidRPr="001E2C46" w:rsidRDefault="001E2C46" w:rsidP="001E2C46">
            <w:pPr>
              <w:pStyle w:val="Corpodetexto"/>
              <w:rPr>
                <w:rFonts w:ascii="Calibri" w:hAnsi="Calibri"/>
                <w:sz w:val="22"/>
                <w:szCs w:val="22"/>
              </w:rPr>
            </w:pPr>
          </w:p>
        </w:tc>
        <w:tc>
          <w:tcPr>
            <w:tcW w:w="1194" w:type="dxa"/>
            <w:tcBorders>
              <w:top w:val="nil"/>
              <w:left w:val="nil"/>
              <w:bottom w:val="single" w:sz="4" w:space="0" w:color="auto"/>
              <w:right w:val="nil"/>
            </w:tcBorders>
          </w:tcPr>
          <w:p w:rsidR="001E2C46" w:rsidRPr="001E2C46" w:rsidRDefault="001E2C46" w:rsidP="001E2C46">
            <w:pPr>
              <w:pStyle w:val="Corpodetexto"/>
              <w:rPr>
                <w:rFonts w:ascii="Calibri" w:hAnsi="Calibri"/>
                <w:sz w:val="22"/>
                <w:szCs w:val="22"/>
              </w:rPr>
            </w:pPr>
          </w:p>
        </w:tc>
        <w:tc>
          <w:tcPr>
            <w:tcW w:w="4560" w:type="dxa"/>
            <w:vMerge w:val="restart"/>
            <w:vAlign w:val="center"/>
          </w:tcPr>
          <w:p w:rsidR="001E2C46" w:rsidRPr="001E2C46" w:rsidRDefault="001E2C46" w:rsidP="001E2C46">
            <w:pPr>
              <w:pStyle w:val="Corpodetexto"/>
              <w:rPr>
                <w:rFonts w:ascii="Calibri" w:hAnsi="Calibri"/>
                <w:sz w:val="22"/>
                <w:szCs w:val="22"/>
              </w:rPr>
            </w:pPr>
          </w:p>
        </w:tc>
      </w:tr>
    </w:tbl>
    <w:p w:rsidR="001E2C46" w:rsidRPr="001E2C46" w:rsidRDefault="001E2C46" w:rsidP="001E2C46">
      <w:pPr>
        <w:pStyle w:val="Corpodetexto"/>
        <w:jc w:val="both"/>
        <w:rPr>
          <w:rFonts w:ascii="Calibri" w:hAnsi="Calibri"/>
          <w:bCs/>
          <w:sz w:val="22"/>
          <w:szCs w:val="22"/>
        </w:rPr>
      </w:pPr>
      <w:r w:rsidRPr="001E2C46">
        <w:rPr>
          <w:rFonts w:ascii="Calibri" w:hAnsi="Calibri"/>
          <w:noProof/>
          <w:sz w:val="22"/>
          <w:szCs w:val="22"/>
          <w:lang w:eastAsia="pt-BR"/>
        </w:rPr>
        <w:drawing>
          <wp:inline distT="0" distB="0" distL="0" distR="0">
            <wp:extent cx="5391150" cy="1504950"/>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91150" cy="1504950"/>
                    </a:xfrm>
                    <a:prstGeom prst="rect">
                      <a:avLst/>
                    </a:prstGeom>
                    <a:noFill/>
                    <a:ln>
                      <a:noFill/>
                    </a:ln>
                  </pic:spPr>
                </pic:pic>
              </a:graphicData>
            </a:graphic>
          </wp:inline>
        </w:drawing>
      </w:r>
    </w:p>
    <w:p w:rsidR="001E2C46" w:rsidRPr="001E2C46" w:rsidRDefault="001E2C46" w:rsidP="00B92CB6">
      <w:pPr>
        <w:pStyle w:val="Corpodetexto"/>
        <w:numPr>
          <w:ilvl w:val="0"/>
          <w:numId w:val="31"/>
        </w:numPr>
        <w:jc w:val="both"/>
        <w:rPr>
          <w:rFonts w:ascii="Calibri" w:hAnsi="Calibri"/>
          <w:b/>
          <w:sz w:val="22"/>
          <w:szCs w:val="22"/>
        </w:rPr>
      </w:pPr>
      <w:r w:rsidRPr="001E2C46">
        <w:rPr>
          <w:rFonts w:ascii="Calibri" w:hAnsi="Calibri"/>
          <w:b/>
          <w:sz w:val="22"/>
          <w:szCs w:val="22"/>
        </w:rPr>
        <w:t>DO REAJUSTAMENTO DE PREÇOS EM SENTIDO AMPLO (REPACTUAÇÃO)</w:t>
      </w:r>
    </w:p>
    <w:p w:rsidR="001E2C46" w:rsidRPr="001E2C46" w:rsidRDefault="001E2C46" w:rsidP="00B92CB6">
      <w:pPr>
        <w:pStyle w:val="Corpodetexto"/>
        <w:numPr>
          <w:ilvl w:val="0"/>
          <w:numId w:val="31"/>
        </w:numPr>
        <w:rPr>
          <w:rFonts w:ascii="Calibri" w:hAnsi="Calibri"/>
          <w:vanish/>
          <w:sz w:val="22"/>
          <w:szCs w:val="22"/>
        </w:rPr>
      </w:pPr>
    </w:p>
    <w:p w:rsidR="001E2C46" w:rsidRPr="001E2C46" w:rsidRDefault="001E2C46" w:rsidP="00B92CB6">
      <w:pPr>
        <w:pStyle w:val="Corpodetexto"/>
        <w:numPr>
          <w:ilvl w:val="0"/>
          <w:numId w:val="31"/>
        </w:numPr>
        <w:rPr>
          <w:rFonts w:ascii="Calibri" w:hAnsi="Calibri"/>
          <w:vanish/>
          <w:sz w:val="22"/>
          <w:szCs w:val="22"/>
        </w:rPr>
      </w:pPr>
    </w:p>
    <w:p w:rsidR="001E2C46" w:rsidRPr="001E2C46" w:rsidRDefault="001E2C46" w:rsidP="001E2C46">
      <w:pPr>
        <w:pStyle w:val="Corpodetexto"/>
        <w:jc w:val="both"/>
        <w:rPr>
          <w:rFonts w:ascii="Calibri" w:hAnsi="Calibri"/>
          <w:sz w:val="22"/>
          <w:szCs w:val="22"/>
        </w:rPr>
      </w:pPr>
    </w:p>
    <w:p w:rsidR="001E2C46" w:rsidRPr="001E2C46" w:rsidRDefault="001E2C46" w:rsidP="00B92CB6">
      <w:pPr>
        <w:pStyle w:val="Corpodetexto"/>
        <w:numPr>
          <w:ilvl w:val="0"/>
          <w:numId w:val="41"/>
        </w:numPr>
        <w:rPr>
          <w:rFonts w:ascii="Calibri" w:hAnsi="Calibri"/>
          <w:vanish/>
          <w:sz w:val="22"/>
          <w:szCs w:val="22"/>
        </w:rPr>
      </w:pPr>
    </w:p>
    <w:p w:rsidR="001E2C46" w:rsidRPr="001E2C46" w:rsidRDefault="001E2C46" w:rsidP="00B92CB6">
      <w:pPr>
        <w:pStyle w:val="Corpodetexto"/>
        <w:numPr>
          <w:ilvl w:val="0"/>
          <w:numId w:val="41"/>
        </w:numPr>
        <w:rPr>
          <w:rFonts w:ascii="Calibri" w:hAnsi="Calibri"/>
          <w:vanish/>
          <w:sz w:val="22"/>
          <w:szCs w:val="22"/>
        </w:rPr>
      </w:pPr>
    </w:p>
    <w:p w:rsidR="001E2C46" w:rsidRPr="001E2C46" w:rsidRDefault="001E2C46" w:rsidP="00B92CB6">
      <w:pPr>
        <w:pStyle w:val="Corpodetexto"/>
        <w:numPr>
          <w:ilvl w:val="0"/>
          <w:numId w:val="41"/>
        </w:numPr>
        <w:rPr>
          <w:rFonts w:ascii="Calibri" w:hAnsi="Calibri"/>
          <w:vanish/>
          <w:sz w:val="22"/>
          <w:szCs w:val="22"/>
        </w:rPr>
      </w:pPr>
    </w:p>
    <w:p w:rsidR="001E2C46" w:rsidRPr="001E2C46" w:rsidRDefault="001E2C46" w:rsidP="00B92CB6">
      <w:pPr>
        <w:pStyle w:val="Corpodetexto"/>
        <w:numPr>
          <w:ilvl w:val="0"/>
          <w:numId w:val="41"/>
        </w:numPr>
        <w:rPr>
          <w:rFonts w:ascii="Calibri" w:hAnsi="Calibri"/>
          <w:vanish/>
          <w:sz w:val="22"/>
          <w:szCs w:val="22"/>
        </w:rPr>
      </w:pPr>
    </w:p>
    <w:p w:rsidR="001E2C46" w:rsidRPr="001E2C46" w:rsidRDefault="001E2C46" w:rsidP="00B92CB6">
      <w:pPr>
        <w:pStyle w:val="Corpodetexto"/>
        <w:numPr>
          <w:ilvl w:val="0"/>
          <w:numId w:val="41"/>
        </w:numPr>
        <w:rPr>
          <w:rFonts w:ascii="Calibri" w:hAnsi="Calibri"/>
          <w:vanish/>
          <w:sz w:val="22"/>
          <w:szCs w:val="22"/>
        </w:rPr>
      </w:pPr>
    </w:p>
    <w:p w:rsidR="001E2C46" w:rsidRPr="001E2C46" w:rsidRDefault="001E2C46" w:rsidP="00B92CB6">
      <w:pPr>
        <w:pStyle w:val="Corpodetexto"/>
        <w:numPr>
          <w:ilvl w:val="0"/>
          <w:numId w:val="41"/>
        </w:numPr>
        <w:rPr>
          <w:rFonts w:ascii="Calibri" w:hAnsi="Calibri"/>
          <w:vanish/>
          <w:sz w:val="22"/>
          <w:szCs w:val="22"/>
        </w:rPr>
      </w:pPr>
    </w:p>
    <w:p w:rsidR="001E2C46" w:rsidRPr="001E2C46" w:rsidRDefault="001E2C46" w:rsidP="00B92CB6">
      <w:pPr>
        <w:pStyle w:val="Corpodetexto"/>
        <w:numPr>
          <w:ilvl w:val="0"/>
          <w:numId w:val="41"/>
        </w:numPr>
        <w:rPr>
          <w:rFonts w:ascii="Calibri" w:hAnsi="Calibri"/>
          <w:vanish/>
          <w:sz w:val="22"/>
          <w:szCs w:val="22"/>
        </w:rPr>
      </w:pPr>
    </w:p>
    <w:p w:rsidR="001E2C46" w:rsidRPr="001E2C46" w:rsidRDefault="001E2C46" w:rsidP="00B92CB6">
      <w:pPr>
        <w:pStyle w:val="Corpodetexto"/>
        <w:numPr>
          <w:ilvl w:val="0"/>
          <w:numId w:val="41"/>
        </w:numPr>
        <w:rPr>
          <w:rFonts w:ascii="Calibri" w:hAnsi="Calibri"/>
          <w:vanish/>
          <w:sz w:val="22"/>
          <w:szCs w:val="22"/>
        </w:rPr>
      </w:pPr>
    </w:p>
    <w:p w:rsidR="001E2C46" w:rsidRPr="001E2C46" w:rsidRDefault="001E2C46" w:rsidP="00B92CB6">
      <w:pPr>
        <w:pStyle w:val="Corpodetexto"/>
        <w:numPr>
          <w:ilvl w:val="0"/>
          <w:numId w:val="41"/>
        </w:numPr>
        <w:rPr>
          <w:rFonts w:ascii="Calibri" w:hAnsi="Calibri"/>
          <w:vanish/>
          <w:sz w:val="22"/>
          <w:szCs w:val="22"/>
        </w:rPr>
      </w:pPr>
    </w:p>
    <w:p w:rsidR="001E2C46" w:rsidRPr="001E2C46" w:rsidRDefault="001E2C46" w:rsidP="00B92CB6">
      <w:pPr>
        <w:pStyle w:val="Corpodetexto"/>
        <w:numPr>
          <w:ilvl w:val="0"/>
          <w:numId w:val="41"/>
        </w:numPr>
        <w:rPr>
          <w:rFonts w:ascii="Calibri" w:hAnsi="Calibri"/>
          <w:vanish/>
          <w:sz w:val="22"/>
          <w:szCs w:val="22"/>
        </w:rPr>
      </w:pPr>
    </w:p>
    <w:p w:rsidR="001E2C46" w:rsidRPr="001E2C46" w:rsidRDefault="001E2C46" w:rsidP="00B92CB6">
      <w:pPr>
        <w:pStyle w:val="Corpodetexto"/>
        <w:numPr>
          <w:ilvl w:val="0"/>
          <w:numId w:val="41"/>
        </w:numPr>
        <w:rPr>
          <w:rFonts w:ascii="Calibri" w:hAnsi="Calibri"/>
          <w:vanish/>
          <w:sz w:val="22"/>
          <w:szCs w:val="22"/>
        </w:rPr>
      </w:pPr>
    </w:p>
    <w:p w:rsidR="001E2C46" w:rsidRPr="001E2C46" w:rsidRDefault="001E2C46" w:rsidP="00B92CB6">
      <w:pPr>
        <w:pStyle w:val="Corpodetexto"/>
        <w:numPr>
          <w:ilvl w:val="0"/>
          <w:numId w:val="41"/>
        </w:numPr>
        <w:rPr>
          <w:rFonts w:ascii="Calibri" w:hAnsi="Calibri"/>
          <w:vanish/>
          <w:sz w:val="22"/>
          <w:szCs w:val="22"/>
        </w:rPr>
      </w:pPr>
    </w:p>
    <w:p w:rsidR="001E2C46" w:rsidRPr="001E2C46" w:rsidRDefault="001E2C46" w:rsidP="00B92CB6">
      <w:pPr>
        <w:pStyle w:val="Corpodetexto"/>
        <w:numPr>
          <w:ilvl w:val="0"/>
          <w:numId w:val="41"/>
        </w:numPr>
        <w:rPr>
          <w:rFonts w:ascii="Calibri" w:hAnsi="Calibri"/>
          <w:vanish/>
          <w:sz w:val="22"/>
          <w:szCs w:val="22"/>
        </w:rPr>
      </w:pPr>
    </w:p>
    <w:p w:rsidR="001E2C46" w:rsidRPr="001E2C46" w:rsidRDefault="001E2C46" w:rsidP="00B92CB6">
      <w:pPr>
        <w:pStyle w:val="Corpodetexto"/>
        <w:numPr>
          <w:ilvl w:val="0"/>
          <w:numId w:val="41"/>
        </w:numPr>
        <w:rPr>
          <w:rFonts w:ascii="Calibri" w:hAnsi="Calibri"/>
          <w:vanish/>
          <w:sz w:val="22"/>
          <w:szCs w:val="22"/>
        </w:rPr>
      </w:pPr>
    </w:p>
    <w:p w:rsidR="001E2C46" w:rsidRPr="001E2C46" w:rsidRDefault="001E2C46" w:rsidP="00B92CB6">
      <w:pPr>
        <w:pStyle w:val="Corpodetexto"/>
        <w:numPr>
          <w:ilvl w:val="0"/>
          <w:numId w:val="41"/>
        </w:numPr>
        <w:rPr>
          <w:rFonts w:ascii="Calibri" w:hAnsi="Calibri"/>
          <w:vanish/>
          <w:sz w:val="22"/>
          <w:szCs w:val="22"/>
        </w:rPr>
      </w:pPr>
    </w:p>
    <w:p w:rsidR="001E2C46" w:rsidRPr="001E2C46" w:rsidRDefault="001E2C46" w:rsidP="00B92CB6">
      <w:pPr>
        <w:pStyle w:val="Corpodetexto"/>
        <w:numPr>
          <w:ilvl w:val="0"/>
          <w:numId w:val="41"/>
        </w:numPr>
        <w:rPr>
          <w:rFonts w:ascii="Calibri" w:hAnsi="Calibri"/>
          <w:vanish/>
          <w:sz w:val="22"/>
          <w:szCs w:val="22"/>
        </w:rPr>
      </w:pPr>
    </w:p>
    <w:p w:rsidR="001E2C46" w:rsidRPr="001E2C46" w:rsidRDefault="001E2C46" w:rsidP="00B92CB6">
      <w:pPr>
        <w:pStyle w:val="Corpodetexto"/>
        <w:numPr>
          <w:ilvl w:val="0"/>
          <w:numId w:val="41"/>
        </w:numPr>
        <w:rPr>
          <w:rFonts w:ascii="Calibri" w:hAnsi="Calibri"/>
          <w:vanish/>
          <w:sz w:val="22"/>
          <w:szCs w:val="22"/>
        </w:rPr>
      </w:pPr>
    </w:p>
    <w:p w:rsidR="001E2C46" w:rsidRPr="001E2C46" w:rsidRDefault="001E2C46" w:rsidP="00B92CB6">
      <w:pPr>
        <w:pStyle w:val="Corpodetexto"/>
        <w:numPr>
          <w:ilvl w:val="1"/>
          <w:numId w:val="41"/>
        </w:numPr>
        <w:rPr>
          <w:rFonts w:ascii="Calibri" w:hAnsi="Calibri"/>
          <w:sz w:val="22"/>
          <w:szCs w:val="22"/>
        </w:rPr>
      </w:pPr>
      <w:r w:rsidRPr="001E2C46">
        <w:rPr>
          <w:rFonts w:ascii="Calibri" w:hAnsi="Calibri"/>
          <w:sz w:val="22"/>
          <w:szCs w:val="22"/>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rsidR="001E2C46" w:rsidRPr="001E2C46" w:rsidRDefault="001E2C46" w:rsidP="00B92CB6">
      <w:pPr>
        <w:pStyle w:val="Corpodetexto"/>
        <w:numPr>
          <w:ilvl w:val="1"/>
          <w:numId w:val="41"/>
        </w:numPr>
        <w:rPr>
          <w:rFonts w:ascii="Calibri" w:hAnsi="Calibri"/>
          <w:sz w:val="22"/>
          <w:szCs w:val="22"/>
        </w:rPr>
      </w:pPr>
      <w:r w:rsidRPr="001E2C46">
        <w:rPr>
          <w:rFonts w:ascii="Calibri" w:hAnsi="Calibri"/>
          <w:sz w:val="22"/>
          <w:szCs w:val="22"/>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rsidR="001E2C46" w:rsidRPr="001E2C46" w:rsidRDefault="001E2C46" w:rsidP="00B92CB6">
      <w:pPr>
        <w:pStyle w:val="Corpodetexto"/>
        <w:numPr>
          <w:ilvl w:val="1"/>
          <w:numId w:val="41"/>
        </w:numPr>
        <w:rPr>
          <w:rFonts w:ascii="Calibri" w:hAnsi="Calibri"/>
          <w:sz w:val="22"/>
          <w:szCs w:val="22"/>
        </w:rPr>
      </w:pPr>
      <w:r w:rsidRPr="001E2C46">
        <w:rPr>
          <w:rFonts w:ascii="Calibri" w:hAnsi="Calibri"/>
          <w:sz w:val="22"/>
          <w:szCs w:val="22"/>
        </w:rPr>
        <w:t>O interregno mínimo de 1 (um) ano para a primeira repactuação será contado:</w:t>
      </w:r>
    </w:p>
    <w:p w:rsidR="001E2C46" w:rsidRPr="001E2C46" w:rsidRDefault="001E2C46" w:rsidP="00B92CB6">
      <w:pPr>
        <w:pStyle w:val="Corpodetexto"/>
        <w:numPr>
          <w:ilvl w:val="2"/>
          <w:numId w:val="41"/>
        </w:numPr>
        <w:rPr>
          <w:rFonts w:ascii="Calibri" w:hAnsi="Calibri"/>
          <w:sz w:val="22"/>
          <w:szCs w:val="22"/>
        </w:rPr>
      </w:pPr>
      <w:r w:rsidRPr="001E2C46">
        <w:rPr>
          <w:rFonts w:ascii="Calibri" w:hAnsi="Calibri"/>
          <w:sz w:val="22"/>
          <w:szCs w:val="22"/>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rsidR="001E2C46" w:rsidRPr="001E2C46" w:rsidRDefault="001E2C46" w:rsidP="00B92CB6">
      <w:pPr>
        <w:pStyle w:val="Corpodetexto"/>
        <w:numPr>
          <w:ilvl w:val="2"/>
          <w:numId w:val="41"/>
        </w:numPr>
        <w:rPr>
          <w:rFonts w:ascii="Calibri" w:hAnsi="Calibri"/>
          <w:sz w:val="22"/>
          <w:szCs w:val="22"/>
        </w:rPr>
      </w:pPr>
      <w:r w:rsidRPr="001E2C46">
        <w:rPr>
          <w:rFonts w:ascii="Calibri" w:hAnsi="Calibri"/>
          <w:sz w:val="22"/>
          <w:szCs w:val="22"/>
        </w:rPr>
        <w:t>Para os insumos discriminados na Planilha de Custos e Formação de Preços que estejam diretamente vinculados ao valor de preço público (tarifa): do último reajuste aprovado por autoridade governamental ou realizado por determinação legal ou normativa;</w:t>
      </w:r>
    </w:p>
    <w:p w:rsidR="001E2C46" w:rsidRPr="001E2C46" w:rsidRDefault="001E2C46" w:rsidP="00B92CB6">
      <w:pPr>
        <w:pStyle w:val="Corpodetexto"/>
        <w:numPr>
          <w:ilvl w:val="2"/>
          <w:numId w:val="41"/>
        </w:numPr>
        <w:rPr>
          <w:rFonts w:ascii="Calibri" w:hAnsi="Calibri"/>
          <w:sz w:val="22"/>
          <w:szCs w:val="22"/>
        </w:rPr>
      </w:pPr>
      <w:r w:rsidRPr="001E2C46">
        <w:rPr>
          <w:rFonts w:ascii="Calibri" w:hAnsi="Calibri"/>
          <w:sz w:val="22"/>
          <w:szCs w:val="22"/>
        </w:rPr>
        <w:lastRenderedPageBreak/>
        <w:t>Para os demais custos, sujeitos à variação de preços do mercado (insumos não decorrentes da mão de obra): a partir da data limite para apresentação das propostas constante do Edital.</w:t>
      </w:r>
    </w:p>
    <w:p w:rsidR="001E2C46" w:rsidRPr="001E2C46" w:rsidRDefault="001E2C46" w:rsidP="00B92CB6">
      <w:pPr>
        <w:pStyle w:val="Corpodetexto"/>
        <w:numPr>
          <w:ilvl w:val="1"/>
          <w:numId w:val="41"/>
        </w:numPr>
        <w:rPr>
          <w:rFonts w:ascii="Calibri" w:hAnsi="Calibri"/>
          <w:sz w:val="22"/>
          <w:szCs w:val="22"/>
        </w:rPr>
      </w:pPr>
      <w:r w:rsidRPr="001E2C46">
        <w:rPr>
          <w:rFonts w:ascii="Calibri" w:hAnsi="Calibri"/>
          <w:sz w:val="22"/>
          <w:szCs w:val="22"/>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rsidR="001E2C46" w:rsidRPr="001E2C46" w:rsidRDefault="001E2C46" w:rsidP="00B92CB6">
      <w:pPr>
        <w:pStyle w:val="Corpodetexto"/>
        <w:numPr>
          <w:ilvl w:val="1"/>
          <w:numId w:val="41"/>
        </w:numPr>
        <w:rPr>
          <w:rFonts w:ascii="Calibri" w:hAnsi="Calibri"/>
          <w:sz w:val="22"/>
          <w:szCs w:val="22"/>
        </w:rPr>
      </w:pPr>
      <w:r w:rsidRPr="001E2C46">
        <w:rPr>
          <w:rFonts w:ascii="Calibri" w:hAnsi="Calibri"/>
          <w:sz w:val="22"/>
          <w:szCs w:val="22"/>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1E2C46" w:rsidRPr="001E2C46" w:rsidRDefault="001E2C46" w:rsidP="00B92CB6">
      <w:pPr>
        <w:pStyle w:val="Corpodetexto"/>
        <w:numPr>
          <w:ilvl w:val="1"/>
          <w:numId w:val="41"/>
        </w:numPr>
        <w:rPr>
          <w:rFonts w:ascii="Calibri" w:hAnsi="Calibri"/>
          <w:sz w:val="22"/>
          <w:szCs w:val="22"/>
        </w:rPr>
      </w:pPr>
      <w:r w:rsidRPr="001E2C46">
        <w:rPr>
          <w:rFonts w:ascii="Calibri" w:hAnsi="Calibri"/>
          <w:sz w:val="22"/>
          <w:szCs w:val="22"/>
        </w:rPr>
        <w:t>Caso a CONTRATADA não solicite a repactuação tempestivamente, dentro do prazo acima fixado, ocorrerá a preclusão do direito à repactuação.</w:t>
      </w:r>
    </w:p>
    <w:p w:rsidR="001E2C46" w:rsidRPr="001E2C46" w:rsidRDefault="001E2C46" w:rsidP="00B92CB6">
      <w:pPr>
        <w:pStyle w:val="Corpodetexto"/>
        <w:numPr>
          <w:ilvl w:val="1"/>
          <w:numId w:val="41"/>
        </w:numPr>
        <w:rPr>
          <w:rFonts w:ascii="Calibri" w:hAnsi="Calibri"/>
          <w:sz w:val="22"/>
          <w:szCs w:val="22"/>
        </w:rPr>
      </w:pPr>
      <w:r w:rsidRPr="001E2C46">
        <w:rPr>
          <w:rFonts w:ascii="Calibri" w:hAnsi="Calibri"/>
          <w:sz w:val="22"/>
          <w:szCs w:val="22"/>
        </w:rPr>
        <w:t>Nessas condições, se a vigência do contrato tiver sido prorrogada, nova repactuação só poderá ser pleiteada após o decurso de novo interregno mínimo de 1 (um) ano, contado:</w:t>
      </w:r>
    </w:p>
    <w:p w:rsidR="001E2C46" w:rsidRPr="001E2C46" w:rsidRDefault="001E2C46" w:rsidP="00B92CB6">
      <w:pPr>
        <w:pStyle w:val="Corpodetexto"/>
        <w:numPr>
          <w:ilvl w:val="2"/>
          <w:numId w:val="41"/>
        </w:numPr>
        <w:rPr>
          <w:rFonts w:ascii="Calibri" w:hAnsi="Calibri"/>
          <w:sz w:val="22"/>
          <w:szCs w:val="22"/>
        </w:rPr>
      </w:pPr>
      <w:r w:rsidRPr="001E2C46">
        <w:rPr>
          <w:rFonts w:ascii="Calibri" w:hAnsi="Calibri"/>
          <w:sz w:val="22"/>
          <w:szCs w:val="22"/>
        </w:rPr>
        <w:t>da vigência do acordo, dissídio ou convenção coletiva anterior, em relação aos custos decorrentes de mão de obra;</w:t>
      </w:r>
    </w:p>
    <w:p w:rsidR="001E2C46" w:rsidRPr="001E2C46" w:rsidRDefault="001E2C46" w:rsidP="00B92CB6">
      <w:pPr>
        <w:pStyle w:val="Corpodetexto"/>
        <w:numPr>
          <w:ilvl w:val="2"/>
          <w:numId w:val="41"/>
        </w:numPr>
        <w:rPr>
          <w:rFonts w:ascii="Calibri" w:hAnsi="Calibri"/>
          <w:sz w:val="22"/>
          <w:szCs w:val="22"/>
        </w:rPr>
      </w:pPr>
      <w:r w:rsidRPr="001E2C46">
        <w:rPr>
          <w:rFonts w:ascii="Calibri" w:hAnsi="Calibri"/>
          <w:sz w:val="22"/>
          <w:szCs w:val="22"/>
        </w:rPr>
        <w:t>do último reajuste aprovado por autoridade governamental ou realizado por determinação legal ou normativa, para os insumos discriminados na planilha de custos e formação de preços que estejam diretamente vinculados ao valor de preço público (tarifa);</w:t>
      </w:r>
    </w:p>
    <w:p w:rsidR="001E2C46" w:rsidRPr="001E2C46" w:rsidRDefault="001E2C46" w:rsidP="00B92CB6">
      <w:pPr>
        <w:pStyle w:val="Corpodetexto"/>
        <w:numPr>
          <w:ilvl w:val="2"/>
          <w:numId w:val="41"/>
        </w:numPr>
        <w:rPr>
          <w:rFonts w:ascii="Calibri" w:hAnsi="Calibri"/>
          <w:sz w:val="22"/>
          <w:szCs w:val="22"/>
        </w:rPr>
      </w:pPr>
      <w:r w:rsidRPr="001E2C46">
        <w:rPr>
          <w:rFonts w:ascii="Calibri" w:hAnsi="Calibri"/>
          <w:sz w:val="22"/>
          <w:szCs w:val="22"/>
        </w:rPr>
        <w:t>do dia em que se completou um ou mais anos da apresentação da proposta, em relação aos custos sujeitos à variação de preços do mercado;</w:t>
      </w:r>
    </w:p>
    <w:p w:rsidR="001E2C46" w:rsidRPr="001E2C46" w:rsidRDefault="001E2C46" w:rsidP="00B92CB6">
      <w:pPr>
        <w:pStyle w:val="Corpodetexto"/>
        <w:numPr>
          <w:ilvl w:val="1"/>
          <w:numId w:val="41"/>
        </w:numPr>
        <w:rPr>
          <w:rFonts w:ascii="Calibri" w:hAnsi="Calibri"/>
          <w:sz w:val="22"/>
          <w:szCs w:val="22"/>
        </w:rPr>
      </w:pPr>
      <w:r w:rsidRPr="001E2C46">
        <w:rPr>
          <w:rFonts w:ascii="Calibri" w:hAnsi="Calibri"/>
          <w:sz w:val="22"/>
          <w:szCs w:val="22"/>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rsidR="001E2C46" w:rsidRPr="001E2C46" w:rsidRDefault="001E2C46" w:rsidP="00B92CB6">
      <w:pPr>
        <w:pStyle w:val="Corpodetexto"/>
        <w:numPr>
          <w:ilvl w:val="1"/>
          <w:numId w:val="41"/>
        </w:numPr>
        <w:rPr>
          <w:rFonts w:ascii="Calibri" w:hAnsi="Calibri"/>
          <w:sz w:val="22"/>
          <w:szCs w:val="22"/>
        </w:rPr>
      </w:pPr>
      <w:r w:rsidRPr="001E2C46">
        <w:rPr>
          <w:rFonts w:ascii="Calibri" w:hAnsi="Calibri"/>
          <w:sz w:val="22"/>
          <w:szCs w:val="22"/>
        </w:rPr>
        <w:t>Quando a contratação envolver mais de uma categoria profissional, com datas base diferenciadas, a repactuação deverá ser dividida em tantas parcelas quantos forem os acordos, dissídios ou convenções coletivas das categorias envolvidas na contratação.</w:t>
      </w:r>
    </w:p>
    <w:p w:rsidR="001E2C46" w:rsidRPr="001E2C46" w:rsidRDefault="001E2C46" w:rsidP="00B92CB6">
      <w:pPr>
        <w:pStyle w:val="Corpodetexto"/>
        <w:numPr>
          <w:ilvl w:val="1"/>
          <w:numId w:val="41"/>
        </w:numPr>
        <w:rPr>
          <w:rFonts w:ascii="Calibri" w:hAnsi="Calibri"/>
          <w:sz w:val="22"/>
          <w:szCs w:val="22"/>
        </w:rPr>
      </w:pPr>
      <w:r w:rsidRPr="001E2C46">
        <w:rPr>
          <w:rFonts w:ascii="Calibri" w:hAnsi="Calibri"/>
          <w:sz w:val="22"/>
          <w:szCs w:val="22"/>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rsidR="001E2C46" w:rsidRPr="001E2C46" w:rsidRDefault="001E2C46" w:rsidP="00B92CB6">
      <w:pPr>
        <w:pStyle w:val="Corpodetexto"/>
        <w:numPr>
          <w:ilvl w:val="1"/>
          <w:numId w:val="41"/>
        </w:numPr>
        <w:rPr>
          <w:rFonts w:ascii="Calibri" w:hAnsi="Calibri"/>
          <w:sz w:val="22"/>
          <w:szCs w:val="22"/>
        </w:rPr>
      </w:pPr>
      <w:r w:rsidRPr="001E2C46">
        <w:rPr>
          <w:rFonts w:ascii="Calibri" w:hAnsi="Calibri"/>
          <w:sz w:val="22"/>
          <w:szCs w:val="22"/>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rsidR="001E2C46" w:rsidRPr="001E2C46" w:rsidRDefault="001E2C46" w:rsidP="00B92CB6">
      <w:pPr>
        <w:pStyle w:val="Corpodetexto"/>
        <w:numPr>
          <w:ilvl w:val="1"/>
          <w:numId w:val="41"/>
        </w:numPr>
        <w:rPr>
          <w:rFonts w:ascii="Calibri" w:hAnsi="Calibri"/>
          <w:sz w:val="22"/>
          <w:szCs w:val="22"/>
        </w:rPr>
      </w:pPr>
      <w:r w:rsidRPr="001E2C46">
        <w:rPr>
          <w:rFonts w:ascii="Calibri" w:hAnsi="Calibri"/>
          <w:sz w:val="22"/>
          <w:szCs w:val="22"/>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rsidR="001E2C46" w:rsidRPr="001E2C46" w:rsidRDefault="001E2C46" w:rsidP="00B92CB6">
      <w:pPr>
        <w:pStyle w:val="Corpodetexto"/>
        <w:numPr>
          <w:ilvl w:val="1"/>
          <w:numId w:val="41"/>
        </w:numPr>
        <w:rPr>
          <w:rFonts w:ascii="Calibri" w:hAnsi="Calibri"/>
          <w:sz w:val="22"/>
          <w:szCs w:val="22"/>
        </w:rPr>
      </w:pPr>
      <w:r w:rsidRPr="001E2C46">
        <w:rPr>
          <w:rFonts w:ascii="Calibri" w:hAnsi="Calibri"/>
          <w:sz w:val="22"/>
          <w:szCs w:val="22"/>
        </w:rPr>
        <w:lastRenderedPageBreak/>
        <w:t xml:space="preserve">Quando a repactuação se referir aos custos sujeitos à variação dos preços de mercado (insumos não decorrentes da mão de obra), a CONTRATADA demonstrará o respectivo aumento por meio de Planilha de Custos e Formação de Preços, considerando-se a aplicação do índice de reajustamento IPCA/IBGE, mediante a aplicação da seguinte fórmula (art. 5º do Decreto n.º 1.054, de 1994): </w:t>
      </w:r>
    </w:p>
    <w:p w:rsidR="001E2C46" w:rsidRPr="001E2C46" w:rsidRDefault="001E2C46" w:rsidP="001E2C46">
      <w:pPr>
        <w:pStyle w:val="Corpodetexto"/>
        <w:rPr>
          <w:rFonts w:ascii="Calibri" w:hAnsi="Calibri"/>
          <w:sz w:val="22"/>
          <w:szCs w:val="22"/>
        </w:rPr>
      </w:pPr>
      <w:r w:rsidRPr="001E2C46">
        <w:rPr>
          <w:rFonts w:ascii="Calibri" w:hAnsi="Calibri"/>
          <w:sz w:val="22"/>
          <w:szCs w:val="22"/>
        </w:rPr>
        <w:t>R = V (I – Iº) / Iº, onde:</w:t>
      </w:r>
    </w:p>
    <w:p w:rsidR="001E2C46" w:rsidRPr="001E2C46" w:rsidRDefault="001E2C46" w:rsidP="001E2C46">
      <w:pPr>
        <w:pStyle w:val="Corpodetexto"/>
        <w:rPr>
          <w:rFonts w:ascii="Calibri" w:hAnsi="Calibri"/>
          <w:sz w:val="22"/>
          <w:szCs w:val="22"/>
        </w:rPr>
      </w:pPr>
      <w:r w:rsidRPr="001E2C46">
        <w:rPr>
          <w:rFonts w:ascii="Calibri" w:hAnsi="Calibri"/>
          <w:sz w:val="22"/>
          <w:szCs w:val="22"/>
        </w:rPr>
        <w:t>R = Valor do reajuste procurado;</w:t>
      </w:r>
    </w:p>
    <w:p w:rsidR="001E2C46" w:rsidRPr="001E2C46" w:rsidRDefault="001E2C46" w:rsidP="001E2C46">
      <w:pPr>
        <w:pStyle w:val="Corpodetexto"/>
        <w:rPr>
          <w:rFonts w:ascii="Calibri" w:hAnsi="Calibri"/>
          <w:sz w:val="22"/>
          <w:szCs w:val="22"/>
        </w:rPr>
      </w:pPr>
      <w:r w:rsidRPr="001E2C46">
        <w:rPr>
          <w:rFonts w:ascii="Calibri" w:hAnsi="Calibri"/>
          <w:sz w:val="22"/>
          <w:szCs w:val="22"/>
        </w:rPr>
        <w:t>V = Valor contratual do serviço a ser reajustado;</w:t>
      </w:r>
    </w:p>
    <w:p w:rsidR="001E2C46" w:rsidRPr="001E2C46" w:rsidRDefault="001E2C46" w:rsidP="001E2C46">
      <w:pPr>
        <w:pStyle w:val="Corpodetexto"/>
        <w:rPr>
          <w:rFonts w:ascii="Calibri" w:hAnsi="Calibri"/>
          <w:sz w:val="22"/>
          <w:szCs w:val="22"/>
        </w:rPr>
      </w:pPr>
      <w:r w:rsidRPr="001E2C46">
        <w:rPr>
          <w:rFonts w:ascii="Calibri" w:hAnsi="Calibri"/>
          <w:sz w:val="22"/>
          <w:szCs w:val="22"/>
        </w:rPr>
        <w:t>Iº = índice inicial - refere-se ao índice de custos ou de preços correspondente à data fixada para entrega da proposta da licitação;</w:t>
      </w:r>
    </w:p>
    <w:p w:rsidR="001E2C46" w:rsidRPr="001E2C46" w:rsidRDefault="001E2C46" w:rsidP="001E2C46">
      <w:pPr>
        <w:pStyle w:val="Corpodetexto"/>
        <w:rPr>
          <w:rFonts w:ascii="Calibri" w:hAnsi="Calibri"/>
          <w:sz w:val="22"/>
          <w:szCs w:val="22"/>
        </w:rPr>
      </w:pPr>
      <w:r w:rsidRPr="001E2C46">
        <w:rPr>
          <w:rFonts w:ascii="Calibri" w:hAnsi="Calibri"/>
          <w:sz w:val="22"/>
          <w:szCs w:val="22"/>
        </w:rPr>
        <w:t>I = Índice relativo ao mês do reajustamento;</w:t>
      </w:r>
    </w:p>
    <w:p w:rsidR="001E2C46" w:rsidRPr="001E2C46" w:rsidRDefault="001E2C46" w:rsidP="00B92CB6">
      <w:pPr>
        <w:pStyle w:val="Corpodetexto"/>
        <w:numPr>
          <w:ilvl w:val="2"/>
          <w:numId w:val="41"/>
        </w:numPr>
        <w:rPr>
          <w:rFonts w:ascii="Calibri" w:hAnsi="Calibri"/>
          <w:sz w:val="22"/>
          <w:szCs w:val="22"/>
        </w:rPr>
      </w:pPr>
      <w:r w:rsidRPr="001E2C46">
        <w:rPr>
          <w:rFonts w:ascii="Calibri" w:hAnsi="Calibri"/>
          <w:sz w:val="22"/>
          <w:szCs w:val="22"/>
        </w:rPr>
        <w:t xml:space="preserve">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rsidR="001E2C46" w:rsidRPr="001E2C46" w:rsidRDefault="001E2C46" w:rsidP="00B92CB6">
      <w:pPr>
        <w:pStyle w:val="Corpodetexto"/>
        <w:numPr>
          <w:ilvl w:val="2"/>
          <w:numId w:val="41"/>
        </w:numPr>
        <w:rPr>
          <w:rFonts w:ascii="Calibri" w:hAnsi="Calibri"/>
          <w:sz w:val="22"/>
          <w:szCs w:val="22"/>
        </w:rPr>
      </w:pPr>
      <w:r w:rsidRPr="001E2C46">
        <w:rPr>
          <w:rFonts w:ascii="Calibri" w:hAnsi="Calibri"/>
          <w:sz w:val="22"/>
          <w:szCs w:val="22"/>
        </w:rPr>
        <w:t xml:space="preserve">Nas aferições finais, o índice utilizado para a repactuação dos insumos será, obrigatoriamente, o definitivo. </w:t>
      </w:r>
    </w:p>
    <w:p w:rsidR="001E2C46" w:rsidRPr="001E2C46" w:rsidRDefault="001E2C46" w:rsidP="00B92CB6">
      <w:pPr>
        <w:pStyle w:val="Corpodetexto"/>
        <w:numPr>
          <w:ilvl w:val="2"/>
          <w:numId w:val="41"/>
        </w:numPr>
        <w:rPr>
          <w:rFonts w:ascii="Calibri" w:hAnsi="Calibri"/>
          <w:sz w:val="22"/>
          <w:szCs w:val="22"/>
        </w:rPr>
      </w:pPr>
      <w:r w:rsidRPr="001E2C46">
        <w:rPr>
          <w:rFonts w:ascii="Calibri" w:hAnsi="Calibri"/>
          <w:sz w:val="22"/>
          <w:szCs w:val="22"/>
        </w:rPr>
        <w:t xml:space="preserve">Caso o índice estabelecido para a repactuação de insumos venha a ser extinto ou de qualquer forma não possa mais ser utilizado, será adotado, em substituição, o que vier a ser determinado pela legislação então em vigor. </w:t>
      </w:r>
    </w:p>
    <w:p w:rsidR="001E2C46" w:rsidRPr="001E2C46" w:rsidRDefault="001E2C46" w:rsidP="00B92CB6">
      <w:pPr>
        <w:pStyle w:val="Corpodetexto"/>
        <w:numPr>
          <w:ilvl w:val="2"/>
          <w:numId w:val="41"/>
        </w:numPr>
        <w:rPr>
          <w:rFonts w:ascii="Calibri" w:hAnsi="Calibri"/>
          <w:sz w:val="22"/>
          <w:szCs w:val="22"/>
        </w:rPr>
      </w:pPr>
      <w:r w:rsidRPr="001E2C46">
        <w:rPr>
          <w:rFonts w:ascii="Calibri" w:hAnsi="Calibri"/>
          <w:sz w:val="22"/>
          <w:szCs w:val="22"/>
        </w:rPr>
        <w:t xml:space="preserve">Na ausência de previsão legal quanto ao índice substituto, as partes elegerão novo índice oficial, para reajustamento do preço do valor remanescente dos insumos e materiais, por meio de termo aditivo.  </w:t>
      </w:r>
    </w:p>
    <w:p w:rsidR="001E2C46" w:rsidRPr="001E2C46" w:rsidRDefault="001E2C46" w:rsidP="00B92CB6">
      <w:pPr>
        <w:pStyle w:val="Corpodetexto"/>
        <w:numPr>
          <w:ilvl w:val="1"/>
          <w:numId w:val="41"/>
        </w:numPr>
        <w:rPr>
          <w:rFonts w:ascii="Calibri" w:hAnsi="Calibri"/>
          <w:sz w:val="22"/>
          <w:szCs w:val="22"/>
        </w:rPr>
      </w:pPr>
      <w:r w:rsidRPr="001E2C46">
        <w:rPr>
          <w:rFonts w:ascii="Calibri" w:hAnsi="Calibri"/>
          <w:sz w:val="22"/>
          <w:szCs w:val="22"/>
        </w:rPr>
        <w:t>Os novos valores contratuais decorrentes das repactuações terão suas vigências iniciadas observando-se o seguinte:</w:t>
      </w:r>
    </w:p>
    <w:p w:rsidR="001E2C46" w:rsidRPr="001E2C46" w:rsidRDefault="001E2C46" w:rsidP="00B92CB6">
      <w:pPr>
        <w:pStyle w:val="Corpodetexto"/>
        <w:numPr>
          <w:ilvl w:val="2"/>
          <w:numId w:val="41"/>
        </w:numPr>
        <w:rPr>
          <w:rFonts w:ascii="Calibri" w:hAnsi="Calibri"/>
          <w:sz w:val="22"/>
          <w:szCs w:val="22"/>
        </w:rPr>
      </w:pPr>
      <w:r w:rsidRPr="001E2C46">
        <w:rPr>
          <w:rFonts w:ascii="Calibri" w:hAnsi="Calibri"/>
          <w:sz w:val="22"/>
          <w:szCs w:val="22"/>
        </w:rPr>
        <w:t>a partir da ocorrência do fato gerador que deu causa à repactuação;</w:t>
      </w:r>
    </w:p>
    <w:p w:rsidR="001E2C46" w:rsidRPr="001E2C46" w:rsidRDefault="001E2C46" w:rsidP="00B92CB6">
      <w:pPr>
        <w:pStyle w:val="Corpodetexto"/>
        <w:numPr>
          <w:ilvl w:val="2"/>
          <w:numId w:val="41"/>
        </w:numPr>
        <w:rPr>
          <w:rFonts w:ascii="Calibri" w:hAnsi="Calibri"/>
          <w:sz w:val="22"/>
          <w:szCs w:val="22"/>
        </w:rPr>
      </w:pPr>
      <w:r w:rsidRPr="001E2C46">
        <w:rPr>
          <w:rFonts w:ascii="Calibri" w:hAnsi="Calibri"/>
          <w:sz w:val="22"/>
          <w:szCs w:val="22"/>
        </w:rPr>
        <w:t>em data futura, desde que acordada entre as partes, sem prejuízo da contagem de periodicidade para concessão das próximas repactuações futuras; ou</w:t>
      </w:r>
    </w:p>
    <w:p w:rsidR="001E2C46" w:rsidRPr="001E2C46" w:rsidRDefault="001E2C46" w:rsidP="00B92CB6">
      <w:pPr>
        <w:pStyle w:val="Corpodetexto"/>
        <w:numPr>
          <w:ilvl w:val="2"/>
          <w:numId w:val="41"/>
        </w:numPr>
        <w:rPr>
          <w:rFonts w:ascii="Calibri" w:hAnsi="Calibri"/>
          <w:sz w:val="22"/>
          <w:szCs w:val="22"/>
        </w:rPr>
      </w:pPr>
      <w:r w:rsidRPr="001E2C46">
        <w:rPr>
          <w:rFonts w:ascii="Calibri" w:hAnsi="Calibri"/>
          <w:sz w:val="22"/>
          <w:szCs w:val="22"/>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1E2C46" w:rsidRPr="001E2C46" w:rsidRDefault="001E2C46" w:rsidP="00B92CB6">
      <w:pPr>
        <w:pStyle w:val="Corpodetexto"/>
        <w:numPr>
          <w:ilvl w:val="1"/>
          <w:numId w:val="41"/>
        </w:numPr>
        <w:rPr>
          <w:rFonts w:ascii="Calibri" w:hAnsi="Calibri"/>
          <w:sz w:val="22"/>
          <w:szCs w:val="22"/>
        </w:rPr>
      </w:pPr>
      <w:r w:rsidRPr="001E2C46">
        <w:rPr>
          <w:rFonts w:ascii="Calibri" w:hAnsi="Calibri"/>
          <w:sz w:val="22"/>
          <w:szCs w:val="22"/>
        </w:rPr>
        <w:t>Os efeitos financeiros da repactuação ficarão restritos exclusivamente aos itens que a motivaram, e apenas em relação à diferença porventura existente.</w:t>
      </w:r>
    </w:p>
    <w:p w:rsidR="001E2C46" w:rsidRPr="001E2C46" w:rsidRDefault="001E2C46" w:rsidP="00B92CB6">
      <w:pPr>
        <w:pStyle w:val="Corpodetexto"/>
        <w:numPr>
          <w:ilvl w:val="1"/>
          <w:numId w:val="41"/>
        </w:numPr>
        <w:rPr>
          <w:rFonts w:ascii="Calibri" w:hAnsi="Calibri"/>
          <w:sz w:val="22"/>
          <w:szCs w:val="22"/>
        </w:rPr>
      </w:pPr>
      <w:r w:rsidRPr="001E2C46">
        <w:rPr>
          <w:rFonts w:ascii="Calibri" w:hAnsi="Calibri"/>
          <w:sz w:val="22"/>
          <w:szCs w:val="22"/>
        </w:rPr>
        <w:t>A decisão sobre o pedido de repactuação deve ser feita no prazo máximo de sessenta dias, contados a partir da solicitação e da entrega dos comprovantes de variação dos custos.</w:t>
      </w:r>
    </w:p>
    <w:p w:rsidR="001E2C46" w:rsidRPr="001E2C46" w:rsidRDefault="001E2C46" w:rsidP="00B92CB6">
      <w:pPr>
        <w:pStyle w:val="Corpodetexto"/>
        <w:numPr>
          <w:ilvl w:val="1"/>
          <w:numId w:val="41"/>
        </w:numPr>
        <w:rPr>
          <w:rFonts w:ascii="Calibri" w:hAnsi="Calibri"/>
          <w:sz w:val="22"/>
          <w:szCs w:val="22"/>
        </w:rPr>
      </w:pPr>
      <w:r w:rsidRPr="001E2C46">
        <w:rPr>
          <w:rFonts w:ascii="Calibri" w:hAnsi="Calibri"/>
          <w:sz w:val="22"/>
          <w:szCs w:val="22"/>
        </w:rPr>
        <w:t>O prazo referido no subitem anterior ficará suspenso enquanto a CONTRATADA não cumprir os atos ou apresentar a documentação solicitada pela CONTRATANTE para a comprovação da variação dos custos.</w:t>
      </w:r>
    </w:p>
    <w:p w:rsidR="001E2C46" w:rsidRPr="001E2C46" w:rsidRDefault="001E2C46" w:rsidP="00B92CB6">
      <w:pPr>
        <w:pStyle w:val="Corpodetexto"/>
        <w:numPr>
          <w:ilvl w:val="1"/>
          <w:numId w:val="41"/>
        </w:numPr>
        <w:rPr>
          <w:rFonts w:ascii="Calibri" w:hAnsi="Calibri"/>
          <w:sz w:val="22"/>
          <w:szCs w:val="22"/>
        </w:rPr>
      </w:pPr>
      <w:r w:rsidRPr="001E2C46">
        <w:rPr>
          <w:rFonts w:ascii="Calibri" w:hAnsi="Calibri"/>
          <w:sz w:val="22"/>
          <w:szCs w:val="22"/>
        </w:rPr>
        <w:lastRenderedPageBreak/>
        <w:t>As repactuações serão formalizadas por meio de apostilamento, exceto quando coincidirem com a prorrogação contratual, caso em que deverão ser formalizadas por aditamento ao contrato.</w:t>
      </w:r>
    </w:p>
    <w:p w:rsidR="001E2C46" w:rsidRPr="001E2C46" w:rsidRDefault="001E2C46" w:rsidP="00B92CB6">
      <w:pPr>
        <w:pStyle w:val="Corpodetexto"/>
        <w:numPr>
          <w:ilvl w:val="1"/>
          <w:numId w:val="41"/>
        </w:numPr>
        <w:rPr>
          <w:rFonts w:ascii="Calibri" w:hAnsi="Calibri"/>
          <w:sz w:val="22"/>
          <w:szCs w:val="22"/>
        </w:rPr>
      </w:pPr>
      <w:r w:rsidRPr="001E2C46">
        <w:rPr>
          <w:rFonts w:ascii="Calibri" w:hAnsi="Calibri"/>
          <w:sz w:val="22"/>
          <w:szCs w:val="22"/>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 n. 5/2017.  </w:t>
      </w:r>
    </w:p>
    <w:p w:rsidR="001E2C46" w:rsidRPr="001E2C46" w:rsidRDefault="001E2C46" w:rsidP="00B92CB6">
      <w:pPr>
        <w:pStyle w:val="Corpodetexto"/>
        <w:numPr>
          <w:ilvl w:val="0"/>
          <w:numId w:val="41"/>
        </w:numPr>
        <w:jc w:val="both"/>
        <w:rPr>
          <w:rFonts w:ascii="Calibri" w:hAnsi="Calibri"/>
          <w:b/>
          <w:bCs/>
          <w:sz w:val="22"/>
          <w:szCs w:val="22"/>
        </w:rPr>
      </w:pPr>
      <w:r w:rsidRPr="001E2C46">
        <w:rPr>
          <w:rFonts w:ascii="Calibri" w:hAnsi="Calibri"/>
          <w:b/>
          <w:bCs/>
          <w:sz w:val="22"/>
          <w:szCs w:val="22"/>
        </w:rPr>
        <w:t>GARANTIA DA EXECUÇÃO</w:t>
      </w:r>
    </w:p>
    <w:p w:rsidR="001E2C46" w:rsidRPr="001E2C46" w:rsidRDefault="001E2C46" w:rsidP="00B92CB6">
      <w:pPr>
        <w:pStyle w:val="Corpodetexto"/>
        <w:numPr>
          <w:ilvl w:val="0"/>
          <w:numId w:val="17"/>
        </w:numPr>
        <w:rPr>
          <w:rFonts w:ascii="Calibri" w:hAnsi="Calibri"/>
          <w:vanish/>
          <w:sz w:val="22"/>
          <w:szCs w:val="22"/>
        </w:rPr>
      </w:pPr>
    </w:p>
    <w:p w:rsidR="001E2C46" w:rsidRPr="001E2C46" w:rsidRDefault="001E2C46" w:rsidP="00B92CB6">
      <w:pPr>
        <w:pStyle w:val="Corpodetexto"/>
        <w:numPr>
          <w:ilvl w:val="0"/>
          <w:numId w:val="17"/>
        </w:numPr>
        <w:rPr>
          <w:rFonts w:ascii="Calibri" w:hAnsi="Calibri"/>
          <w:vanish/>
          <w:sz w:val="22"/>
          <w:szCs w:val="22"/>
        </w:rPr>
      </w:pP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 xml:space="preserve">No prazo máximo de 10 (dez) dias úteis, prorrogáveis por igual período, a critério do contratante, contados da assinatura do contrato, a contratada deverá apresentar comprovante de prestação de garantia, podendo optar por caução em dinheiro ou títulos da dívida pública, seguro-garantia ou fiança bancária. </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 xml:space="preserve">A inobservância do prazo fixado para apresentação da garantia acarretará a aplicação de multa de 0,07% (sete centésimos por cento) do valor total do contrato por dia de atraso, até o máximo de 2% (dois por cento). </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 xml:space="preserve">O atraso superior a 25 (vinte e cinco) dias autoriza a Administração a promover a rescisão do contrato por descumprimento ou cumprimento irregular de suas cláusulas, conforme dispõem os incisos I e II do art. 78 da Lei n. 8.666 de 1993. </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A validade da garantia, qualquer que seja a modalidade escolhida, deverá abranger um período de 90 dias após o término da vigência contratual, conforme item 3.1 do Anexo VII-F da IN SEGES/MP nº 5/2017.</w:t>
      </w:r>
    </w:p>
    <w:p w:rsidR="001E2C46" w:rsidRPr="001E2C46" w:rsidRDefault="001E2C46" w:rsidP="00B92CB6">
      <w:pPr>
        <w:pStyle w:val="Corpodetexto"/>
        <w:numPr>
          <w:ilvl w:val="1"/>
          <w:numId w:val="17"/>
        </w:numPr>
        <w:rPr>
          <w:rFonts w:ascii="Calibri" w:hAnsi="Calibri"/>
          <w:bCs/>
          <w:iCs/>
          <w:sz w:val="22"/>
          <w:szCs w:val="22"/>
        </w:rPr>
      </w:pPr>
      <w:r w:rsidRPr="001E2C46">
        <w:rPr>
          <w:rFonts w:ascii="Calibri" w:hAnsi="Calibri"/>
          <w:bCs/>
          <w:iCs/>
          <w:sz w:val="22"/>
          <w:szCs w:val="22"/>
        </w:rPr>
        <w:t xml:space="preserve">A garantia assegurará, qualquer que seja a modalidade escolhida, o pagamento de: </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 xml:space="preserve">prejuízos advindos do não cumprimento do objeto do contrato e do não adimplemento das demais obrigações nele previstas; </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prejuízos diretos causados à Administração decorrentes de culpa ou dolo durante a execução do contrato;</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 xml:space="preserve">multas moratórias e punitivas aplicadas pela Administração à contratada; e  </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obrigações trabalhistas e previdenciárias de qualquer natureza e para com o FGTS, não adimplidas pela contratada, quando couber.</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A modalidade seguro-garantia somente será aceita se contemplar todos os eventos indicados no item anterior, observada a legislação que rege a matéria.</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A garantia em dinheiro deverá ser efetuada em favor da Contratante, em conta específica na Caixa Econômica Federal, com correção monetária.</w:t>
      </w:r>
    </w:p>
    <w:p w:rsidR="001E2C46" w:rsidRPr="001E2C46" w:rsidRDefault="001E2C46" w:rsidP="00B92CB6">
      <w:pPr>
        <w:pStyle w:val="Corpodetexto"/>
        <w:numPr>
          <w:ilvl w:val="1"/>
          <w:numId w:val="17"/>
        </w:numPr>
        <w:rPr>
          <w:rFonts w:ascii="Calibri" w:hAnsi="Calibri"/>
          <w:bCs/>
          <w:iCs/>
          <w:sz w:val="22"/>
          <w:szCs w:val="22"/>
        </w:rPr>
      </w:pPr>
      <w:r w:rsidRPr="001E2C46">
        <w:rPr>
          <w:rFonts w:ascii="Calibri" w:hAnsi="Calibri"/>
          <w:bCs/>
          <w:iCs/>
          <w:sz w:val="22"/>
          <w:szCs w:val="22"/>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1E2C46" w:rsidRPr="001E2C46" w:rsidRDefault="001E2C46" w:rsidP="00B92CB6">
      <w:pPr>
        <w:pStyle w:val="Corpodetexto"/>
        <w:numPr>
          <w:ilvl w:val="1"/>
          <w:numId w:val="17"/>
        </w:numPr>
        <w:rPr>
          <w:rFonts w:ascii="Calibri" w:hAnsi="Calibri"/>
          <w:bCs/>
          <w:iCs/>
          <w:sz w:val="22"/>
          <w:szCs w:val="22"/>
        </w:rPr>
      </w:pPr>
      <w:r w:rsidRPr="001E2C46">
        <w:rPr>
          <w:rFonts w:ascii="Calibri" w:hAnsi="Calibri"/>
          <w:bCs/>
          <w:iCs/>
          <w:sz w:val="22"/>
          <w:szCs w:val="22"/>
        </w:rPr>
        <w:t>No caso de garantia na modalidade de fiança bancária, deverá constar expressa renúncia do fiador aos benefícios do artigo 827 do Código Civil.</w:t>
      </w:r>
    </w:p>
    <w:p w:rsidR="001E2C46" w:rsidRPr="001E2C46" w:rsidRDefault="001E2C46" w:rsidP="00B92CB6">
      <w:pPr>
        <w:pStyle w:val="Corpodetexto"/>
        <w:numPr>
          <w:ilvl w:val="1"/>
          <w:numId w:val="17"/>
        </w:numPr>
        <w:rPr>
          <w:rFonts w:ascii="Calibri" w:hAnsi="Calibri"/>
          <w:bCs/>
          <w:iCs/>
          <w:sz w:val="22"/>
          <w:szCs w:val="22"/>
        </w:rPr>
      </w:pPr>
      <w:r w:rsidRPr="001E2C46">
        <w:rPr>
          <w:rFonts w:ascii="Calibri" w:hAnsi="Calibri"/>
          <w:sz w:val="22"/>
          <w:szCs w:val="22"/>
        </w:rPr>
        <w:lastRenderedPageBreak/>
        <w:t xml:space="preserve">No caso de alteração do valor do contrato, ou prorrogação de sua vigência, a garantia deverá ser ajustada à nova situação ou renovada, seguindo os mesmos parâmetros utilizados quando da contratação. </w:t>
      </w:r>
    </w:p>
    <w:p w:rsidR="001E2C46" w:rsidRPr="001E2C46" w:rsidRDefault="001E2C46" w:rsidP="00B92CB6">
      <w:pPr>
        <w:pStyle w:val="Corpodetexto"/>
        <w:numPr>
          <w:ilvl w:val="1"/>
          <w:numId w:val="17"/>
        </w:numPr>
        <w:rPr>
          <w:rFonts w:ascii="Calibri" w:hAnsi="Calibri"/>
          <w:bCs/>
          <w:iCs/>
          <w:sz w:val="22"/>
          <w:szCs w:val="22"/>
        </w:rPr>
      </w:pPr>
      <w:r w:rsidRPr="001E2C46">
        <w:rPr>
          <w:rFonts w:ascii="Calibri" w:hAnsi="Calibri"/>
          <w:bCs/>
          <w:iCs/>
          <w:sz w:val="22"/>
          <w:szCs w:val="22"/>
        </w:rPr>
        <w:t>Se o valor da garantia for utilizado total ou parcialmente em pagamento de qualquer obrigação, a Contratada obriga-se a fazer a respectiva reposição no prazo máximo de 10 (dez) dias úteis, contados da data em que for notificada.</w:t>
      </w:r>
    </w:p>
    <w:p w:rsidR="001E2C46" w:rsidRPr="001E2C46" w:rsidRDefault="001E2C46" w:rsidP="00B92CB6">
      <w:pPr>
        <w:pStyle w:val="Corpodetexto"/>
        <w:numPr>
          <w:ilvl w:val="1"/>
          <w:numId w:val="17"/>
        </w:numPr>
        <w:rPr>
          <w:rFonts w:ascii="Calibri" w:hAnsi="Calibri"/>
          <w:bCs/>
          <w:iCs/>
          <w:sz w:val="22"/>
          <w:szCs w:val="22"/>
        </w:rPr>
      </w:pPr>
      <w:r w:rsidRPr="001E2C46">
        <w:rPr>
          <w:rFonts w:ascii="Calibri" w:hAnsi="Calibri"/>
          <w:bCs/>
          <w:iCs/>
          <w:sz w:val="22"/>
          <w:szCs w:val="22"/>
        </w:rPr>
        <w:t>A Contratante executará a garantia na forma prevista na legislação que rege a matéria.</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 xml:space="preserve">Será considerada extinta a garantia: </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 xml:space="preserve"> no prazo de 90 (noventa) dias após o término da vigência do contrato, caso a Administração não comunique a ocorrência de sinistros, quando o prazo será ampliado, nos termos da comunicação, conforme estabelecido na alínea "h2"do item 3.1 do Anexo VII-F da IN SEGES/MP n. 05/2017. </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 xml:space="preserve">O garantidor não é parte para figurar em processo administrativo instaurado pela contratante com o objetivo de apurar prejuízos e/ou aplicar sanções à contratada. </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A contratada autoriza a contratante a reter, a qualquer tempo, a garantia, na forma prevista neste TR.</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A garantia da contratação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8º, VI do Decreto nº 9.507, de 2018, observada a legislação que rege a matéria.</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Também poderá haver liberação da garantia se a empresa comprovar que os empregados serão realocados em outra atividade de prestação de serviços, sem que ocorra a interrupção do contrato de trabalho.</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 xml:space="preserve">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 n. 5/2017. </w:t>
      </w:r>
    </w:p>
    <w:p w:rsidR="001E2C46" w:rsidRPr="001E2C46" w:rsidRDefault="001E2C46" w:rsidP="001E2C46">
      <w:pPr>
        <w:pStyle w:val="Corpodetexto"/>
        <w:rPr>
          <w:rFonts w:ascii="Calibri" w:hAnsi="Calibri"/>
          <w:sz w:val="22"/>
          <w:szCs w:val="22"/>
        </w:rPr>
      </w:pPr>
    </w:p>
    <w:p w:rsidR="001E2C46" w:rsidRPr="001E2C46" w:rsidRDefault="001E2C46" w:rsidP="00B92CB6">
      <w:pPr>
        <w:pStyle w:val="Corpodetexto"/>
        <w:numPr>
          <w:ilvl w:val="0"/>
          <w:numId w:val="41"/>
        </w:numPr>
        <w:jc w:val="both"/>
        <w:rPr>
          <w:rFonts w:ascii="Calibri" w:hAnsi="Calibri"/>
          <w:bCs/>
          <w:sz w:val="22"/>
          <w:szCs w:val="22"/>
        </w:rPr>
      </w:pPr>
      <w:r w:rsidRPr="001E2C46">
        <w:rPr>
          <w:rFonts w:ascii="Calibri" w:hAnsi="Calibri"/>
          <w:b/>
          <w:bCs/>
          <w:sz w:val="22"/>
          <w:szCs w:val="22"/>
        </w:rPr>
        <w:t>DAS SANÇÕES ADMINISTRATIVAS</w:t>
      </w:r>
    </w:p>
    <w:p w:rsidR="001E2C46" w:rsidRPr="001E2C46" w:rsidRDefault="001E2C46" w:rsidP="00B92CB6">
      <w:pPr>
        <w:pStyle w:val="Corpodetexto"/>
        <w:numPr>
          <w:ilvl w:val="0"/>
          <w:numId w:val="17"/>
        </w:numPr>
        <w:rPr>
          <w:rFonts w:ascii="Calibri" w:hAnsi="Calibri"/>
          <w:b/>
          <w:bCs/>
          <w:vanish/>
          <w:sz w:val="22"/>
          <w:szCs w:val="22"/>
        </w:rPr>
      </w:pP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Comete infração administrativa nos termos da Lei nº 10.520, de 2002, a CONTRATADA que:</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inexecutar total ou parcialmente qualquer das obrigações assumidas em decorrência da contratação;</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ensejar o retardamento da execução do objeto;</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lastRenderedPageBreak/>
        <w:t>falhar ou fraudar na execução do contrato;</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comportar-se de modo inidôneo; ou</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cometer fraude fiscal.</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Pela inexecução total ou parcial do objeto deste contrato, a Administração pode aplicar à CONTRATADA as seguintes sanções:</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b/>
          <w:bCs/>
          <w:sz w:val="22"/>
          <w:szCs w:val="22"/>
        </w:rPr>
        <w:t>Advertência por escrito</w:t>
      </w:r>
      <w:r w:rsidRPr="001E2C46">
        <w:rPr>
          <w:rFonts w:ascii="Calibri" w:hAnsi="Calibri"/>
          <w:sz w:val="22"/>
          <w:szCs w:val="22"/>
        </w:rPr>
        <w:t>, quando do não cumprimento de quaisquer das obrigações contratuais consideradas faltas leves, assim entendidas aquelas que não acarretam prejuízos significativos para o serviço contratado;</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 xml:space="preserve">Multa de: </w:t>
      </w:r>
    </w:p>
    <w:p w:rsidR="001E2C46" w:rsidRPr="001E2C46" w:rsidRDefault="001E2C46" w:rsidP="00B92CB6">
      <w:pPr>
        <w:pStyle w:val="Corpodetexto"/>
        <w:numPr>
          <w:ilvl w:val="3"/>
          <w:numId w:val="17"/>
        </w:numPr>
        <w:rPr>
          <w:rFonts w:ascii="Calibri" w:hAnsi="Calibri"/>
          <w:sz w:val="22"/>
          <w:szCs w:val="22"/>
        </w:rPr>
      </w:pPr>
      <w:r w:rsidRPr="001E2C46">
        <w:rPr>
          <w:rFonts w:ascii="Calibri" w:hAnsi="Calibri"/>
          <w:sz w:val="22"/>
          <w:szCs w:val="22"/>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1E2C46" w:rsidRPr="001E2C46" w:rsidRDefault="001E2C46" w:rsidP="00B92CB6">
      <w:pPr>
        <w:pStyle w:val="Corpodetexto"/>
        <w:numPr>
          <w:ilvl w:val="3"/>
          <w:numId w:val="17"/>
        </w:numPr>
        <w:rPr>
          <w:rFonts w:ascii="Calibri" w:hAnsi="Calibri"/>
          <w:sz w:val="22"/>
          <w:szCs w:val="22"/>
        </w:rPr>
      </w:pPr>
      <w:r w:rsidRPr="001E2C46">
        <w:rPr>
          <w:rFonts w:ascii="Calibri" w:hAnsi="Calibri"/>
          <w:sz w:val="22"/>
          <w:szCs w:val="22"/>
        </w:rPr>
        <w:t xml:space="preserve">0,1% (um décimo por cento) até 10% (dez por cento) sobre o valor adjudicado, em caso de atraso na execução do objeto, por período superior ao previsto no </w:t>
      </w:r>
      <w:r w:rsidRPr="001E2C46">
        <w:rPr>
          <w:rFonts w:ascii="Calibri" w:hAnsi="Calibri"/>
          <w:bCs/>
          <w:sz w:val="22"/>
          <w:szCs w:val="22"/>
        </w:rPr>
        <w:t>subitem acima,</w:t>
      </w:r>
      <w:r w:rsidRPr="001E2C46">
        <w:rPr>
          <w:rFonts w:ascii="Calibri" w:hAnsi="Calibri"/>
          <w:sz w:val="22"/>
          <w:szCs w:val="22"/>
        </w:rPr>
        <w:t xml:space="preserve"> ou de inexecução parcial da obrigação assumida;</w:t>
      </w:r>
    </w:p>
    <w:p w:rsidR="001E2C46" w:rsidRPr="001E2C46" w:rsidRDefault="001E2C46" w:rsidP="00B92CB6">
      <w:pPr>
        <w:pStyle w:val="Corpodetexto"/>
        <w:numPr>
          <w:ilvl w:val="3"/>
          <w:numId w:val="17"/>
        </w:numPr>
        <w:rPr>
          <w:rFonts w:ascii="Calibri" w:hAnsi="Calibri"/>
          <w:sz w:val="22"/>
          <w:szCs w:val="22"/>
        </w:rPr>
      </w:pPr>
      <w:r w:rsidRPr="001E2C46">
        <w:rPr>
          <w:rFonts w:ascii="Calibri" w:hAnsi="Calibri"/>
          <w:sz w:val="22"/>
          <w:szCs w:val="22"/>
        </w:rPr>
        <w:t>0,1% (um décimo por cento) até 15% (quinze por cento) sobre o valor adjudicado, em caso de inexecução total da obrigação assumida;</w:t>
      </w:r>
    </w:p>
    <w:p w:rsidR="001E2C46" w:rsidRPr="001E2C46" w:rsidRDefault="001E2C46" w:rsidP="00B92CB6">
      <w:pPr>
        <w:pStyle w:val="Corpodetexto"/>
        <w:numPr>
          <w:ilvl w:val="3"/>
          <w:numId w:val="17"/>
        </w:numPr>
        <w:rPr>
          <w:rFonts w:ascii="Calibri" w:hAnsi="Calibri"/>
          <w:sz w:val="22"/>
          <w:szCs w:val="22"/>
        </w:rPr>
      </w:pPr>
      <w:r w:rsidRPr="001E2C46">
        <w:rPr>
          <w:rFonts w:ascii="Calibri" w:hAnsi="Calibri"/>
          <w:sz w:val="22"/>
          <w:szCs w:val="22"/>
        </w:rPr>
        <w:t xml:space="preserve">0,2% a 3,2% por dia sobre o valor mensal do contrato, conforme detalhamento constante das </w:t>
      </w:r>
      <w:r w:rsidRPr="001E2C46">
        <w:rPr>
          <w:rFonts w:ascii="Calibri" w:hAnsi="Calibri"/>
          <w:b/>
          <w:bCs/>
          <w:sz w:val="22"/>
          <w:szCs w:val="22"/>
        </w:rPr>
        <w:t>tabelas 1 e 2</w:t>
      </w:r>
      <w:r w:rsidRPr="001E2C46">
        <w:rPr>
          <w:rFonts w:ascii="Calibri" w:hAnsi="Calibri"/>
          <w:sz w:val="22"/>
          <w:szCs w:val="22"/>
        </w:rPr>
        <w:t>, abaixo; e</w:t>
      </w:r>
    </w:p>
    <w:p w:rsidR="001E2C46" w:rsidRPr="001E2C46" w:rsidRDefault="001E2C46" w:rsidP="00B92CB6">
      <w:pPr>
        <w:pStyle w:val="Corpodetexto"/>
        <w:numPr>
          <w:ilvl w:val="3"/>
          <w:numId w:val="17"/>
        </w:numPr>
        <w:rPr>
          <w:rFonts w:ascii="Calibri" w:hAnsi="Calibri"/>
          <w:sz w:val="22"/>
          <w:szCs w:val="22"/>
        </w:rPr>
      </w:pPr>
      <w:r w:rsidRPr="001E2C46">
        <w:rPr>
          <w:rFonts w:ascii="Calibri" w:hAnsi="Calibri"/>
          <w:sz w:val="22"/>
          <w:szCs w:val="22"/>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1E2C46" w:rsidRPr="001E2C46" w:rsidRDefault="001E2C46" w:rsidP="00B92CB6">
      <w:pPr>
        <w:pStyle w:val="Corpodetexto"/>
        <w:numPr>
          <w:ilvl w:val="3"/>
          <w:numId w:val="17"/>
        </w:numPr>
        <w:rPr>
          <w:rFonts w:ascii="Calibri" w:hAnsi="Calibri"/>
          <w:sz w:val="22"/>
          <w:szCs w:val="22"/>
        </w:rPr>
      </w:pPr>
      <w:r w:rsidRPr="001E2C46">
        <w:rPr>
          <w:rFonts w:ascii="Calibri" w:hAnsi="Calibri"/>
          <w:sz w:val="22"/>
          <w:szCs w:val="22"/>
        </w:rPr>
        <w:t>as penalidades de multa decorrentes de fatos diversos serão consideradas independentes entre si.</w:t>
      </w:r>
    </w:p>
    <w:p w:rsidR="001E2C46" w:rsidRPr="001E2C46" w:rsidRDefault="001E2C46" w:rsidP="00B92CB6">
      <w:pPr>
        <w:pStyle w:val="Corpodetexto"/>
        <w:numPr>
          <w:ilvl w:val="3"/>
          <w:numId w:val="17"/>
        </w:numPr>
        <w:rPr>
          <w:rFonts w:ascii="Calibri" w:hAnsi="Calibri"/>
          <w:sz w:val="22"/>
          <w:szCs w:val="22"/>
        </w:rPr>
      </w:pPr>
      <w:r w:rsidRPr="001E2C46">
        <w:rPr>
          <w:rFonts w:ascii="Calibri" w:hAnsi="Calibri"/>
          <w:sz w:val="22"/>
          <w:szCs w:val="22"/>
        </w:rPr>
        <w:t>Suspensão de licitar e impedimento de contratar com o órgão, entidade ou unidade administrativa pela qual a Administração Pública opera e atua concretamente, pelo prazo de até dois anos;</w:t>
      </w:r>
    </w:p>
    <w:p w:rsidR="001E2C46" w:rsidRPr="001E2C46" w:rsidRDefault="001E2C46" w:rsidP="00B92CB6">
      <w:pPr>
        <w:pStyle w:val="Corpodetexto"/>
        <w:numPr>
          <w:ilvl w:val="3"/>
          <w:numId w:val="17"/>
        </w:numPr>
        <w:rPr>
          <w:rFonts w:ascii="Calibri" w:hAnsi="Calibri"/>
          <w:sz w:val="22"/>
          <w:szCs w:val="22"/>
        </w:rPr>
      </w:pPr>
      <w:r w:rsidRPr="001E2C46">
        <w:rPr>
          <w:rFonts w:ascii="Calibri" w:hAnsi="Calibri"/>
          <w:sz w:val="22"/>
          <w:szCs w:val="22"/>
        </w:rPr>
        <w:t>Sanção de impedimento de licitar e contratar com órgãos e entidades da União, com o consequente descredenciamento no SICAF pelo prazo de até cinco anos.</w:t>
      </w:r>
    </w:p>
    <w:p w:rsidR="001E2C46" w:rsidRPr="001E2C46" w:rsidRDefault="001E2C46" w:rsidP="00B92CB6">
      <w:pPr>
        <w:pStyle w:val="Corpodetexto"/>
        <w:numPr>
          <w:ilvl w:val="3"/>
          <w:numId w:val="17"/>
        </w:numPr>
        <w:rPr>
          <w:rFonts w:ascii="Calibri" w:hAnsi="Calibri"/>
          <w:sz w:val="22"/>
          <w:szCs w:val="22"/>
        </w:rPr>
      </w:pPr>
      <w:r w:rsidRPr="001E2C46">
        <w:rPr>
          <w:rFonts w:ascii="Calibri" w:hAnsi="Calibri"/>
          <w:sz w:val="22"/>
          <w:szCs w:val="22"/>
        </w:rPr>
        <w:t>A Sanção de impedimento de licitar e contratar prevista neste subitem também é aplicável  em  quaisquer  das  hipóteses  previstas  como  infração administrativa no subitem 22.1 deste Termo de Referência</w:t>
      </w:r>
    </w:p>
    <w:p w:rsidR="001E2C46" w:rsidRPr="001E2C46" w:rsidRDefault="001E2C46" w:rsidP="00B92CB6">
      <w:pPr>
        <w:pStyle w:val="Corpodetexto"/>
        <w:numPr>
          <w:ilvl w:val="2"/>
          <w:numId w:val="17"/>
        </w:numPr>
        <w:rPr>
          <w:rFonts w:ascii="Calibri" w:hAnsi="Calibri"/>
          <w:sz w:val="22"/>
          <w:szCs w:val="22"/>
        </w:rPr>
      </w:pPr>
      <w:r w:rsidRPr="001E2C46">
        <w:rPr>
          <w:rFonts w:ascii="Calibri" w:hAnsi="Calibri"/>
          <w:sz w:val="22"/>
          <w:szCs w:val="22"/>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1E2C46"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lastRenderedPageBreak/>
        <w:t>As sanções previstas nos subitens 19.2.1, 19.2.2, 19.2.3 poderão ser aplicadas à CONTRATADA juntamente com as de multa, descontando-a dos pagamentos a serem efetuados.</w:t>
      </w:r>
    </w:p>
    <w:p w:rsidR="00B836AC" w:rsidRPr="001E2C46" w:rsidRDefault="001E2C46" w:rsidP="00B92CB6">
      <w:pPr>
        <w:pStyle w:val="Corpodetexto"/>
        <w:numPr>
          <w:ilvl w:val="1"/>
          <w:numId w:val="17"/>
        </w:numPr>
        <w:rPr>
          <w:rFonts w:ascii="Calibri" w:hAnsi="Calibri"/>
          <w:sz w:val="22"/>
          <w:szCs w:val="22"/>
        </w:rPr>
      </w:pPr>
      <w:r w:rsidRPr="001E2C46">
        <w:rPr>
          <w:rFonts w:ascii="Calibri" w:hAnsi="Calibri"/>
          <w:sz w:val="22"/>
          <w:szCs w:val="22"/>
        </w:rPr>
        <w:t>Para efeito de aplicação de multas, às infrações são atribuídos graus, de acordo com as tabelas 1 e 2:</w:t>
      </w:r>
    </w:p>
    <w:p w:rsidR="001E2C46" w:rsidRPr="001E2C46" w:rsidRDefault="001E2C46" w:rsidP="001E2C46">
      <w:pPr>
        <w:pStyle w:val="Corpodetexto"/>
        <w:jc w:val="both"/>
        <w:rPr>
          <w:rFonts w:ascii="Calibri" w:hAnsi="Calibri"/>
          <w:b/>
          <w:bCs/>
          <w:sz w:val="22"/>
          <w:szCs w:val="22"/>
        </w:rPr>
      </w:pPr>
      <w:r w:rsidRPr="001E2C46">
        <w:rPr>
          <w:rFonts w:ascii="Calibri" w:hAnsi="Calibri"/>
          <w:b/>
          <w:bCs/>
          <w:sz w:val="22"/>
          <w:szCs w:val="22"/>
        </w:rPr>
        <w:t>Tabela 1</w:t>
      </w:r>
    </w:p>
    <w:tbl>
      <w:tblPr>
        <w:tblW w:w="864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3576"/>
        <w:gridCol w:w="5064"/>
      </w:tblGrid>
      <w:tr w:rsidR="001E2C46" w:rsidRPr="001E2C46" w:rsidTr="00B836AC">
        <w:trPr>
          <w:trHeight w:val="180"/>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vAlign w:val="center"/>
          </w:tcPr>
          <w:p w:rsidR="001E2C46" w:rsidRPr="001E2C46" w:rsidRDefault="001E2C46" w:rsidP="001E2C46">
            <w:pPr>
              <w:pStyle w:val="Corpodetexto"/>
              <w:jc w:val="both"/>
              <w:rPr>
                <w:rFonts w:ascii="Calibri" w:hAnsi="Calibri"/>
                <w:bCs/>
                <w:sz w:val="22"/>
                <w:szCs w:val="22"/>
              </w:rPr>
            </w:pPr>
            <w:r w:rsidRPr="001E2C46">
              <w:rPr>
                <w:rFonts w:ascii="Calibri" w:hAnsi="Calibri"/>
                <w:b/>
                <w:bCs/>
                <w:sz w:val="22"/>
                <w:szCs w:val="22"/>
              </w:rPr>
              <w:t>GRAU</w:t>
            </w:r>
          </w:p>
        </w:tc>
        <w:tc>
          <w:tcPr>
            <w:tcW w:w="5064" w:type="dxa"/>
            <w:tcBorders>
              <w:top w:val="outset" w:sz="6" w:space="0" w:color="000000"/>
              <w:left w:val="outset" w:sz="6" w:space="0" w:color="000000"/>
              <w:bottom w:val="outset" w:sz="6" w:space="0" w:color="000000"/>
              <w:right w:val="outset" w:sz="6" w:space="0" w:color="000000"/>
            </w:tcBorders>
            <w:shd w:val="clear" w:color="auto" w:fill="auto"/>
            <w:vAlign w:val="center"/>
          </w:tcPr>
          <w:p w:rsidR="001E2C46" w:rsidRPr="001E2C46" w:rsidRDefault="001E2C46" w:rsidP="001E2C46">
            <w:pPr>
              <w:pStyle w:val="Corpodetexto"/>
              <w:jc w:val="both"/>
              <w:rPr>
                <w:rFonts w:ascii="Calibri" w:hAnsi="Calibri"/>
                <w:bCs/>
                <w:sz w:val="22"/>
                <w:szCs w:val="22"/>
              </w:rPr>
            </w:pPr>
            <w:r w:rsidRPr="001E2C46">
              <w:rPr>
                <w:rFonts w:ascii="Calibri" w:hAnsi="Calibri"/>
                <w:b/>
                <w:bCs/>
                <w:sz w:val="22"/>
                <w:szCs w:val="22"/>
              </w:rPr>
              <w:t>CORRESPONDÊNCIA</w:t>
            </w:r>
          </w:p>
        </w:tc>
      </w:tr>
      <w:tr w:rsidR="001E2C46" w:rsidRPr="001E2C46" w:rsidTr="00B836AC">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1E2C46" w:rsidRPr="001E2C46" w:rsidRDefault="001E2C46" w:rsidP="001E2C46">
            <w:pPr>
              <w:pStyle w:val="Corpodetexto"/>
              <w:jc w:val="both"/>
              <w:rPr>
                <w:rFonts w:ascii="Calibri" w:hAnsi="Calibri"/>
                <w:bCs/>
                <w:sz w:val="22"/>
                <w:szCs w:val="22"/>
              </w:rPr>
            </w:pPr>
            <w:r w:rsidRPr="001E2C46">
              <w:rPr>
                <w:rFonts w:ascii="Calibri" w:hAnsi="Calibri"/>
                <w:bCs/>
                <w:sz w:val="22"/>
                <w:szCs w:val="22"/>
              </w:rPr>
              <w:t>1</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1E2C46" w:rsidRPr="001E2C46" w:rsidRDefault="001E2C46" w:rsidP="001E2C46">
            <w:pPr>
              <w:pStyle w:val="Corpodetexto"/>
              <w:jc w:val="both"/>
              <w:rPr>
                <w:rFonts w:ascii="Calibri" w:hAnsi="Calibri"/>
                <w:bCs/>
                <w:sz w:val="22"/>
                <w:szCs w:val="22"/>
              </w:rPr>
            </w:pPr>
            <w:r w:rsidRPr="001E2C46">
              <w:rPr>
                <w:rFonts w:ascii="Calibri" w:hAnsi="Calibri"/>
                <w:bCs/>
                <w:sz w:val="22"/>
                <w:szCs w:val="22"/>
              </w:rPr>
              <w:t>0,2% ao dia sobre o valor mensal do contrato</w:t>
            </w:r>
          </w:p>
        </w:tc>
      </w:tr>
      <w:tr w:rsidR="001E2C46" w:rsidRPr="001E2C46" w:rsidTr="00B836AC">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1E2C46" w:rsidRPr="001E2C46" w:rsidRDefault="001E2C46" w:rsidP="001E2C46">
            <w:pPr>
              <w:pStyle w:val="Corpodetexto"/>
              <w:jc w:val="both"/>
              <w:rPr>
                <w:rFonts w:ascii="Calibri" w:hAnsi="Calibri"/>
                <w:bCs/>
                <w:sz w:val="22"/>
                <w:szCs w:val="22"/>
              </w:rPr>
            </w:pPr>
            <w:r w:rsidRPr="001E2C46">
              <w:rPr>
                <w:rFonts w:ascii="Calibri" w:hAnsi="Calibri"/>
                <w:bCs/>
                <w:sz w:val="22"/>
                <w:szCs w:val="22"/>
              </w:rPr>
              <w:t>2</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1E2C46" w:rsidRPr="001E2C46" w:rsidRDefault="001E2C46" w:rsidP="001E2C46">
            <w:pPr>
              <w:pStyle w:val="Corpodetexto"/>
              <w:jc w:val="both"/>
              <w:rPr>
                <w:rFonts w:ascii="Calibri" w:hAnsi="Calibri"/>
                <w:bCs/>
                <w:sz w:val="22"/>
                <w:szCs w:val="22"/>
              </w:rPr>
            </w:pPr>
            <w:r w:rsidRPr="001E2C46">
              <w:rPr>
                <w:rFonts w:ascii="Calibri" w:hAnsi="Calibri"/>
                <w:bCs/>
                <w:sz w:val="22"/>
                <w:szCs w:val="22"/>
              </w:rPr>
              <w:t>0,4% ao dia sobre o valor mensal do contrato</w:t>
            </w:r>
          </w:p>
        </w:tc>
      </w:tr>
      <w:tr w:rsidR="001E2C46" w:rsidRPr="001E2C46" w:rsidTr="00B836AC">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1E2C46" w:rsidRPr="001E2C46" w:rsidRDefault="001E2C46" w:rsidP="001E2C46">
            <w:pPr>
              <w:pStyle w:val="Corpodetexto"/>
              <w:jc w:val="both"/>
              <w:rPr>
                <w:rFonts w:ascii="Calibri" w:hAnsi="Calibri"/>
                <w:bCs/>
                <w:sz w:val="22"/>
                <w:szCs w:val="22"/>
              </w:rPr>
            </w:pPr>
            <w:r w:rsidRPr="001E2C46">
              <w:rPr>
                <w:rFonts w:ascii="Calibri" w:hAnsi="Calibri"/>
                <w:bCs/>
                <w:sz w:val="22"/>
                <w:szCs w:val="22"/>
              </w:rPr>
              <w:t>3</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1E2C46" w:rsidRPr="001E2C46" w:rsidRDefault="001E2C46" w:rsidP="001E2C46">
            <w:pPr>
              <w:pStyle w:val="Corpodetexto"/>
              <w:jc w:val="both"/>
              <w:rPr>
                <w:rFonts w:ascii="Calibri" w:hAnsi="Calibri"/>
                <w:bCs/>
                <w:sz w:val="22"/>
                <w:szCs w:val="22"/>
              </w:rPr>
            </w:pPr>
            <w:r w:rsidRPr="001E2C46">
              <w:rPr>
                <w:rFonts w:ascii="Calibri" w:hAnsi="Calibri"/>
                <w:bCs/>
                <w:sz w:val="22"/>
                <w:szCs w:val="22"/>
              </w:rPr>
              <w:t>0,8% ao dia sobre o valor mensal do contrato</w:t>
            </w:r>
          </w:p>
        </w:tc>
      </w:tr>
      <w:tr w:rsidR="001E2C46" w:rsidRPr="001E2C46" w:rsidTr="00B836AC">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1E2C46" w:rsidRPr="001E2C46" w:rsidRDefault="001E2C46" w:rsidP="001E2C46">
            <w:pPr>
              <w:pStyle w:val="Corpodetexto"/>
              <w:jc w:val="both"/>
              <w:rPr>
                <w:rFonts w:ascii="Calibri" w:hAnsi="Calibri"/>
                <w:bCs/>
                <w:sz w:val="22"/>
                <w:szCs w:val="22"/>
              </w:rPr>
            </w:pPr>
            <w:r w:rsidRPr="001E2C46">
              <w:rPr>
                <w:rFonts w:ascii="Calibri" w:hAnsi="Calibri"/>
                <w:bCs/>
                <w:sz w:val="22"/>
                <w:szCs w:val="22"/>
              </w:rPr>
              <w:t>4</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1E2C46" w:rsidRPr="001E2C46" w:rsidRDefault="001E2C46" w:rsidP="001E2C46">
            <w:pPr>
              <w:pStyle w:val="Corpodetexto"/>
              <w:jc w:val="both"/>
              <w:rPr>
                <w:rFonts w:ascii="Calibri" w:hAnsi="Calibri"/>
                <w:bCs/>
                <w:sz w:val="22"/>
                <w:szCs w:val="22"/>
              </w:rPr>
            </w:pPr>
            <w:r w:rsidRPr="001E2C46">
              <w:rPr>
                <w:rFonts w:ascii="Calibri" w:hAnsi="Calibri"/>
                <w:bCs/>
                <w:sz w:val="22"/>
                <w:szCs w:val="22"/>
              </w:rPr>
              <w:t>1,6% ao dia sobre o valor mensal do contrato</w:t>
            </w:r>
          </w:p>
        </w:tc>
      </w:tr>
      <w:tr w:rsidR="001E2C46" w:rsidRPr="001E2C46" w:rsidTr="00B836AC">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1E2C46" w:rsidRPr="001E2C46" w:rsidRDefault="001E2C46" w:rsidP="001E2C46">
            <w:pPr>
              <w:pStyle w:val="Corpodetexto"/>
              <w:jc w:val="both"/>
              <w:rPr>
                <w:rFonts w:ascii="Calibri" w:hAnsi="Calibri"/>
                <w:bCs/>
                <w:sz w:val="22"/>
                <w:szCs w:val="22"/>
              </w:rPr>
            </w:pPr>
            <w:r w:rsidRPr="001E2C46">
              <w:rPr>
                <w:rFonts w:ascii="Calibri" w:hAnsi="Calibri"/>
                <w:bCs/>
                <w:sz w:val="22"/>
                <w:szCs w:val="22"/>
              </w:rPr>
              <w:t>5</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1E2C46" w:rsidRPr="001E2C46" w:rsidRDefault="001E2C46" w:rsidP="001E2C46">
            <w:pPr>
              <w:pStyle w:val="Corpodetexto"/>
              <w:jc w:val="both"/>
              <w:rPr>
                <w:rFonts w:ascii="Calibri" w:hAnsi="Calibri"/>
                <w:bCs/>
                <w:sz w:val="22"/>
                <w:szCs w:val="22"/>
              </w:rPr>
            </w:pPr>
            <w:r w:rsidRPr="001E2C46">
              <w:rPr>
                <w:rFonts w:ascii="Calibri" w:hAnsi="Calibri"/>
                <w:bCs/>
                <w:sz w:val="22"/>
                <w:szCs w:val="22"/>
              </w:rPr>
              <w:t>3,2% ao dia sobre o valor mensal do contrato</w:t>
            </w:r>
          </w:p>
        </w:tc>
      </w:tr>
    </w:tbl>
    <w:p w:rsidR="001E2C46" w:rsidRPr="001E2C46" w:rsidRDefault="001E2C46" w:rsidP="001E2C46">
      <w:pPr>
        <w:pStyle w:val="Corpodetexto"/>
        <w:jc w:val="both"/>
        <w:rPr>
          <w:rFonts w:ascii="Calibri" w:hAnsi="Calibri"/>
          <w:b/>
          <w:bCs/>
          <w:sz w:val="22"/>
          <w:szCs w:val="22"/>
        </w:rPr>
      </w:pPr>
    </w:p>
    <w:p w:rsidR="001E2C46" w:rsidRPr="001E2C46" w:rsidRDefault="001E2C46" w:rsidP="001E2C46">
      <w:pPr>
        <w:pStyle w:val="Corpodetexto"/>
        <w:jc w:val="both"/>
        <w:rPr>
          <w:rFonts w:ascii="Calibri" w:hAnsi="Calibri"/>
          <w:bCs/>
          <w:sz w:val="22"/>
          <w:szCs w:val="22"/>
        </w:rPr>
      </w:pPr>
      <w:r w:rsidRPr="001E2C46">
        <w:rPr>
          <w:rFonts w:ascii="Calibri" w:hAnsi="Calibri"/>
          <w:b/>
          <w:bCs/>
          <w:sz w:val="22"/>
          <w:szCs w:val="22"/>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tblPr>
      <w:tblGrid>
        <w:gridCol w:w="2239"/>
        <w:gridCol w:w="4983"/>
        <w:gridCol w:w="1958"/>
      </w:tblGrid>
      <w:tr w:rsidR="001E2C46" w:rsidRPr="001E2C46" w:rsidTr="00B836AC">
        <w:trPr>
          <w:trHeight w:val="60"/>
          <w:tblCellSpacing w:w="0" w:type="dxa"/>
        </w:trPr>
        <w:tc>
          <w:tcPr>
            <w:tcW w:w="9180" w:type="dxa"/>
            <w:gridSpan w:val="3"/>
            <w:tcBorders>
              <w:top w:val="outset" w:sz="6" w:space="0" w:color="000000"/>
              <w:left w:val="nil"/>
              <w:bottom w:val="outset" w:sz="6" w:space="0" w:color="000000"/>
              <w:right w:val="nil"/>
            </w:tcBorders>
            <w:hideMark/>
          </w:tcPr>
          <w:p w:rsidR="001E2C46" w:rsidRPr="001E2C46" w:rsidRDefault="001E2C46" w:rsidP="001E2C46">
            <w:pPr>
              <w:pStyle w:val="Corpodetexto"/>
              <w:jc w:val="both"/>
              <w:rPr>
                <w:rFonts w:ascii="Calibri" w:hAnsi="Calibri"/>
                <w:sz w:val="22"/>
                <w:szCs w:val="22"/>
              </w:rPr>
            </w:pPr>
            <w:r w:rsidRPr="001E2C46">
              <w:rPr>
                <w:rFonts w:ascii="Calibri" w:hAnsi="Calibri"/>
                <w:b/>
                <w:bCs/>
                <w:sz w:val="22"/>
                <w:szCs w:val="22"/>
              </w:rPr>
              <w:t>INFRAÇÃO</w:t>
            </w:r>
          </w:p>
        </w:tc>
      </w:tr>
      <w:tr w:rsidR="001E2C46" w:rsidRPr="001E2C46" w:rsidTr="00B836AC">
        <w:trPr>
          <w:tblCellSpacing w:w="0" w:type="dxa"/>
        </w:trPr>
        <w:tc>
          <w:tcPr>
            <w:tcW w:w="2239" w:type="dxa"/>
            <w:tcBorders>
              <w:top w:val="outset" w:sz="6" w:space="0" w:color="000000"/>
              <w:left w:val="nil"/>
              <w:bottom w:val="outset" w:sz="6" w:space="0" w:color="000000"/>
              <w:right w:val="outset" w:sz="6" w:space="0" w:color="000000"/>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b/>
                <w:bCs/>
                <w:sz w:val="22"/>
                <w:szCs w:val="22"/>
              </w:rPr>
              <w:t>ITEM</w:t>
            </w:r>
          </w:p>
        </w:tc>
        <w:tc>
          <w:tcPr>
            <w:tcW w:w="4983" w:type="dxa"/>
            <w:tcBorders>
              <w:top w:val="outset" w:sz="6" w:space="0" w:color="000000"/>
              <w:left w:val="outset" w:sz="6" w:space="0" w:color="000000"/>
              <w:bottom w:val="outset" w:sz="6" w:space="0" w:color="000000"/>
              <w:right w:val="outset" w:sz="6" w:space="0" w:color="000000"/>
            </w:tcBorders>
            <w:hideMark/>
          </w:tcPr>
          <w:p w:rsidR="001E2C46" w:rsidRPr="001E2C46" w:rsidRDefault="001E2C46" w:rsidP="001E2C46">
            <w:pPr>
              <w:pStyle w:val="Corpodetexto"/>
              <w:jc w:val="both"/>
              <w:rPr>
                <w:rFonts w:ascii="Calibri" w:hAnsi="Calibri"/>
                <w:sz w:val="22"/>
                <w:szCs w:val="22"/>
              </w:rPr>
            </w:pPr>
            <w:r w:rsidRPr="001E2C46">
              <w:rPr>
                <w:rFonts w:ascii="Calibri" w:hAnsi="Calibri"/>
                <w:b/>
                <w:bCs/>
                <w:sz w:val="22"/>
                <w:szCs w:val="22"/>
              </w:rPr>
              <w:t>DESCRIÇÃO</w:t>
            </w:r>
          </w:p>
        </w:tc>
        <w:tc>
          <w:tcPr>
            <w:tcW w:w="1958" w:type="dxa"/>
            <w:tcBorders>
              <w:top w:val="outset" w:sz="6" w:space="0" w:color="000000"/>
              <w:left w:val="outset" w:sz="6" w:space="0" w:color="000000"/>
              <w:bottom w:val="outset" w:sz="6" w:space="0" w:color="000000"/>
              <w:right w:val="nil"/>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b/>
                <w:bCs/>
                <w:sz w:val="22"/>
                <w:szCs w:val="22"/>
              </w:rPr>
              <w:t>GRAU</w:t>
            </w:r>
          </w:p>
        </w:tc>
      </w:tr>
      <w:tr w:rsidR="001E2C46" w:rsidRPr="001E2C46" w:rsidTr="00B836AC">
        <w:trPr>
          <w:tblCellSpacing w:w="0" w:type="dxa"/>
        </w:trPr>
        <w:tc>
          <w:tcPr>
            <w:tcW w:w="2239" w:type="dxa"/>
            <w:tcBorders>
              <w:top w:val="outset" w:sz="6" w:space="0" w:color="000000"/>
              <w:left w:val="nil"/>
              <w:bottom w:val="outset" w:sz="6" w:space="0" w:color="000000"/>
              <w:right w:val="outset" w:sz="6" w:space="0" w:color="000000"/>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1</w:t>
            </w:r>
          </w:p>
        </w:tc>
        <w:tc>
          <w:tcPr>
            <w:tcW w:w="4983" w:type="dxa"/>
            <w:tcBorders>
              <w:top w:val="outset" w:sz="6" w:space="0" w:color="000000"/>
              <w:left w:val="outset" w:sz="6" w:space="0" w:color="000000"/>
              <w:bottom w:val="outset" w:sz="6" w:space="0" w:color="000000"/>
              <w:right w:val="outset" w:sz="6" w:space="0" w:color="000000"/>
            </w:tcBorders>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Permitir situação que crie a possibilidade de causar dano físico, lesão corporal ou conseqüências letais, por ocorrência;</w:t>
            </w:r>
          </w:p>
        </w:tc>
        <w:tc>
          <w:tcPr>
            <w:tcW w:w="1958" w:type="dxa"/>
            <w:tcBorders>
              <w:top w:val="outset" w:sz="6" w:space="0" w:color="000000"/>
              <w:left w:val="outset" w:sz="6" w:space="0" w:color="000000"/>
              <w:bottom w:val="outset" w:sz="6" w:space="0" w:color="000000"/>
              <w:right w:val="nil"/>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05</w:t>
            </w:r>
          </w:p>
        </w:tc>
      </w:tr>
      <w:tr w:rsidR="001E2C46" w:rsidRPr="001E2C46" w:rsidTr="00B836AC">
        <w:trPr>
          <w:tblCellSpacing w:w="0" w:type="dxa"/>
        </w:trPr>
        <w:tc>
          <w:tcPr>
            <w:tcW w:w="2239" w:type="dxa"/>
            <w:tcBorders>
              <w:top w:val="outset" w:sz="6" w:space="0" w:color="000000"/>
              <w:left w:val="nil"/>
              <w:bottom w:val="outset" w:sz="6" w:space="0" w:color="000000"/>
              <w:right w:val="outset" w:sz="6" w:space="0" w:color="000000"/>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2</w:t>
            </w:r>
          </w:p>
        </w:tc>
        <w:tc>
          <w:tcPr>
            <w:tcW w:w="4983" w:type="dxa"/>
            <w:tcBorders>
              <w:top w:val="outset" w:sz="6" w:space="0" w:color="000000"/>
              <w:left w:val="outset" w:sz="6" w:space="0" w:color="000000"/>
              <w:bottom w:val="outset" w:sz="6" w:space="0" w:color="000000"/>
              <w:right w:val="outset" w:sz="6" w:space="0" w:color="000000"/>
            </w:tcBorders>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right w:val="nil"/>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04</w:t>
            </w:r>
          </w:p>
        </w:tc>
      </w:tr>
      <w:tr w:rsidR="001E2C46" w:rsidRPr="001E2C46" w:rsidTr="00B836AC">
        <w:trPr>
          <w:tblCellSpacing w:w="0" w:type="dxa"/>
        </w:trPr>
        <w:tc>
          <w:tcPr>
            <w:tcW w:w="2239" w:type="dxa"/>
            <w:tcBorders>
              <w:top w:val="outset" w:sz="6" w:space="0" w:color="000000"/>
              <w:left w:val="nil"/>
              <w:bottom w:val="outset" w:sz="6" w:space="0" w:color="000000"/>
              <w:right w:val="outset" w:sz="6" w:space="0" w:color="000000"/>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3</w:t>
            </w:r>
          </w:p>
        </w:tc>
        <w:tc>
          <w:tcPr>
            <w:tcW w:w="4983" w:type="dxa"/>
            <w:tcBorders>
              <w:top w:val="outset" w:sz="6" w:space="0" w:color="000000"/>
              <w:left w:val="outset" w:sz="6" w:space="0" w:color="000000"/>
              <w:bottom w:val="outset" w:sz="6" w:space="0" w:color="000000"/>
              <w:right w:val="outset" w:sz="6" w:space="0" w:color="000000"/>
            </w:tcBorders>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right w:val="nil"/>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03</w:t>
            </w:r>
          </w:p>
        </w:tc>
      </w:tr>
      <w:tr w:rsidR="001E2C46" w:rsidRPr="001E2C46" w:rsidTr="00B836AC">
        <w:trPr>
          <w:tblCellSpacing w:w="0" w:type="dxa"/>
        </w:trPr>
        <w:tc>
          <w:tcPr>
            <w:tcW w:w="2239" w:type="dxa"/>
            <w:tcBorders>
              <w:top w:val="outset" w:sz="6" w:space="0" w:color="000000"/>
              <w:left w:val="nil"/>
              <w:bottom w:val="outset" w:sz="6" w:space="0" w:color="000000"/>
              <w:right w:val="outset" w:sz="6" w:space="0" w:color="000000"/>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4</w:t>
            </w:r>
          </w:p>
        </w:tc>
        <w:tc>
          <w:tcPr>
            <w:tcW w:w="4983" w:type="dxa"/>
            <w:tcBorders>
              <w:top w:val="outset" w:sz="6" w:space="0" w:color="000000"/>
              <w:left w:val="outset" w:sz="6" w:space="0" w:color="000000"/>
              <w:bottom w:val="outset" w:sz="6" w:space="0" w:color="000000"/>
              <w:right w:val="outset" w:sz="6" w:space="0" w:color="000000"/>
            </w:tcBorders>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Recusar-se a executar serviço determinado pela fiscalização, por serviço e por dia;</w:t>
            </w:r>
          </w:p>
        </w:tc>
        <w:tc>
          <w:tcPr>
            <w:tcW w:w="1958" w:type="dxa"/>
            <w:tcBorders>
              <w:top w:val="outset" w:sz="6" w:space="0" w:color="000000"/>
              <w:left w:val="outset" w:sz="6" w:space="0" w:color="000000"/>
              <w:bottom w:val="outset" w:sz="6" w:space="0" w:color="000000"/>
              <w:right w:val="nil"/>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02</w:t>
            </w:r>
          </w:p>
        </w:tc>
      </w:tr>
      <w:tr w:rsidR="001E2C46" w:rsidRPr="001E2C46" w:rsidTr="00B836AC">
        <w:trPr>
          <w:tblCellSpacing w:w="0" w:type="dxa"/>
        </w:trPr>
        <w:tc>
          <w:tcPr>
            <w:tcW w:w="2239" w:type="dxa"/>
            <w:tcBorders>
              <w:top w:val="outset" w:sz="6" w:space="0" w:color="000000"/>
              <w:left w:val="nil"/>
              <w:bottom w:val="outset" w:sz="6" w:space="0" w:color="000000"/>
              <w:right w:val="outset" w:sz="6" w:space="0" w:color="000000"/>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5</w:t>
            </w:r>
          </w:p>
        </w:tc>
        <w:tc>
          <w:tcPr>
            <w:tcW w:w="4983" w:type="dxa"/>
            <w:tcBorders>
              <w:top w:val="outset" w:sz="6" w:space="0" w:color="000000"/>
              <w:left w:val="outset" w:sz="6" w:space="0" w:color="000000"/>
              <w:bottom w:val="outset" w:sz="6" w:space="0" w:color="000000"/>
              <w:right w:val="outset" w:sz="6" w:space="0" w:color="000000"/>
            </w:tcBorders>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right w:val="nil"/>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03</w:t>
            </w:r>
          </w:p>
        </w:tc>
      </w:tr>
      <w:tr w:rsidR="001E2C46" w:rsidRPr="001E2C46" w:rsidTr="00B836AC">
        <w:trPr>
          <w:trHeight w:val="225"/>
          <w:tblCellSpacing w:w="0" w:type="dxa"/>
        </w:trPr>
        <w:tc>
          <w:tcPr>
            <w:tcW w:w="9180" w:type="dxa"/>
            <w:gridSpan w:val="3"/>
            <w:tcBorders>
              <w:top w:val="outset" w:sz="6" w:space="0" w:color="000000"/>
              <w:left w:val="nil"/>
              <w:bottom w:val="outset" w:sz="6" w:space="0" w:color="000000"/>
              <w:right w:val="nil"/>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b/>
                <w:bCs/>
                <w:sz w:val="22"/>
                <w:szCs w:val="22"/>
              </w:rPr>
              <w:t>Para os itens a seguir, deixar de:</w:t>
            </w:r>
          </w:p>
        </w:tc>
      </w:tr>
      <w:tr w:rsidR="001E2C46" w:rsidRPr="001E2C46" w:rsidTr="00B836AC">
        <w:trPr>
          <w:tblCellSpacing w:w="0" w:type="dxa"/>
        </w:trPr>
        <w:tc>
          <w:tcPr>
            <w:tcW w:w="2239" w:type="dxa"/>
            <w:tcBorders>
              <w:top w:val="outset" w:sz="6" w:space="0" w:color="000000"/>
              <w:left w:val="nil"/>
              <w:bottom w:val="outset" w:sz="6" w:space="0" w:color="000000"/>
              <w:right w:val="outset" w:sz="6" w:space="0" w:color="000000"/>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6</w:t>
            </w:r>
          </w:p>
        </w:tc>
        <w:tc>
          <w:tcPr>
            <w:tcW w:w="4983" w:type="dxa"/>
            <w:tcBorders>
              <w:top w:val="outset" w:sz="6" w:space="0" w:color="000000"/>
              <w:left w:val="outset" w:sz="6" w:space="0" w:color="000000"/>
              <w:bottom w:val="outset" w:sz="6" w:space="0" w:color="000000"/>
              <w:right w:val="outset" w:sz="6" w:space="0" w:color="000000"/>
            </w:tcBorders>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 xml:space="preserve">Registrar e controlar, diariamente, a assiduidade e a pontualidade de seu pessoal, por funcionário e por </w:t>
            </w:r>
            <w:r w:rsidRPr="001E2C46">
              <w:rPr>
                <w:rFonts w:ascii="Calibri" w:hAnsi="Calibri"/>
                <w:sz w:val="22"/>
                <w:szCs w:val="22"/>
              </w:rPr>
              <w:lastRenderedPageBreak/>
              <w:t>dia;</w:t>
            </w:r>
          </w:p>
        </w:tc>
        <w:tc>
          <w:tcPr>
            <w:tcW w:w="1958" w:type="dxa"/>
            <w:tcBorders>
              <w:top w:val="outset" w:sz="6" w:space="0" w:color="000000"/>
              <w:left w:val="outset" w:sz="6" w:space="0" w:color="000000"/>
              <w:bottom w:val="outset" w:sz="6" w:space="0" w:color="000000"/>
              <w:right w:val="nil"/>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lastRenderedPageBreak/>
              <w:t>01</w:t>
            </w:r>
          </w:p>
        </w:tc>
      </w:tr>
      <w:tr w:rsidR="001E2C46" w:rsidRPr="001E2C46" w:rsidTr="00B836AC">
        <w:trPr>
          <w:tblCellSpacing w:w="0" w:type="dxa"/>
        </w:trPr>
        <w:tc>
          <w:tcPr>
            <w:tcW w:w="2239" w:type="dxa"/>
            <w:tcBorders>
              <w:top w:val="outset" w:sz="6" w:space="0" w:color="000000"/>
              <w:left w:val="nil"/>
              <w:bottom w:val="outset" w:sz="6" w:space="0" w:color="000000"/>
              <w:right w:val="outset" w:sz="6" w:space="0" w:color="000000"/>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lastRenderedPageBreak/>
              <w:t>7</w:t>
            </w:r>
          </w:p>
        </w:tc>
        <w:tc>
          <w:tcPr>
            <w:tcW w:w="4983" w:type="dxa"/>
            <w:tcBorders>
              <w:top w:val="outset" w:sz="6" w:space="0" w:color="000000"/>
              <w:left w:val="outset" w:sz="6" w:space="0" w:color="000000"/>
              <w:bottom w:val="outset" w:sz="6" w:space="0" w:color="000000"/>
              <w:right w:val="outset" w:sz="6" w:space="0" w:color="000000"/>
            </w:tcBorders>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right w:val="nil"/>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02</w:t>
            </w:r>
          </w:p>
        </w:tc>
      </w:tr>
      <w:tr w:rsidR="001E2C46" w:rsidRPr="001E2C46" w:rsidTr="00B836AC">
        <w:trPr>
          <w:tblCellSpacing w:w="0" w:type="dxa"/>
        </w:trPr>
        <w:tc>
          <w:tcPr>
            <w:tcW w:w="2239" w:type="dxa"/>
            <w:tcBorders>
              <w:top w:val="outset" w:sz="6" w:space="0" w:color="000000"/>
              <w:left w:val="nil"/>
              <w:bottom w:val="outset" w:sz="6" w:space="0" w:color="000000"/>
              <w:right w:val="outset" w:sz="6" w:space="0" w:color="000000"/>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8</w:t>
            </w:r>
          </w:p>
        </w:tc>
        <w:tc>
          <w:tcPr>
            <w:tcW w:w="4983" w:type="dxa"/>
            <w:tcBorders>
              <w:top w:val="outset" w:sz="6" w:space="0" w:color="000000"/>
              <w:left w:val="outset" w:sz="6" w:space="0" w:color="000000"/>
              <w:bottom w:val="outset" w:sz="6" w:space="0" w:color="000000"/>
              <w:right w:val="outset" w:sz="6" w:space="0" w:color="000000"/>
            </w:tcBorders>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right w:val="nil"/>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01</w:t>
            </w:r>
          </w:p>
        </w:tc>
      </w:tr>
      <w:tr w:rsidR="001E2C46" w:rsidRPr="001E2C46" w:rsidTr="00B836AC">
        <w:trPr>
          <w:tblCellSpacing w:w="0" w:type="dxa"/>
        </w:trPr>
        <w:tc>
          <w:tcPr>
            <w:tcW w:w="2239" w:type="dxa"/>
            <w:tcBorders>
              <w:top w:val="outset" w:sz="6" w:space="0" w:color="000000"/>
              <w:left w:val="nil"/>
              <w:bottom w:val="outset" w:sz="6" w:space="0" w:color="000000"/>
              <w:right w:val="outset" w:sz="6" w:space="0" w:color="000000"/>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9</w:t>
            </w:r>
          </w:p>
        </w:tc>
        <w:tc>
          <w:tcPr>
            <w:tcW w:w="4983" w:type="dxa"/>
            <w:tcBorders>
              <w:top w:val="outset" w:sz="6" w:space="0" w:color="000000"/>
              <w:left w:val="outset" w:sz="6" w:space="0" w:color="000000"/>
              <w:bottom w:val="outset" w:sz="6" w:space="0" w:color="000000"/>
              <w:right w:val="outset" w:sz="6" w:space="0" w:color="000000"/>
            </w:tcBorders>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right w:val="nil"/>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03</w:t>
            </w:r>
          </w:p>
        </w:tc>
      </w:tr>
      <w:tr w:rsidR="001E2C46" w:rsidRPr="001E2C46" w:rsidTr="00B836AC">
        <w:trPr>
          <w:tblCellSpacing w:w="0" w:type="dxa"/>
        </w:trPr>
        <w:tc>
          <w:tcPr>
            <w:tcW w:w="2239" w:type="dxa"/>
            <w:tcBorders>
              <w:top w:val="outset" w:sz="6" w:space="0" w:color="000000"/>
              <w:left w:val="nil"/>
              <w:bottom w:val="outset" w:sz="6" w:space="0" w:color="000000"/>
              <w:right w:val="outset" w:sz="6" w:space="0" w:color="000000"/>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10</w:t>
            </w:r>
          </w:p>
        </w:tc>
        <w:tc>
          <w:tcPr>
            <w:tcW w:w="4983" w:type="dxa"/>
            <w:tcBorders>
              <w:top w:val="outset" w:sz="6" w:space="0" w:color="000000"/>
              <w:left w:val="outset" w:sz="6" w:space="0" w:color="000000"/>
              <w:bottom w:val="outset" w:sz="6" w:space="0" w:color="000000"/>
              <w:right w:val="outset" w:sz="6" w:space="0" w:color="000000"/>
            </w:tcBorders>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right w:val="nil"/>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01</w:t>
            </w:r>
          </w:p>
        </w:tc>
      </w:tr>
      <w:tr w:rsidR="001E2C46" w:rsidRPr="001E2C46" w:rsidTr="00B836AC">
        <w:trPr>
          <w:tblCellSpacing w:w="0" w:type="dxa"/>
        </w:trPr>
        <w:tc>
          <w:tcPr>
            <w:tcW w:w="2239" w:type="dxa"/>
            <w:tcBorders>
              <w:top w:val="outset" w:sz="6" w:space="0" w:color="000000"/>
              <w:left w:val="nil"/>
              <w:bottom w:val="outset" w:sz="6" w:space="0" w:color="000000"/>
              <w:right w:val="outset" w:sz="6" w:space="0" w:color="000000"/>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11</w:t>
            </w:r>
          </w:p>
        </w:tc>
        <w:tc>
          <w:tcPr>
            <w:tcW w:w="4983" w:type="dxa"/>
            <w:tcBorders>
              <w:top w:val="outset" w:sz="6" w:space="0" w:color="000000"/>
              <w:left w:val="outset" w:sz="6" w:space="0" w:color="000000"/>
              <w:bottom w:val="outset" w:sz="6" w:space="0" w:color="000000"/>
              <w:right w:val="outset" w:sz="6" w:space="0" w:color="000000"/>
            </w:tcBorders>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right w:val="nil"/>
            </w:tcBorders>
            <w:vAlign w:val="center"/>
            <w:hideMark/>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01</w:t>
            </w:r>
          </w:p>
        </w:tc>
      </w:tr>
      <w:tr w:rsidR="001E2C46" w:rsidRPr="001E2C46" w:rsidTr="00B836AC">
        <w:trPr>
          <w:tblCellSpacing w:w="0" w:type="dxa"/>
        </w:trPr>
        <w:tc>
          <w:tcPr>
            <w:tcW w:w="2239" w:type="dxa"/>
            <w:tcBorders>
              <w:top w:val="outset" w:sz="6" w:space="0" w:color="000000"/>
              <w:left w:val="nil"/>
              <w:bottom w:val="outset" w:sz="6" w:space="0" w:color="000000"/>
              <w:right w:val="outset" w:sz="6" w:space="0" w:color="000000"/>
            </w:tcBorders>
            <w:vAlign w:val="center"/>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12</w:t>
            </w:r>
          </w:p>
        </w:tc>
        <w:tc>
          <w:tcPr>
            <w:tcW w:w="4983" w:type="dxa"/>
            <w:tcBorders>
              <w:top w:val="outset" w:sz="6" w:space="0" w:color="000000"/>
              <w:left w:val="outset" w:sz="6" w:space="0" w:color="000000"/>
              <w:bottom w:val="outset" w:sz="6" w:space="0" w:color="000000"/>
              <w:right w:val="outset" w:sz="6" w:space="0" w:color="000000"/>
            </w:tcBorders>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Deixar de fornecer auxílio transporte e/ou auxílio alimentação até o último dia do mês a seus empregados.</w:t>
            </w:r>
          </w:p>
        </w:tc>
        <w:tc>
          <w:tcPr>
            <w:tcW w:w="1958" w:type="dxa"/>
            <w:tcBorders>
              <w:top w:val="outset" w:sz="6" w:space="0" w:color="000000"/>
              <w:left w:val="outset" w:sz="6" w:space="0" w:color="000000"/>
              <w:bottom w:val="outset" w:sz="6" w:space="0" w:color="000000"/>
              <w:right w:val="nil"/>
            </w:tcBorders>
            <w:vAlign w:val="center"/>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05</w:t>
            </w:r>
          </w:p>
        </w:tc>
      </w:tr>
      <w:tr w:rsidR="001E2C46" w:rsidRPr="001E2C46" w:rsidTr="00B836AC">
        <w:trPr>
          <w:tblCellSpacing w:w="0" w:type="dxa"/>
        </w:trPr>
        <w:tc>
          <w:tcPr>
            <w:tcW w:w="2239" w:type="dxa"/>
            <w:tcBorders>
              <w:top w:val="outset" w:sz="6" w:space="0" w:color="000000"/>
              <w:left w:val="nil"/>
              <w:bottom w:val="outset" w:sz="6" w:space="0" w:color="000000"/>
              <w:right w:val="outset" w:sz="6" w:space="0" w:color="000000"/>
            </w:tcBorders>
            <w:vAlign w:val="center"/>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13</w:t>
            </w:r>
          </w:p>
        </w:tc>
        <w:tc>
          <w:tcPr>
            <w:tcW w:w="4983" w:type="dxa"/>
            <w:tcBorders>
              <w:top w:val="outset" w:sz="6" w:space="0" w:color="000000"/>
              <w:left w:val="outset" w:sz="6" w:space="0" w:color="000000"/>
              <w:bottom w:val="outset" w:sz="6" w:space="0" w:color="000000"/>
              <w:right w:val="outset" w:sz="6" w:space="0" w:color="000000"/>
            </w:tcBorders>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Deixar de pagar, incondicionalmente, até o 5º (quinto) dia útil do mês subsequente os salários ou acréscimos salariais decorrentes de lei, contrato ou dissídio.</w:t>
            </w:r>
          </w:p>
        </w:tc>
        <w:tc>
          <w:tcPr>
            <w:tcW w:w="1958" w:type="dxa"/>
            <w:tcBorders>
              <w:top w:val="outset" w:sz="6" w:space="0" w:color="000000"/>
              <w:left w:val="outset" w:sz="6" w:space="0" w:color="000000"/>
              <w:bottom w:val="outset" w:sz="6" w:space="0" w:color="000000"/>
              <w:right w:val="nil"/>
            </w:tcBorders>
            <w:vAlign w:val="center"/>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05</w:t>
            </w:r>
          </w:p>
        </w:tc>
      </w:tr>
    </w:tbl>
    <w:p w:rsidR="001E2C46" w:rsidRPr="001E2C46" w:rsidRDefault="001E2C46" w:rsidP="001E2C46">
      <w:pPr>
        <w:pStyle w:val="Corpodetexto"/>
        <w:rPr>
          <w:rFonts w:ascii="Calibri" w:hAnsi="Calibri"/>
          <w:bCs/>
          <w:sz w:val="22"/>
          <w:szCs w:val="22"/>
        </w:rPr>
      </w:pPr>
    </w:p>
    <w:p w:rsidR="001E2C46" w:rsidRPr="001E2C46" w:rsidRDefault="001E2C46" w:rsidP="00B92CB6">
      <w:pPr>
        <w:pStyle w:val="Corpodetexto"/>
        <w:numPr>
          <w:ilvl w:val="0"/>
          <w:numId w:val="42"/>
        </w:numPr>
        <w:rPr>
          <w:rFonts w:ascii="Calibri" w:hAnsi="Calibri"/>
          <w:bCs/>
          <w:vanish/>
          <w:sz w:val="22"/>
          <w:szCs w:val="22"/>
        </w:rPr>
      </w:pPr>
    </w:p>
    <w:p w:rsidR="001E2C46" w:rsidRPr="001E2C46" w:rsidRDefault="001E2C46" w:rsidP="00B92CB6">
      <w:pPr>
        <w:pStyle w:val="Corpodetexto"/>
        <w:numPr>
          <w:ilvl w:val="0"/>
          <w:numId w:val="42"/>
        </w:numPr>
        <w:rPr>
          <w:rFonts w:ascii="Calibri" w:hAnsi="Calibri"/>
          <w:bCs/>
          <w:vanish/>
          <w:sz w:val="22"/>
          <w:szCs w:val="22"/>
        </w:rPr>
      </w:pPr>
    </w:p>
    <w:p w:rsidR="001E2C46" w:rsidRPr="001E2C46" w:rsidRDefault="001E2C46" w:rsidP="00B92CB6">
      <w:pPr>
        <w:pStyle w:val="Corpodetexto"/>
        <w:numPr>
          <w:ilvl w:val="0"/>
          <w:numId w:val="42"/>
        </w:numPr>
        <w:rPr>
          <w:rFonts w:ascii="Calibri" w:hAnsi="Calibri"/>
          <w:bCs/>
          <w:vanish/>
          <w:sz w:val="22"/>
          <w:szCs w:val="22"/>
        </w:rPr>
      </w:pPr>
    </w:p>
    <w:p w:rsidR="001E2C46" w:rsidRPr="001E2C46" w:rsidRDefault="001E2C46" w:rsidP="00B92CB6">
      <w:pPr>
        <w:pStyle w:val="Corpodetexto"/>
        <w:numPr>
          <w:ilvl w:val="0"/>
          <w:numId w:val="42"/>
        </w:numPr>
        <w:rPr>
          <w:rFonts w:ascii="Calibri" w:hAnsi="Calibri"/>
          <w:bCs/>
          <w:vanish/>
          <w:sz w:val="22"/>
          <w:szCs w:val="22"/>
        </w:rPr>
      </w:pPr>
    </w:p>
    <w:p w:rsidR="001E2C46" w:rsidRPr="001E2C46" w:rsidRDefault="001E2C46" w:rsidP="00B92CB6">
      <w:pPr>
        <w:pStyle w:val="Corpodetexto"/>
        <w:numPr>
          <w:ilvl w:val="0"/>
          <w:numId w:val="42"/>
        </w:numPr>
        <w:rPr>
          <w:rFonts w:ascii="Calibri" w:hAnsi="Calibri"/>
          <w:bCs/>
          <w:vanish/>
          <w:sz w:val="22"/>
          <w:szCs w:val="22"/>
        </w:rPr>
      </w:pPr>
    </w:p>
    <w:p w:rsidR="001E2C46" w:rsidRPr="001E2C46" w:rsidRDefault="001E2C46" w:rsidP="00B92CB6">
      <w:pPr>
        <w:pStyle w:val="Corpodetexto"/>
        <w:numPr>
          <w:ilvl w:val="0"/>
          <w:numId w:val="42"/>
        </w:numPr>
        <w:rPr>
          <w:rFonts w:ascii="Calibri" w:hAnsi="Calibri"/>
          <w:bCs/>
          <w:vanish/>
          <w:sz w:val="22"/>
          <w:szCs w:val="22"/>
        </w:rPr>
      </w:pPr>
    </w:p>
    <w:p w:rsidR="001E2C46" w:rsidRPr="001E2C46" w:rsidRDefault="001E2C46" w:rsidP="00B92CB6">
      <w:pPr>
        <w:pStyle w:val="Corpodetexto"/>
        <w:numPr>
          <w:ilvl w:val="0"/>
          <w:numId w:val="42"/>
        </w:numPr>
        <w:rPr>
          <w:rFonts w:ascii="Calibri" w:hAnsi="Calibri"/>
          <w:bCs/>
          <w:vanish/>
          <w:sz w:val="22"/>
          <w:szCs w:val="22"/>
        </w:rPr>
      </w:pPr>
    </w:p>
    <w:p w:rsidR="001E2C46" w:rsidRPr="001E2C46" w:rsidRDefault="001E2C46" w:rsidP="00B92CB6">
      <w:pPr>
        <w:pStyle w:val="Corpodetexto"/>
        <w:numPr>
          <w:ilvl w:val="0"/>
          <w:numId w:val="42"/>
        </w:numPr>
        <w:rPr>
          <w:rFonts w:ascii="Calibri" w:hAnsi="Calibri"/>
          <w:bCs/>
          <w:vanish/>
          <w:sz w:val="22"/>
          <w:szCs w:val="22"/>
        </w:rPr>
      </w:pPr>
    </w:p>
    <w:p w:rsidR="001E2C46" w:rsidRPr="001E2C46" w:rsidRDefault="001E2C46" w:rsidP="00B92CB6">
      <w:pPr>
        <w:pStyle w:val="Corpodetexto"/>
        <w:numPr>
          <w:ilvl w:val="0"/>
          <w:numId w:val="42"/>
        </w:numPr>
        <w:rPr>
          <w:rFonts w:ascii="Calibri" w:hAnsi="Calibri"/>
          <w:bCs/>
          <w:vanish/>
          <w:sz w:val="22"/>
          <w:szCs w:val="22"/>
        </w:rPr>
      </w:pPr>
    </w:p>
    <w:p w:rsidR="001E2C46" w:rsidRPr="001E2C46" w:rsidRDefault="001E2C46" w:rsidP="00B92CB6">
      <w:pPr>
        <w:pStyle w:val="Corpodetexto"/>
        <w:numPr>
          <w:ilvl w:val="0"/>
          <w:numId w:val="42"/>
        </w:numPr>
        <w:rPr>
          <w:rFonts w:ascii="Calibri" w:hAnsi="Calibri"/>
          <w:bCs/>
          <w:vanish/>
          <w:sz w:val="22"/>
          <w:szCs w:val="22"/>
        </w:rPr>
      </w:pPr>
    </w:p>
    <w:p w:rsidR="001E2C46" w:rsidRPr="001E2C46" w:rsidRDefault="001E2C46" w:rsidP="00B92CB6">
      <w:pPr>
        <w:pStyle w:val="Corpodetexto"/>
        <w:numPr>
          <w:ilvl w:val="0"/>
          <w:numId w:val="42"/>
        </w:numPr>
        <w:rPr>
          <w:rFonts w:ascii="Calibri" w:hAnsi="Calibri"/>
          <w:bCs/>
          <w:vanish/>
          <w:sz w:val="22"/>
          <w:szCs w:val="22"/>
        </w:rPr>
      </w:pPr>
    </w:p>
    <w:p w:rsidR="001E2C46" w:rsidRPr="001E2C46" w:rsidRDefault="001E2C46" w:rsidP="00B92CB6">
      <w:pPr>
        <w:pStyle w:val="Corpodetexto"/>
        <w:numPr>
          <w:ilvl w:val="0"/>
          <w:numId w:val="42"/>
        </w:numPr>
        <w:rPr>
          <w:rFonts w:ascii="Calibri" w:hAnsi="Calibri"/>
          <w:bCs/>
          <w:vanish/>
          <w:sz w:val="22"/>
          <w:szCs w:val="22"/>
        </w:rPr>
      </w:pPr>
    </w:p>
    <w:p w:rsidR="001E2C46" w:rsidRPr="001E2C46" w:rsidRDefault="001E2C46" w:rsidP="00B92CB6">
      <w:pPr>
        <w:pStyle w:val="Corpodetexto"/>
        <w:numPr>
          <w:ilvl w:val="0"/>
          <w:numId w:val="42"/>
        </w:numPr>
        <w:rPr>
          <w:rFonts w:ascii="Calibri" w:hAnsi="Calibri"/>
          <w:bCs/>
          <w:vanish/>
          <w:sz w:val="22"/>
          <w:szCs w:val="22"/>
        </w:rPr>
      </w:pPr>
    </w:p>
    <w:p w:rsidR="001E2C46" w:rsidRPr="001E2C46" w:rsidRDefault="001E2C46" w:rsidP="00B92CB6">
      <w:pPr>
        <w:pStyle w:val="Corpodetexto"/>
        <w:numPr>
          <w:ilvl w:val="0"/>
          <w:numId w:val="42"/>
        </w:numPr>
        <w:rPr>
          <w:rFonts w:ascii="Calibri" w:hAnsi="Calibri"/>
          <w:bCs/>
          <w:vanish/>
          <w:sz w:val="22"/>
          <w:szCs w:val="22"/>
        </w:rPr>
      </w:pPr>
    </w:p>
    <w:p w:rsidR="001E2C46" w:rsidRPr="001E2C46" w:rsidRDefault="001E2C46" w:rsidP="00B92CB6">
      <w:pPr>
        <w:pStyle w:val="Corpodetexto"/>
        <w:numPr>
          <w:ilvl w:val="0"/>
          <w:numId w:val="42"/>
        </w:numPr>
        <w:rPr>
          <w:rFonts w:ascii="Calibri" w:hAnsi="Calibri"/>
          <w:bCs/>
          <w:vanish/>
          <w:sz w:val="22"/>
          <w:szCs w:val="22"/>
        </w:rPr>
      </w:pPr>
    </w:p>
    <w:p w:rsidR="001E2C46" w:rsidRPr="001E2C46" w:rsidRDefault="001E2C46" w:rsidP="00B92CB6">
      <w:pPr>
        <w:pStyle w:val="Corpodetexto"/>
        <w:numPr>
          <w:ilvl w:val="0"/>
          <w:numId w:val="42"/>
        </w:numPr>
        <w:rPr>
          <w:rFonts w:ascii="Calibri" w:hAnsi="Calibri"/>
          <w:bCs/>
          <w:vanish/>
          <w:sz w:val="22"/>
          <w:szCs w:val="22"/>
        </w:rPr>
      </w:pPr>
    </w:p>
    <w:p w:rsidR="001E2C46" w:rsidRPr="001E2C46" w:rsidRDefault="001E2C46" w:rsidP="00B92CB6">
      <w:pPr>
        <w:pStyle w:val="Corpodetexto"/>
        <w:numPr>
          <w:ilvl w:val="0"/>
          <w:numId w:val="42"/>
        </w:numPr>
        <w:rPr>
          <w:rFonts w:ascii="Calibri" w:hAnsi="Calibri"/>
          <w:bCs/>
          <w:vanish/>
          <w:sz w:val="22"/>
          <w:szCs w:val="22"/>
        </w:rPr>
      </w:pPr>
    </w:p>
    <w:p w:rsidR="001E2C46" w:rsidRPr="001E2C46" w:rsidRDefault="001E2C46" w:rsidP="00B92CB6">
      <w:pPr>
        <w:pStyle w:val="Corpodetexto"/>
        <w:numPr>
          <w:ilvl w:val="0"/>
          <w:numId w:val="42"/>
        </w:numPr>
        <w:rPr>
          <w:rFonts w:ascii="Calibri" w:hAnsi="Calibri"/>
          <w:bCs/>
          <w:vanish/>
          <w:sz w:val="22"/>
          <w:szCs w:val="22"/>
        </w:rPr>
      </w:pPr>
    </w:p>
    <w:p w:rsidR="001E2C46" w:rsidRPr="001E2C46" w:rsidRDefault="001E2C46" w:rsidP="00B92CB6">
      <w:pPr>
        <w:pStyle w:val="Corpodetexto"/>
        <w:numPr>
          <w:ilvl w:val="0"/>
          <w:numId w:val="42"/>
        </w:numPr>
        <w:rPr>
          <w:rFonts w:ascii="Calibri" w:hAnsi="Calibri"/>
          <w:bCs/>
          <w:vanish/>
          <w:sz w:val="22"/>
          <w:szCs w:val="22"/>
        </w:rPr>
      </w:pPr>
    </w:p>
    <w:p w:rsidR="001E2C46" w:rsidRPr="001E2C46" w:rsidRDefault="001E2C46" w:rsidP="00B92CB6">
      <w:pPr>
        <w:pStyle w:val="Corpodetexto"/>
        <w:numPr>
          <w:ilvl w:val="1"/>
          <w:numId w:val="42"/>
        </w:numPr>
        <w:rPr>
          <w:rFonts w:ascii="Calibri" w:hAnsi="Calibri"/>
          <w:bCs/>
          <w:vanish/>
          <w:sz w:val="22"/>
          <w:szCs w:val="22"/>
        </w:rPr>
      </w:pPr>
    </w:p>
    <w:p w:rsidR="001E2C46" w:rsidRPr="001E2C46" w:rsidRDefault="001E2C46" w:rsidP="00B92CB6">
      <w:pPr>
        <w:pStyle w:val="Corpodetexto"/>
        <w:numPr>
          <w:ilvl w:val="1"/>
          <w:numId w:val="42"/>
        </w:numPr>
        <w:rPr>
          <w:rFonts w:ascii="Calibri" w:hAnsi="Calibri"/>
          <w:bCs/>
          <w:vanish/>
          <w:sz w:val="22"/>
          <w:szCs w:val="22"/>
        </w:rPr>
      </w:pPr>
    </w:p>
    <w:p w:rsidR="001E2C46" w:rsidRPr="001E2C46" w:rsidRDefault="001E2C46" w:rsidP="00B92CB6">
      <w:pPr>
        <w:pStyle w:val="Corpodetexto"/>
        <w:numPr>
          <w:ilvl w:val="1"/>
          <w:numId w:val="42"/>
        </w:numPr>
        <w:rPr>
          <w:rFonts w:ascii="Calibri" w:hAnsi="Calibri"/>
          <w:bCs/>
          <w:vanish/>
          <w:sz w:val="22"/>
          <w:szCs w:val="22"/>
        </w:rPr>
      </w:pPr>
    </w:p>
    <w:p w:rsidR="001E2C46" w:rsidRPr="001E2C46" w:rsidRDefault="001E2C46" w:rsidP="00B92CB6">
      <w:pPr>
        <w:pStyle w:val="Corpodetexto"/>
        <w:numPr>
          <w:ilvl w:val="1"/>
          <w:numId w:val="42"/>
        </w:numPr>
        <w:rPr>
          <w:rFonts w:ascii="Calibri" w:hAnsi="Calibri"/>
          <w:bCs/>
          <w:vanish/>
          <w:sz w:val="22"/>
          <w:szCs w:val="22"/>
        </w:rPr>
      </w:pPr>
    </w:p>
    <w:p w:rsidR="001E2C46" w:rsidRPr="001E2C46" w:rsidRDefault="001E2C46" w:rsidP="00B92CB6">
      <w:pPr>
        <w:pStyle w:val="Corpodetexto"/>
        <w:numPr>
          <w:ilvl w:val="1"/>
          <w:numId w:val="42"/>
        </w:numPr>
        <w:rPr>
          <w:rFonts w:ascii="Calibri" w:hAnsi="Calibri"/>
          <w:bCs/>
          <w:sz w:val="22"/>
          <w:szCs w:val="22"/>
        </w:rPr>
      </w:pPr>
      <w:r w:rsidRPr="001E2C46">
        <w:rPr>
          <w:rFonts w:ascii="Calibri" w:hAnsi="Calibri"/>
          <w:bCs/>
          <w:sz w:val="22"/>
          <w:szCs w:val="22"/>
        </w:rPr>
        <w:t>Também ficam sujeitas às penalidades do art. 87, III e IV da Lei nº 8.666, de 1993, as empresas ou profissionais que:</w:t>
      </w:r>
    </w:p>
    <w:p w:rsidR="001E2C46" w:rsidRPr="001E2C46" w:rsidRDefault="001E2C46" w:rsidP="00B92CB6">
      <w:pPr>
        <w:pStyle w:val="Corpodetexto"/>
        <w:numPr>
          <w:ilvl w:val="2"/>
          <w:numId w:val="42"/>
        </w:numPr>
        <w:rPr>
          <w:rFonts w:ascii="Calibri" w:hAnsi="Calibri"/>
          <w:bCs/>
          <w:sz w:val="22"/>
          <w:szCs w:val="22"/>
        </w:rPr>
      </w:pPr>
      <w:r w:rsidRPr="001E2C46">
        <w:rPr>
          <w:rFonts w:ascii="Calibri" w:hAnsi="Calibri"/>
          <w:bCs/>
          <w:sz w:val="22"/>
          <w:szCs w:val="22"/>
        </w:rPr>
        <w:t>tenham sofrido condenação definitiva por praticar, por meio dolosos, fraude fiscal no recolhimento de quaisquer tributos;</w:t>
      </w:r>
    </w:p>
    <w:p w:rsidR="001E2C46" w:rsidRPr="001E2C46" w:rsidRDefault="001E2C46" w:rsidP="00B92CB6">
      <w:pPr>
        <w:pStyle w:val="Corpodetexto"/>
        <w:numPr>
          <w:ilvl w:val="2"/>
          <w:numId w:val="42"/>
        </w:numPr>
        <w:rPr>
          <w:rFonts w:ascii="Calibri" w:hAnsi="Calibri"/>
          <w:bCs/>
          <w:sz w:val="22"/>
          <w:szCs w:val="22"/>
        </w:rPr>
      </w:pPr>
      <w:r w:rsidRPr="001E2C46">
        <w:rPr>
          <w:rFonts w:ascii="Calibri" w:hAnsi="Calibri"/>
          <w:bCs/>
          <w:sz w:val="22"/>
          <w:szCs w:val="22"/>
        </w:rPr>
        <w:t>tenham praticado atos ilícitos visando a frustrar os objetivos da licitação;</w:t>
      </w:r>
    </w:p>
    <w:p w:rsidR="001E2C46" w:rsidRPr="001E2C46" w:rsidRDefault="001E2C46" w:rsidP="00B92CB6">
      <w:pPr>
        <w:pStyle w:val="Corpodetexto"/>
        <w:numPr>
          <w:ilvl w:val="2"/>
          <w:numId w:val="42"/>
        </w:numPr>
        <w:rPr>
          <w:rFonts w:ascii="Calibri" w:hAnsi="Calibri"/>
          <w:bCs/>
          <w:sz w:val="22"/>
          <w:szCs w:val="22"/>
        </w:rPr>
      </w:pPr>
      <w:r w:rsidRPr="001E2C46">
        <w:rPr>
          <w:rFonts w:ascii="Calibri" w:hAnsi="Calibri"/>
          <w:bCs/>
          <w:sz w:val="22"/>
          <w:szCs w:val="22"/>
        </w:rPr>
        <w:t xml:space="preserve">demonstrem não possuir idoneidade para contratar com a Administração em virtude de atos ilícitos praticados. </w:t>
      </w:r>
    </w:p>
    <w:p w:rsidR="001E2C46" w:rsidRPr="001E2C46" w:rsidRDefault="001E2C46" w:rsidP="00B92CB6">
      <w:pPr>
        <w:pStyle w:val="Corpodetexto"/>
        <w:numPr>
          <w:ilvl w:val="1"/>
          <w:numId w:val="42"/>
        </w:numPr>
        <w:rPr>
          <w:rFonts w:ascii="Calibri" w:hAnsi="Calibri"/>
          <w:bCs/>
          <w:sz w:val="22"/>
          <w:szCs w:val="22"/>
        </w:rPr>
      </w:pPr>
      <w:r w:rsidRPr="001E2C46">
        <w:rPr>
          <w:rFonts w:ascii="Calibri" w:hAnsi="Calibri"/>
          <w:bCs/>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1E2C46" w:rsidRPr="001E2C46" w:rsidRDefault="001E2C46" w:rsidP="00B92CB6">
      <w:pPr>
        <w:pStyle w:val="Corpodetexto"/>
        <w:numPr>
          <w:ilvl w:val="1"/>
          <w:numId w:val="42"/>
        </w:numPr>
        <w:rPr>
          <w:rFonts w:ascii="Calibri" w:hAnsi="Calibri"/>
          <w:bCs/>
          <w:sz w:val="22"/>
          <w:szCs w:val="22"/>
        </w:rPr>
      </w:pPr>
      <w:r w:rsidRPr="001E2C46">
        <w:rPr>
          <w:rFonts w:ascii="Calibri" w:hAnsi="Calibri"/>
          <w:bCs/>
          <w:sz w:val="22"/>
          <w:szCs w:val="22"/>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1E2C46" w:rsidRPr="001E2C46" w:rsidRDefault="001E2C46" w:rsidP="00B92CB6">
      <w:pPr>
        <w:pStyle w:val="Corpodetexto"/>
        <w:numPr>
          <w:ilvl w:val="2"/>
          <w:numId w:val="42"/>
        </w:numPr>
        <w:rPr>
          <w:rFonts w:ascii="Calibri" w:hAnsi="Calibri"/>
          <w:bCs/>
          <w:sz w:val="22"/>
          <w:szCs w:val="22"/>
        </w:rPr>
      </w:pPr>
      <w:r w:rsidRPr="001E2C46">
        <w:rPr>
          <w:rFonts w:ascii="Calibri" w:hAnsi="Calibri"/>
          <w:bCs/>
          <w:sz w:val="22"/>
          <w:szCs w:val="22"/>
        </w:rPr>
        <w:lastRenderedPageBreak/>
        <w:t>Caso a Contratante determine, a multa deverá ser recolhida no prazo máximo de 30 (trinta) dias, a contar da data do recebimento da comunicação enviada pela autoridade competente.</w:t>
      </w:r>
    </w:p>
    <w:p w:rsidR="001E2C46" w:rsidRPr="001E2C46" w:rsidRDefault="001E2C46" w:rsidP="00B92CB6">
      <w:pPr>
        <w:pStyle w:val="Corpodetexto"/>
        <w:numPr>
          <w:ilvl w:val="1"/>
          <w:numId w:val="42"/>
        </w:numPr>
        <w:rPr>
          <w:rFonts w:ascii="Calibri" w:hAnsi="Calibri"/>
          <w:bCs/>
          <w:sz w:val="22"/>
          <w:szCs w:val="22"/>
        </w:rPr>
      </w:pPr>
      <w:r w:rsidRPr="001E2C46">
        <w:rPr>
          <w:rFonts w:ascii="Calibri" w:hAnsi="Calibri"/>
          <w:bCs/>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1E2C46" w:rsidRPr="001E2C46" w:rsidRDefault="001E2C46" w:rsidP="00B92CB6">
      <w:pPr>
        <w:pStyle w:val="Corpodetexto"/>
        <w:numPr>
          <w:ilvl w:val="1"/>
          <w:numId w:val="42"/>
        </w:numPr>
        <w:rPr>
          <w:rFonts w:ascii="Calibri" w:hAnsi="Calibri"/>
          <w:bCs/>
          <w:sz w:val="22"/>
          <w:szCs w:val="22"/>
        </w:rPr>
      </w:pPr>
      <w:r w:rsidRPr="001E2C46">
        <w:rPr>
          <w:rFonts w:ascii="Calibri" w:hAnsi="Calibri"/>
          <w:bCs/>
          <w:sz w:val="22"/>
          <w:szCs w:val="22"/>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1E2C46" w:rsidRPr="001E2C46" w:rsidRDefault="001E2C46" w:rsidP="00B92CB6">
      <w:pPr>
        <w:pStyle w:val="Corpodetexto"/>
        <w:numPr>
          <w:ilvl w:val="1"/>
          <w:numId w:val="42"/>
        </w:numPr>
        <w:rPr>
          <w:rFonts w:ascii="Calibri" w:hAnsi="Calibri"/>
          <w:bCs/>
          <w:sz w:val="22"/>
          <w:szCs w:val="22"/>
        </w:rPr>
      </w:pPr>
      <w:r w:rsidRPr="001E2C46">
        <w:rPr>
          <w:rFonts w:ascii="Calibri" w:hAnsi="Calibri"/>
          <w:bCs/>
          <w:sz w:val="22"/>
          <w:szCs w:val="22"/>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1E2C46" w:rsidRPr="001E2C46" w:rsidRDefault="001E2C46" w:rsidP="00B92CB6">
      <w:pPr>
        <w:pStyle w:val="Corpodetexto"/>
        <w:numPr>
          <w:ilvl w:val="1"/>
          <w:numId w:val="42"/>
        </w:numPr>
        <w:rPr>
          <w:rFonts w:ascii="Calibri" w:hAnsi="Calibri"/>
          <w:bCs/>
          <w:sz w:val="22"/>
          <w:szCs w:val="22"/>
        </w:rPr>
      </w:pPr>
      <w:r w:rsidRPr="001E2C46">
        <w:rPr>
          <w:rFonts w:ascii="Calibri" w:hAnsi="Calibri"/>
          <w:bCs/>
          <w:sz w:val="22"/>
          <w:szCs w:val="22"/>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1E2C46" w:rsidRPr="001E2C46" w:rsidRDefault="001E2C46" w:rsidP="00B92CB6">
      <w:pPr>
        <w:pStyle w:val="Corpodetexto"/>
        <w:numPr>
          <w:ilvl w:val="1"/>
          <w:numId w:val="42"/>
        </w:numPr>
        <w:rPr>
          <w:rFonts w:ascii="Calibri" w:hAnsi="Calibri"/>
          <w:bCs/>
          <w:sz w:val="22"/>
          <w:szCs w:val="22"/>
        </w:rPr>
      </w:pPr>
      <w:r w:rsidRPr="001E2C46">
        <w:rPr>
          <w:rFonts w:ascii="Calibri" w:hAnsi="Calibri"/>
          <w:bCs/>
          <w:sz w:val="22"/>
          <w:szCs w:val="22"/>
        </w:rPr>
        <w:t>As penalidades serão obrigatoriamente registradas no SICAF.</w:t>
      </w:r>
    </w:p>
    <w:p w:rsidR="001E2C46" w:rsidRPr="001E2C46" w:rsidRDefault="001E2C46" w:rsidP="001E2C46">
      <w:pPr>
        <w:pStyle w:val="Corpodetexto"/>
        <w:rPr>
          <w:rFonts w:ascii="Calibri" w:hAnsi="Calibri"/>
          <w:sz w:val="22"/>
          <w:szCs w:val="22"/>
        </w:rPr>
      </w:pPr>
    </w:p>
    <w:p w:rsidR="001E2C46" w:rsidRPr="001E2C46" w:rsidRDefault="001E2C46" w:rsidP="00B92CB6">
      <w:pPr>
        <w:pStyle w:val="Corpodetexto"/>
        <w:numPr>
          <w:ilvl w:val="0"/>
          <w:numId w:val="18"/>
        </w:numPr>
        <w:rPr>
          <w:rFonts w:ascii="Calibri" w:hAnsi="Calibri"/>
          <w:b/>
          <w:bCs/>
          <w:sz w:val="22"/>
          <w:szCs w:val="22"/>
        </w:rPr>
      </w:pPr>
      <w:r w:rsidRPr="001E2C46">
        <w:rPr>
          <w:rFonts w:ascii="Calibri" w:hAnsi="Calibri"/>
          <w:b/>
          <w:bCs/>
          <w:sz w:val="22"/>
          <w:szCs w:val="22"/>
        </w:rPr>
        <w:t>CRITÉRIOS DE SELEÇÃO DO FORNECEDOR</w:t>
      </w:r>
    </w:p>
    <w:p w:rsidR="001E2C46" w:rsidRPr="001E2C46" w:rsidRDefault="001E2C46" w:rsidP="001E2C46">
      <w:pPr>
        <w:pStyle w:val="Corpodetexto"/>
        <w:rPr>
          <w:rFonts w:ascii="Calibri" w:hAnsi="Calibri"/>
          <w:b/>
          <w:bCs/>
          <w:sz w:val="22"/>
          <w:szCs w:val="22"/>
        </w:rPr>
      </w:pPr>
    </w:p>
    <w:p w:rsidR="001E2C46" w:rsidRPr="001E2C46" w:rsidRDefault="001E2C46" w:rsidP="00B92CB6">
      <w:pPr>
        <w:pStyle w:val="Corpodetexto"/>
        <w:numPr>
          <w:ilvl w:val="1"/>
          <w:numId w:val="18"/>
        </w:numPr>
        <w:rPr>
          <w:rFonts w:ascii="Calibri" w:hAnsi="Calibri"/>
          <w:sz w:val="22"/>
          <w:szCs w:val="22"/>
        </w:rPr>
      </w:pPr>
      <w:r w:rsidRPr="001E2C46">
        <w:rPr>
          <w:rFonts w:ascii="Calibri" w:hAnsi="Calibri"/>
          <w:sz w:val="22"/>
          <w:szCs w:val="22"/>
        </w:rPr>
        <w:t>As exigências de habilitação jurídica e de regularidade fiscal e trabalhista são as usuais para a generalidade dos objetos, conforme disciplinado no Edital de Licitação.</w:t>
      </w:r>
    </w:p>
    <w:p w:rsidR="001E2C46" w:rsidRPr="001E2C46" w:rsidRDefault="001E2C46" w:rsidP="00B92CB6">
      <w:pPr>
        <w:pStyle w:val="Corpodetexto"/>
        <w:numPr>
          <w:ilvl w:val="1"/>
          <w:numId w:val="18"/>
        </w:numPr>
        <w:rPr>
          <w:rFonts w:ascii="Calibri" w:hAnsi="Calibri"/>
          <w:sz w:val="22"/>
          <w:szCs w:val="22"/>
        </w:rPr>
      </w:pPr>
      <w:r w:rsidRPr="001E2C46">
        <w:rPr>
          <w:rFonts w:ascii="Calibri" w:hAnsi="Calibri"/>
          <w:sz w:val="22"/>
          <w:szCs w:val="22"/>
        </w:rPr>
        <w:t>Os critérios de qualificação econômica a serem atendidos pelo fornecedor estão previstos no Edital de Licitação.</w:t>
      </w:r>
    </w:p>
    <w:p w:rsidR="001E2C46" w:rsidRPr="001E2C46" w:rsidRDefault="001E2C46" w:rsidP="00B92CB6">
      <w:pPr>
        <w:pStyle w:val="Corpodetexto"/>
        <w:numPr>
          <w:ilvl w:val="1"/>
          <w:numId w:val="18"/>
        </w:numPr>
        <w:rPr>
          <w:rFonts w:ascii="Calibri" w:hAnsi="Calibri"/>
          <w:sz w:val="22"/>
          <w:szCs w:val="22"/>
        </w:rPr>
      </w:pPr>
      <w:r w:rsidRPr="001E2C46">
        <w:rPr>
          <w:rFonts w:ascii="Calibri" w:hAnsi="Calibri"/>
          <w:sz w:val="22"/>
          <w:szCs w:val="22"/>
        </w:rPr>
        <w:t>Os critérios de qualificação técnica a serem atendidos pelo fornecedor serão os descritos abaixo, devendo também ser observadas as disposições contidas no Edital de Licitação:</w:t>
      </w:r>
    </w:p>
    <w:p w:rsidR="001E2C46" w:rsidRPr="001E2C46" w:rsidRDefault="001E2C46" w:rsidP="00B92CB6">
      <w:pPr>
        <w:pStyle w:val="Corpodetexto"/>
        <w:numPr>
          <w:ilvl w:val="2"/>
          <w:numId w:val="18"/>
        </w:numPr>
        <w:rPr>
          <w:rFonts w:ascii="Calibri" w:hAnsi="Calibri"/>
          <w:sz w:val="22"/>
          <w:szCs w:val="22"/>
        </w:rPr>
      </w:pPr>
      <w:r w:rsidRPr="001E2C46">
        <w:rPr>
          <w:rFonts w:ascii="Calibri" w:hAnsi="Calibri"/>
          <w:sz w:val="22"/>
          <w:szCs w:val="22"/>
        </w:rPr>
        <w:t xml:space="preserve">Durante a fase de habilitação, o licitante deverá apresentar no </w:t>
      </w:r>
      <w:r w:rsidRPr="001E2C46">
        <w:rPr>
          <w:rFonts w:ascii="Calibri" w:hAnsi="Calibri"/>
          <w:b/>
          <w:sz w:val="22"/>
          <w:szCs w:val="22"/>
        </w:rPr>
        <w:t>mínimo 01 (um)atestado de capacidade técnica</w:t>
      </w:r>
      <w:r w:rsidRPr="001E2C46">
        <w:rPr>
          <w:rFonts w:ascii="Calibri" w:hAnsi="Calibri"/>
          <w:sz w:val="22"/>
          <w:szCs w:val="22"/>
        </w:rPr>
        <w:t>, em papel timbrado, expedido por pessoa jurídica de direito público ou privado, que comprove a aptidão para desempenho de atividade pertinente e compatível em características, quantidades e prazos com o objeto da licitação. (Inciso II, art. 30 da Lei 8666/93).</w:t>
      </w:r>
    </w:p>
    <w:p w:rsidR="001E2C46" w:rsidRPr="001E2C46" w:rsidRDefault="001E2C46" w:rsidP="001E2C46">
      <w:pPr>
        <w:pStyle w:val="Corpodetexto"/>
        <w:rPr>
          <w:rFonts w:ascii="Calibri" w:hAnsi="Calibri"/>
          <w:sz w:val="22"/>
          <w:szCs w:val="22"/>
        </w:rPr>
      </w:pPr>
    </w:p>
    <w:p w:rsidR="001E2C46" w:rsidRPr="001E2C46" w:rsidRDefault="001E2C46" w:rsidP="00B92CB6">
      <w:pPr>
        <w:pStyle w:val="Corpodetexto"/>
        <w:numPr>
          <w:ilvl w:val="3"/>
          <w:numId w:val="18"/>
        </w:numPr>
        <w:rPr>
          <w:rFonts w:ascii="Calibri" w:hAnsi="Calibri"/>
          <w:sz w:val="22"/>
          <w:szCs w:val="22"/>
        </w:rPr>
      </w:pPr>
      <w:r w:rsidRPr="001E2C46">
        <w:rPr>
          <w:rFonts w:ascii="Calibri" w:hAnsi="Calibri"/>
          <w:sz w:val="22"/>
          <w:szCs w:val="22"/>
        </w:rPr>
        <w:t>Para fins da comprovação de que trata este subitem, os atestados deverão dizer respeito a serviços executados com as seguintes características mínimas, em relação ao item da tabela de especificação do objeto da licitação abaixo discriminado:</w:t>
      </w:r>
    </w:p>
    <w:p w:rsidR="001E2C46" w:rsidRPr="001E2C46" w:rsidRDefault="001E2C46" w:rsidP="00B92CB6">
      <w:pPr>
        <w:pStyle w:val="Corpodetexto"/>
        <w:numPr>
          <w:ilvl w:val="4"/>
          <w:numId w:val="35"/>
        </w:numPr>
        <w:rPr>
          <w:rFonts w:ascii="Calibri" w:hAnsi="Calibri"/>
          <w:sz w:val="22"/>
          <w:szCs w:val="22"/>
        </w:rPr>
      </w:pPr>
      <w:r w:rsidRPr="001E2C46">
        <w:rPr>
          <w:rFonts w:ascii="Calibri" w:hAnsi="Calibri"/>
          <w:bCs/>
          <w:sz w:val="22"/>
          <w:szCs w:val="22"/>
        </w:rPr>
        <w:t xml:space="preserve">Relativamente ao item </w:t>
      </w:r>
      <w:r w:rsidRPr="001E2C46">
        <w:rPr>
          <w:rFonts w:ascii="Calibri" w:hAnsi="Calibri"/>
          <w:iCs/>
          <w:sz w:val="22"/>
          <w:szCs w:val="22"/>
        </w:rPr>
        <w:t>nº</w:t>
      </w:r>
      <w:r w:rsidRPr="001E2C46">
        <w:rPr>
          <w:rFonts w:ascii="Calibri" w:hAnsi="Calibri"/>
          <w:bCs/>
          <w:sz w:val="22"/>
          <w:szCs w:val="22"/>
        </w:rPr>
        <w:t xml:space="preserve"> 1.1 Deverá haver comprovação de </w:t>
      </w:r>
      <w:r w:rsidRPr="001E2C46">
        <w:rPr>
          <w:rFonts w:ascii="Calibri" w:hAnsi="Calibri"/>
          <w:bCs/>
          <w:sz w:val="22"/>
          <w:szCs w:val="22"/>
        </w:rPr>
        <w:lastRenderedPageBreak/>
        <w:t xml:space="preserve">experiência mínima de 12 meses na prestação de </w:t>
      </w:r>
      <w:r w:rsidRPr="001E2C46">
        <w:rPr>
          <w:rFonts w:ascii="Calibri" w:hAnsi="Calibri"/>
          <w:sz w:val="22"/>
          <w:szCs w:val="22"/>
        </w:rPr>
        <w:t>serviço de Vigilância armada, sendo aceito o somatório de atestados de períodos sucessivos não contínuos, não havendo obrigatoriedade de os 12 meses serem ininterruptos, conforme item 10.6.1 do Anexo VII-A da IN SEGES/MPDG n. 5/2017.</w:t>
      </w:r>
    </w:p>
    <w:p w:rsidR="001E2C46" w:rsidRPr="001E2C46" w:rsidRDefault="001E2C46" w:rsidP="001E2C46">
      <w:pPr>
        <w:pStyle w:val="Corpodetexto"/>
        <w:rPr>
          <w:rFonts w:ascii="Calibri" w:hAnsi="Calibri"/>
          <w:bCs/>
          <w:sz w:val="22"/>
          <w:szCs w:val="22"/>
        </w:rPr>
      </w:pPr>
    </w:p>
    <w:p w:rsidR="001E2C46" w:rsidRPr="001E2C46" w:rsidRDefault="001E2C46" w:rsidP="00B92CB6">
      <w:pPr>
        <w:pStyle w:val="Corpodetexto"/>
        <w:numPr>
          <w:ilvl w:val="4"/>
          <w:numId w:val="35"/>
        </w:numPr>
        <w:rPr>
          <w:rFonts w:ascii="Calibri" w:hAnsi="Calibri"/>
          <w:sz w:val="22"/>
          <w:szCs w:val="22"/>
        </w:rPr>
      </w:pPr>
      <w:r w:rsidRPr="001E2C46">
        <w:rPr>
          <w:rFonts w:ascii="Calibri" w:hAnsi="Calibri"/>
          <w:bCs/>
          <w:sz w:val="22"/>
          <w:szCs w:val="22"/>
        </w:rPr>
        <w:t>Além do tempo de experiência, também deve estar comprovado no atestado de capacidade técnica que o serviço foi prestado com a utilização de quantitativo de vigilantes armados com número igual ou superior ao que consta na tabela do item 1.1. deste Termo de Referência.</w:t>
      </w:r>
    </w:p>
    <w:p w:rsidR="001E2C46" w:rsidRPr="001E2C46" w:rsidRDefault="001E2C46" w:rsidP="00B92CB6">
      <w:pPr>
        <w:pStyle w:val="Corpodetexto"/>
        <w:numPr>
          <w:ilvl w:val="0"/>
          <w:numId w:val="35"/>
        </w:numPr>
        <w:rPr>
          <w:rFonts w:ascii="Calibri" w:hAnsi="Calibri"/>
          <w:vanish/>
          <w:sz w:val="22"/>
          <w:szCs w:val="22"/>
        </w:rPr>
      </w:pPr>
    </w:p>
    <w:p w:rsidR="001E2C46" w:rsidRPr="001E2C46" w:rsidRDefault="001E2C46" w:rsidP="00B92CB6">
      <w:pPr>
        <w:pStyle w:val="Corpodetexto"/>
        <w:numPr>
          <w:ilvl w:val="1"/>
          <w:numId w:val="35"/>
        </w:numPr>
        <w:rPr>
          <w:rFonts w:ascii="Calibri" w:hAnsi="Calibri"/>
          <w:vanish/>
          <w:sz w:val="22"/>
          <w:szCs w:val="22"/>
        </w:rPr>
      </w:pPr>
    </w:p>
    <w:p w:rsidR="001E2C46" w:rsidRPr="001E2C46" w:rsidRDefault="001E2C46" w:rsidP="00B92CB6">
      <w:pPr>
        <w:pStyle w:val="Corpodetexto"/>
        <w:numPr>
          <w:ilvl w:val="1"/>
          <w:numId w:val="35"/>
        </w:numPr>
        <w:rPr>
          <w:rFonts w:ascii="Calibri" w:hAnsi="Calibri"/>
          <w:sz w:val="22"/>
          <w:szCs w:val="22"/>
        </w:rPr>
      </w:pPr>
      <w:r w:rsidRPr="001E2C46">
        <w:rPr>
          <w:rFonts w:ascii="Calibri" w:hAnsi="Calibri"/>
          <w:sz w:val="22"/>
          <w:szCs w:val="22"/>
        </w:rPr>
        <w:t>Registro ou inscrição da empresa licitante na Polícia Federal, em plena validade.</w:t>
      </w:r>
    </w:p>
    <w:p w:rsidR="001E2C46" w:rsidRPr="001E2C46" w:rsidRDefault="001E2C46" w:rsidP="00B92CB6">
      <w:pPr>
        <w:pStyle w:val="Corpodetexto"/>
        <w:numPr>
          <w:ilvl w:val="1"/>
          <w:numId w:val="35"/>
        </w:numPr>
        <w:rPr>
          <w:rFonts w:ascii="Calibri" w:hAnsi="Calibri"/>
          <w:sz w:val="22"/>
          <w:szCs w:val="22"/>
        </w:rPr>
      </w:pPr>
      <w:r w:rsidRPr="001E2C46">
        <w:rPr>
          <w:rFonts w:ascii="Calibri" w:hAnsi="Calibri"/>
          <w:sz w:val="22"/>
          <w:szCs w:val="22"/>
        </w:rPr>
        <w:t>O critério de julgamento da proposta será o menor preço, conforme definido no Edital de Licitação e seus anexos.</w:t>
      </w:r>
    </w:p>
    <w:p w:rsidR="001E2C46" w:rsidRPr="001E2C46" w:rsidRDefault="001E2C46" w:rsidP="00B92CB6">
      <w:pPr>
        <w:pStyle w:val="Corpodetexto"/>
        <w:numPr>
          <w:ilvl w:val="1"/>
          <w:numId w:val="35"/>
        </w:numPr>
        <w:rPr>
          <w:rFonts w:ascii="Calibri" w:hAnsi="Calibri"/>
          <w:sz w:val="22"/>
          <w:szCs w:val="22"/>
        </w:rPr>
      </w:pPr>
      <w:r w:rsidRPr="001E2C46">
        <w:rPr>
          <w:rFonts w:ascii="Calibri" w:hAnsi="Calibri"/>
          <w:sz w:val="22"/>
          <w:szCs w:val="22"/>
        </w:rPr>
        <w:t>As regras de desempate entre propostas são as discriminadas no edital.</w:t>
      </w:r>
    </w:p>
    <w:p w:rsidR="001E2C46" w:rsidRPr="001E2C46" w:rsidRDefault="001E2C46" w:rsidP="001E2C46">
      <w:pPr>
        <w:pStyle w:val="Corpodetexto"/>
        <w:rPr>
          <w:rFonts w:ascii="Calibri" w:hAnsi="Calibri"/>
          <w:sz w:val="22"/>
          <w:szCs w:val="22"/>
        </w:rPr>
      </w:pPr>
    </w:p>
    <w:p w:rsidR="001E2C46" w:rsidRPr="001E2C46" w:rsidRDefault="001E2C46" w:rsidP="00B92CB6">
      <w:pPr>
        <w:pStyle w:val="Corpodetexto"/>
        <w:numPr>
          <w:ilvl w:val="0"/>
          <w:numId w:val="32"/>
        </w:numPr>
        <w:rPr>
          <w:rFonts w:ascii="Calibri" w:hAnsi="Calibri"/>
          <w:b/>
          <w:bCs/>
          <w:sz w:val="22"/>
          <w:szCs w:val="22"/>
        </w:rPr>
      </w:pPr>
      <w:r w:rsidRPr="001E2C46">
        <w:rPr>
          <w:rFonts w:ascii="Calibri" w:hAnsi="Calibri"/>
          <w:b/>
          <w:bCs/>
          <w:sz w:val="22"/>
          <w:szCs w:val="22"/>
        </w:rPr>
        <w:t>ESTIMATIVA DE PREÇOS E PREÇOS REFERENCIAIS</w:t>
      </w:r>
    </w:p>
    <w:p w:rsidR="001E2C46" w:rsidRPr="001E2C46" w:rsidRDefault="001E2C46" w:rsidP="001E2C46">
      <w:pPr>
        <w:pStyle w:val="Corpodetexto"/>
        <w:rPr>
          <w:rFonts w:ascii="Calibri" w:hAnsi="Calibri"/>
          <w:sz w:val="22"/>
          <w:szCs w:val="22"/>
        </w:rPr>
      </w:pPr>
    </w:p>
    <w:p w:rsidR="001E2C46" w:rsidRPr="001E2C46" w:rsidRDefault="001E2C46" w:rsidP="00B92CB6">
      <w:pPr>
        <w:pStyle w:val="Corpodetexto"/>
        <w:numPr>
          <w:ilvl w:val="0"/>
          <w:numId w:val="33"/>
        </w:numPr>
        <w:rPr>
          <w:rFonts w:ascii="Calibri" w:hAnsi="Calibri"/>
          <w:vanish/>
          <w:sz w:val="22"/>
          <w:szCs w:val="22"/>
        </w:rPr>
      </w:pPr>
    </w:p>
    <w:p w:rsidR="001E2C46" w:rsidRPr="001E2C46" w:rsidRDefault="001E2C46" w:rsidP="00B92CB6">
      <w:pPr>
        <w:pStyle w:val="Corpodetexto"/>
        <w:numPr>
          <w:ilvl w:val="0"/>
          <w:numId w:val="33"/>
        </w:numPr>
        <w:rPr>
          <w:rFonts w:ascii="Calibri" w:hAnsi="Calibri"/>
          <w:vanish/>
          <w:sz w:val="22"/>
          <w:szCs w:val="22"/>
        </w:rPr>
      </w:pPr>
    </w:p>
    <w:p w:rsidR="001E2C46" w:rsidRPr="001E2C46" w:rsidRDefault="001E2C46" w:rsidP="001E2C46">
      <w:pPr>
        <w:pStyle w:val="Corpodetexto"/>
        <w:rPr>
          <w:rFonts w:ascii="Calibri" w:hAnsi="Calibri"/>
          <w:sz w:val="22"/>
          <w:szCs w:val="22"/>
        </w:rPr>
      </w:pPr>
    </w:p>
    <w:tbl>
      <w:tblPr>
        <w:tblpPr w:leftFromText="141" w:rightFromText="141" w:horzAnchor="margin" w:tblpXSpec="center" w:tblpY="315"/>
        <w:tblW w:w="10561" w:type="dxa"/>
        <w:tblLayout w:type="fixed"/>
        <w:tblCellMar>
          <w:left w:w="70" w:type="dxa"/>
          <w:right w:w="70" w:type="dxa"/>
        </w:tblCellMar>
        <w:tblLook w:val="0000"/>
      </w:tblPr>
      <w:tblGrid>
        <w:gridCol w:w="1702"/>
        <w:gridCol w:w="1984"/>
        <w:gridCol w:w="1276"/>
        <w:gridCol w:w="2693"/>
        <w:gridCol w:w="2906"/>
      </w:tblGrid>
      <w:tr w:rsidR="001E2C46" w:rsidRPr="001E2C46" w:rsidTr="00B836AC">
        <w:trPr>
          <w:trHeight w:val="348"/>
        </w:trPr>
        <w:tc>
          <w:tcPr>
            <w:tcW w:w="4962" w:type="dxa"/>
            <w:gridSpan w:val="3"/>
            <w:tcBorders>
              <w:top w:val="nil"/>
              <w:left w:val="nil"/>
              <w:bottom w:val="nil"/>
              <w:right w:val="nil"/>
            </w:tcBorders>
          </w:tcPr>
          <w:p w:rsidR="001E2C46" w:rsidRPr="001E2C46" w:rsidRDefault="001E2C46" w:rsidP="001E2C46">
            <w:pPr>
              <w:pStyle w:val="Corpodetexto"/>
              <w:jc w:val="both"/>
              <w:rPr>
                <w:rFonts w:ascii="Calibri" w:hAnsi="Calibri"/>
                <w:b/>
                <w:bCs/>
                <w:sz w:val="22"/>
                <w:szCs w:val="22"/>
              </w:rPr>
            </w:pPr>
          </w:p>
        </w:tc>
        <w:tc>
          <w:tcPr>
            <w:tcW w:w="2693" w:type="dxa"/>
            <w:tcBorders>
              <w:top w:val="nil"/>
              <w:left w:val="nil"/>
              <w:bottom w:val="nil"/>
              <w:right w:val="nil"/>
            </w:tcBorders>
          </w:tcPr>
          <w:p w:rsidR="001E2C46" w:rsidRPr="001E2C46" w:rsidRDefault="001E2C46" w:rsidP="001E2C46">
            <w:pPr>
              <w:pStyle w:val="Corpodetexto"/>
              <w:jc w:val="both"/>
              <w:rPr>
                <w:rFonts w:ascii="Calibri" w:hAnsi="Calibri"/>
                <w:b/>
                <w:bCs/>
                <w:sz w:val="22"/>
                <w:szCs w:val="22"/>
              </w:rPr>
            </w:pPr>
          </w:p>
        </w:tc>
        <w:tc>
          <w:tcPr>
            <w:tcW w:w="2906" w:type="dxa"/>
            <w:tcBorders>
              <w:top w:val="nil"/>
              <w:left w:val="nil"/>
              <w:bottom w:val="nil"/>
              <w:right w:val="nil"/>
            </w:tcBorders>
          </w:tcPr>
          <w:p w:rsidR="001E2C46" w:rsidRPr="001E2C46" w:rsidRDefault="001E2C46" w:rsidP="001E2C46">
            <w:pPr>
              <w:pStyle w:val="Corpodetexto"/>
              <w:jc w:val="both"/>
              <w:rPr>
                <w:rFonts w:ascii="Calibri" w:hAnsi="Calibri"/>
                <w:b/>
                <w:bCs/>
                <w:sz w:val="22"/>
                <w:szCs w:val="22"/>
              </w:rPr>
            </w:pPr>
          </w:p>
        </w:tc>
      </w:tr>
      <w:tr w:rsidR="001E2C46" w:rsidRPr="001E2C46" w:rsidTr="00B836AC">
        <w:trPr>
          <w:trHeight w:val="262"/>
        </w:trPr>
        <w:tc>
          <w:tcPr>
            <w:tcW w:w="1702" w:type="dxa"/>
            <w:tcBorders>
              <w:top w:val="nil"/>
              <w:left w:val="nil"/>
              <w:bottom w:val="nil"/>
              <w:right w:val="nil"/>
            </w:tcBorders>
          </w:tcPr>
          <w:p w:rsidR="001E2C46" w:rsidRPr="001E2C46" w:rsidRDefault="001E2C46" w:rsidP="001E2C46">
            <w:pPr>
              <w:pStyle w:val="Corpodetexto"/>
              <w:jc w:val="both"/>
              <w:rPr>
                <w:rFonts w:ascii="Calibri" w:hAnsi="Calibri"/>
                <w:sz w:val="22"/>
                <w:szCs w:val="22"/>
              </w:rPr>
            </w:pPr>
          </w:p>
        </w:tc>
        <w:tc>
          <w:tcPr>
            <w:tcW w:w="1984" w:type="dxa"/>
            <w:tcBorders>
              <w:top w:val="nil"/>
              <w:left w:val="nil"/>
              <w:bottom w:val="nil"/>
              <w:right w:val="nil"/>
            </w:tcBorders>
          </w:tcPr>
          <w:p w:rsidR="001E2C46" w:rsidRPr="001E2C46" w:rsidRDefault="001E2C46" w:rsidP="001E2C46">
            <w:pPr>
              <w:pStyle w:val="Corpodetexto"/>
              <w:jc w:val="both"/>
              <w:rPr>
                <w:rFonts w:ascii="Calibri" w:hAnsi="Calibri"/>
                <w:sz w:val="22"/>
                <w:szCs w:val="22"/>
              </w:rPr>
            </w:pPr>
          </w:p>
        </w:tc>
        <w:tc>
          <w:tcPr>
            <w:tcW w:w="1276" w:type="dxa"/>
            <w:tcBorders>
              <w:top w:val="nil"/>
              <w:left w:val="nil"/>
              <w:bottom w:val="nil"/>
              <w:right w:val="nil"/>
            </w:tcBorders>
          </w:tcPr>
          <w:p w:rsidR="001E2C46" w:rsidRPr="001E2C46" w:rsidRDefault="001E2C46" w:rsidP="001E2C46">
            <w:pPr>
              <w:pStyle w:val="Corpodetexto"/>
              <w:jc w:val="both"/>
              <w:rPr>
                <w:rFonts w:ascii="Calibri" w:hAnsi="Calibri"/>
                <w:sz w:val="22"/>
                <w:szCs w:val="22"/>
              </w:rPr>
            </w:pPr>
          </w:p>
        </w:tc>
        <w:tc>
          <w:tcPr>
            <w:tcW w:w="2693" w:type="dxa"/>
            <w:tcBorders>
              <w:top w:val="nil"/>
              <w:left w:val="nil"/>
              <w:bottom w:val="nil"/>
              <w:right w:val="nil"/>
            </w:tcBorders>
          </w:tcPr>
          <w:p w:rsidR="001E2C46" w:rsidRPr="001E2C46" w:rsidRDefault="001E2C46" w:rsidP="001E2C46">
            <w:pPr>
              <w:pStyle w:val="Corpodetexto"/>
              <w:jc w:val="both"/>
              <w:rPr>
                <w:rFonts w:ascii="Calibri" w:hAnsi="Calibri"/>
                <w:sz w:val="22"/>
                <w:szCs w:val="22"/>
              </w:rPr>
            </w:pPr>
          </w:p>
        </w:tc>
        <w:tc>
          <w:tcPr>
            <w:tcW w:w="2906" w:type="dxa"/>
            <w:tcBorders>
              <w:top w:val="nil"/>
              <w:left w:val="nil"/>
              <w:bottom w:val="single" w:sz="12" w:space="0" w:color="auto"/>
              <w:right w:val="nil"/>
            </w:tcBorders>
          </w:tcPr>
          <w:p w:rsidR="001E2C46" w:rsidRPr="001E2C46" w:rsidRDefault="001E2C46" w:rsidP="001E2C46">
            <w:pPr>
              <w:pStyle w:val="Corpodetexto"/>
              <w:jc w:val="both"/>
              <w:rPr>
                <w:rFonts w:ascii="Calibri" w:hAnsi="Calibri"/>
                <w:sz w:val="22"/>
                <w:szCs w:val="22"/>
              </w:rPr>
            </w:pPr>
          </w:p>
        </w:tc>
      </w:tr>
      <w:tr w:rsidR="001E2C46" w:rsidRPr="001E2C46" w:rsidTr="00B836AC">
        <w:trPr>
          <w:trHeight w:val="262"/>
        </w:trPr>
        <w:tc>
          <w:tcPr>
            <w:tcW w:w="1702" w:type="dxa"/>
            <w:tcBorders>
              <w:top w:val="nil"/>
              <w:left w:val="nil"/>
              <w:bottom w:val="nil"/>
              <w:right w:val="nil"/>
            </w:tcBorders>
          </w:tcPr>
          <w:p w:rsidR="001E2C46" w:rsidRPr="001E2C46" w:rsidRDefault="001E2C46" w:rsidP="001E2C46">
            <w:pPr>
              <w:pStyle w:val="Corpodetexto"/>
              <w:jc w:val="both"/>
              <w:rPr>
                <w:rFonts w:ascii="Calibri" w:hAnsi="Calibri"/>
                <w:sz w:val="22"/>
                <w:szCs w:val="22"/>
              </w:rPr>
            </w:pPr>
          </w:p>
        </w:tc>
        <w:tc>
          <w:tcPr>
            <w:tcW w:w="1984" w:type="dxa"/>
            <w:tcBorders>
              <w:top w:val="nil"/>
              <w:left w:val="nil"/>
              <w:bottom w:val="nil"/>
              <w:right w:val="nil"/>
            </w:tcBorders>
          </w:tcPr>
          <w:p w:rsidR="001E2C46" w:rsidRPr="001E2C46" w:rsidRDefault="001E2C46" w:rsidP="001E2C46">
            <w:pPr>
              <w:pStyle w:val="Corpodetexto"/>
              <w:jc w:val="both"/>
              <w:rPr>
                <w:rFonts w:ascii="Calibri" w:hAnsi="Calibri"/>
                <w:sz w:val="22"/>
                <w:szCs w:val="22"/>
              </w:rPr>
            </w:pPr>
          </w:p>
        </w:tc>
        <w:tc>
          <w:tcPr>
            <w:tcW w:w="1276" w:type="dxa"/>
            <w:tcBorders>
              <w:top w:val="nil"/>
              <w:left w:val="nil"/>
              <w:bottom w:val="nil"/>
              <w:right w:val="nil"/>
            </w:tcBorders>
          </w:tcPr>
          <w:p w:rsidR="001E2C46" w:rsidRPr="001E2C46" w:rsidRDefault="001E2C46" w:rsidP="001E2C46">
            <w:pPr>
              <w:pStyle w:val="Corpodetexto"/>
              <w:jc w:val="both"/>
              <w:rPr>
                <w:rFonts w:ascii="Calibri" w:hAnsi="Calibri"/>
                <w:sz w:val="22"/>
                <w:szCs w:val="22"/>
              </w:rPr>
            </w:pPr>
          </w:p>
        </w:tc>
        <w:tc>
          <w:tcPr>
            <w:tcW w:w="2693" w:type="dxa"/>
            <w:tcBorders>
              <w:top w:val="nil"/>
              <w:left w:val="nil"/>
              <w:bottom w:val="nil"/>
              <w:right w:val="nil"/>
            </w:tcBorders>
          </w:tcPr>
          <w:p w:rsidR="001E2C46" w:rsidRPr="001E2C46" w:rsidRDefault="001E2C46" w:rsidP="001E2C46">
            <w:pPr>
              <w:pStyle w:val="Corpodetexto"/>
              <w:jc w:val="both"/>
              <w:rPr>
                <w:rFonts w:ascii="Calibri" w:hAnsi="Calibri"/>
                <w:sz w:val="22"/>
                <w:szCs w:val="22"/>
              </w:rPr>
            </w:pPr>
          </w:p>
        </w:tc>
        <w:tc>
          <w:tcPr>
            <w:tcW w:w="2906" w:type="dxa"/>
            <w:tcBorders>
              <w:top w:val="nil"/>
              <w:left w:val="nil"/>
              <w:bottom w:val="single" w:sz="12" w:space="0" w:color="auto"/>
              <w:right w:val="nil"/>
            </w:tcBorders>
          </w:tcPr>
          <w:p w:rsidR="001E2C46" w:rsidRPr="001E2C46" w:rsidRDefault="001E2C46" w:rsidP="001E2C46">
            <w:pPr>
              <w:pStyle w:val="Corpodetexto"/>
              <w:jc w:val="both"/>
              <w:rPr>
                <w:rFonts w:ascii="Calibri" w:hAnsi="Calibri"/>
                <w:sz w:val="22"/>
                <w:szCs w:val="22"/>
              </w:rPr>
            </w:pPr>
          </w:p>
        </w:tc>
      </w:tr>
      <w:tr w:rsidR="001E2C46" w:rsidRPr="001E2C46" w:rsidTr="00B836AC">
        <w:trPr>
          <w:trHeight w:val="245"/>
        </w:trPr>
        <w:tc>
          <w:tcPr>
            <w:tcW w:w="1702" w:type="dxa"/>
            <w:tcBorders>
              <w:top w:val="single" w:sz="12" w:space="0" w:color="auto"/>
              <w:left w:val="single" w:sz="12" w:space="0" w:color="auto"/>
              <w:bottom w:val="nil"/>
              <w:right w:val="single" w:sz="6" w:space="0" w:color="auto"/>
            </w:tcBorders>
          </w:tcPr>
          <w:p w:rsidR="001E2C46" w:rsidRPr="001E2C46" w:rsidRDefault="001E2C46" w:rsidP="001E2C46">
            <w:pPr>
              <w:pStyle w:val="Corpodetexto"/>
              <w:jc w:val="both"/>
              <w:rPr>
                <w:rFonts w:ascii="Calibri" w:hAnsi="Calibri"/>
                <w:b/>
                <w:bCs/>
                <w:sz w:val="22"/>
                <w:szCs w:val="22"/>
              </w:rPr>
            </w:pPr>
            <w:r w:rsidRPr="001E2C46">
              <w:rPr>
                <w:rFonts w:ascii="Calibri" w:hAnsi="Calibri"/>
                <w:b/>
                <w:bCs/>
                <w:sz w:val="22"/>
                <w:szCs w:val="22"/>
              </w:rPr>
              <w:t xml:space="preserve">Cargo </w:t>
            </w:r>
          </w:p>
        </w:tc>
        <w:tc>
          <w:tcPr>
            <w:tcW w:w="1984" w:type="dxa"/>
            <w:tcBorders>
              <w:top w:val="single" w:sz="12" w:space="0" w:color="auto"/>
              <w:left w:val="single" w:sz="6" w:space="0" w:color="auto"/>
              <w:bottom w:val="nil"/>
              <w:right w:val="single" w:sz="6" w:space="0" w:color="auto"/>
            </w:tcBorders>
          </w:tcPr>
          <w:p w:rsidR="001E2C46" w:rsidRPr="001E2C46" w:rsidRDefault="001E2C46" w:rsidP="001E2C46">
            <w:pPr>
              <w:pStyle w:val="Corpodetexto"/>
              <w:jc w:val="both"/>
              <w:rPr>
                <w:rFonts w:ascii="Calibri" w:hAnsi="Calibri"/>
                <w:b/>
                <w:bCs/>
                <w:sz w:val="22"/>
                <w:szCs w:val="22"/>
              </w:rPr>
            </w:pPr>
            <w:r w:rsidRPr="001E2C46">
              <w:rPr>
                <w:rFonts w:ascii="Calibri" w:hAnsi="Calibri"/>
                <w:b/>
                <w:bCs/>
                <w:sz w:val="22"/>
                <w:szCs w:val="22"/>
              </w:rPr>
              <w:t>Valor do posto</w:t>
            </w:r>
          </w:p>
        </w:tc>
        <w:tc>
          <w:tcPr>
            <w:tcW w:w="1276" w:type="dxa"/>
            <w:tcBorders>
              <w:top w:val="single" w:sz="12" w:space="0" w:color="auto"/>
              <w:left w:val="single" w:sz="6" w:space="0" w:color="auto"/>
              <w:bottom w:val="nil"/>
              <w:right w:val="single" w:sz="6" w:space="0" w:color="auto"/>
            </w:tcBorders>
          </w:tcPr>
          <w:p w:rsidR="001E2C46" w:rsidRPr="001E2C46" w:rsidRDefault="001E2C46" w:rsidP="001E2C46">
            <w:pPr>
              <w:pStyle w:val="Corpodetexto"/>
              <w:jc w:val="both"/>
              <w:rPr>
                <w:rFonts w:ascii="Calibri" w:hAnsi="Calibri"/>
                <w:b/>
                <w:bCs/>
                <w:sz w:val="22"/>
                <w:szCs w:val="22"/>
              </w:rPr>
            </w:pPr>
            <w:r w:rsidRPr="001E2C46">
              <w:rPr>
                <w:rFonts w:ascii="Calibri" w:hAnsi="Calibri"/>
                <w:b/>
                <w:bCs/>
                <w:sz w:val="22"/>
                <w:szCs w:val="22"/>
              </w:rPr>
              <w:t>Quantidade de Postos</w:t>
            </w:r>
          </w:p>
        </w:tc>
        <w:tc>
          <w:tcPr>
            <w:tcW w:w="2693" w:type="dxa"/>
            <w:tcBorders>
              <w:top w:val="single" w:sz="12" w:space="0" w:color="auto"/>
              <w:left w:val="single" w:sz="6" w:space="0" w:color="auto"/>
              <w:bottom w:val="nil"/>
              <w:right w:val="single" w:sz="6" w:space="0" w:color="auto"/>
            </w:tcBorders>
          </w:tcPr>
          <w:p w:rsidR="001E2C46" w:rsidRPr="001E2C46" w:rsidRDefault="001E2C46" w:rsidP="001E2C46">
            <w:pPr>
              <w:pStyle w:val="Corpodetexto"/>
              <w:jc w:val="both"/>
              <w:rPr>
                <w:rFonts w:ascii="Calibri" w:hAnsi="Calibri"/>
                <w:b/>
                <w:bCs/>
                <w:sz w:val="22"/>
                <w:szCs w:val="22"/>
              </w:rPr>
            </w:pPr>
            <w:r w:rsidRPr="001E2C46">
              <w:rPr>
                <w:rFonts w:ascii="Calibri" w:hAnsi="Calibri"/>
                <w:b/>
                <w:bCs/>
                <w:sz w:val="22"/>
                <w:szCs w:val="22"/>
              </w:rPr>
              <w:t>Valor total do serviço mensal</w:t>
            </w:r>
          </w:p>
        </w:tc>
        <w:tc>
          <w:tcPr>
            <w:tcW w:w="2906" w:type="dxa"/>
            <w:tcBorders>
              <w:top w:val="single" w:sz="12" w:space="0" w:color="auto"/>
              <w:left w:val="single" w:sz="6" w:space="0" w:color="auto"/>
              <w:bottom w:val="nil"/>
              <w:right w:val="single" w:sz="4" w:space="0" w:color="auto"/>
            </w:tcBorders>
          </w:tcPr>
          <w:p w:rsidR="001E2C46" w:rsidRPr="001E2C46" w:rsidRDefault="001E2C46" w:rsidP="001E2C46">
            <w:pPr>
              <w:pStyle w:val="Corpodetexto"/>
              <w:jc w:val="both"/>
              <w:rPr>
                <w:rFonts w:ascii="Calibri" w:hAnsi="Calibri"/>
                <w:b/>
                <w:bCs/>
                <w:sz w:val="22"/>
                <w:szCs w:val="22"/>
              </w:rPr>
            </w:pPr>
            <w:r w:rsidRPr="001E2C46">
              <w:rPr>
                <w:rFonts w:ascii="Calibri" w:hAnsi="Calibri"/>
                <w:b/>
                <w:bCs/>
                <w:sz w:val="22"/>
                <w:szCs w:val="22"/>
              </w:rPr>
              <w:t>Valor Global do serviço anual</w:t>
            </w:r>
          </w:p>
        </w:tc>
      </w:tr>
      <w:tr w:rsidR="001E2C46" w:rsidRPr="001E2C46" w:rsidTr="00B836AC">
        <w:trPr>
          <w:trHeight w:val="262"/>
        </w:trPr>
        <w:tc>
          <w:tcPr>
            <w:tcW w:w="1702" w:type="dxa"/>
            <w:tcBorders>
              <w:top w:val="nil"/>
              <w:left w:val="single" w:sz="12" w:space="0" w:color="auto"/>
              <w:bottom w:val="single" w:sz="12" w:space="0" w:color="auto"/>
              <w:right w:val="single" w:sz="6" w:space="0" w:color="auto"/>
            </w:tcBorders>
          </w:tcPr>
          <w:p w:rsidR="001E2C46" w:rsidRPr="001E2C46" w:rsidRDefault="001E2C46" w:rsidP="001E2C46">
            <w:pPr>
              <w:pStyle w:val="Corpodetexto"/>
              <w:jc w:val="both"/>
              <w:rPr>
                <w:rFonts w:ascii="Calibri" w:hAnsi="Calibri"/>
                <w:b/>
                <w:bCs/>
                <w:sz w:val="22"/>
                <w:szCs w:val="22"/>
              </w:rPr>
            </w:pPr>
          </w:p>
        </w:tc>
        <w:tc>
          <w:tcPr>
            <w:tcW w:w="1984" w:type="dxa"/>
            <w:tcBorders>
              <w:top w:val="nil"/>
              <w:left w:val="single" w:sz="6" w:space="0" w:color="auto"/>
              <w:bottom w:val="single" w:sz="12" w:space="0" w:color="auto"/>
              <w:right w:val="single" w:sz="6" w:space="0" w:color="auto"/>
            </w:tcBorders>
          </w:tcPr>
          <w:p w:rsidR="001E2C46" w:rsidRPr="001E2C46" w:rsidRDefault="001E2C46" w:rsidP="001E2C46">
            <w:pPr>
              <w:pStyle w:val="Corpodetexto"/>
              <w:jc w:val="both"/>
              <w:rPr>
                <w:rFonts w:ascii="Calibri" w:hAnsi="Calibri"/>
                <w:b/>
                <w:bCs/>
                <w:sz w:val="22"/>
                <w:szCs w:val="22"/>
              </w:rPr>
            </w:pPr>
          </w:p>
        </w:tc>
        <w:tc>
          <w:tcPr>
            <w:tcW w:w="1276" w:type="dxa"/>
            <w:tcBorders>
              <w:top w:val="nil"/>
              <w:left w:val="single" w:sz="6" w:space="0" w:color="auto"/>
              <w:bottom w:val="single" w:sz="12" w:space="0" w:color="auto"/>
              <w:right w:val="single" w:sz="6" w:space="0" w:color="auto"/>
            </w:tcBorders>
          </w:tcPr>
          <w:p w:rsidR="001E2C46" w:rsidRPr="001E2C46" w:rsidRDefault="001E2C46" w:rsidP="001E2C46">
            <w:pPr>
              <w:pStyle w:val="Corpodetexto"/>
              <w:jc w:val="both"/>
              <w:rPr>
                <w:rFonts w:ascii="Calibri" w:hAnsi="Calibri"/>
                <w:b/>
                <w:bCs/>
                <w:sz w:val="22"/>
                <w:szCs w:val="22"/>
              </w:rPr>
            </w:pPr>
          </w:p>
        </w:tc>
        <w:tc>
          <w:tcPr>
            <w:tcW w:w="2693" w:type="dxa"/>
            <w:tcBorders>
              <w:top w:val="nil"/>
              <w:left w:val="single" w:sz="6" w:space="0" w:color="auto"/>
              <w:bottom w:val="single" w:sz="12" w:space="0" w:color="auto"/>
              <w:right w:val="single" w:sz="6" w:space="0" w:color="auto"/>
            </w:tcBorders>
          </w:tcPr>
          <w:p w:rsidR="001E2C46" w:rsidRPr="001E2C46" w:rsidRDefault="001E2C46" w:rsidP="001E2C46">
            <w:pPr>
              <w:pStyle w:val="Corpodetexto"/>
              <w:jc w:val="both"/>
              <w:rPr>
                <w:rFonts w:ascii="Calibri" w:hAnsi="Calibri"/>
                <w:b/>
                <w:bCs/>
                <w:sz w:val="22"/>
                <w:szCs w:val="22"/>
              </w:rPr>
            </w:pPr>
          </w:p>
        </w:tc>
        <w:tc>
          <w:tcPr>
            <w:tcW w:w="2906" w:type="dxa"/>
            <w:tcBorders>
              <w:top w:val="nil"/>
              <w:left w:val="single" w:sz="6" w:space="0" w:color="auto"/>
              <w:bottom w:val="single" w:sz="12" w:space="0" w:color="auto"/>
              <w:right w:val="single" w:sz="12" w:space="0" w:color="auto"/>
            </w:tcBorders>
          </w:tcPr>
          <w:p w:rsidR="001E2C46" w:rsidRPr="001E2C46" w:rsidRDefault="001E2C46" w:rsidP="001E2C46">
            <w:pPr>
              <w:pStyle w:val="Corpodetexto"/>
              <w:jc w:val="both"/>
              <w:rPr>
                <w:rFonts w:ascii="Calibri" w:hAnsi="Calibri"/>
                <w:b/>
                <w:bCs/>
                <w:sz w:val="22"/>
                <w:szCs w:val="22"/>
              </w:rPr>
            </w:pPr>
          </w:p>
        </w:tc>
      </w:tr>
      <w:tr w:rsidR="001E2C46" w:rsidRPr="001E2C46" w:rsidTr="00B836AC">
        <w:trPr>
          <w:trHeight w:val="290"/>
        </w:trPr>
        <w:tc>
          <w:tcPr>
            <w:tcW w:w="1702" w:type="dxa"/>
            <w:tcBorders>
              <w:top w:val="single" w:sz="12" w:space="0" w:color="auto"/>
              <w:left w:val="single" w:sz="12" w:space="0" w:color="auto"/>
              <w:bottom w:val="single" w:sz="6" w:space="0" w:color="auto"/>
              <w:right w:val="single" w:sz="6" w:space="0" w:color="auto"/>
            </w:tcBorders>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VIG. DIURNO</w:t>
            </w:r>
          </w:p>
        </w:tc>
        <w:tc>
          <w:tcPr>
            <w:tcW w:w="1984" w:type="dxa"/>
            <w:tcBorders>
              <w:top w:val="single" w:sz="12" w:space="0" w:color="auto"/>
              <w:left w:val="single" w:sz="6" w:space="0" w:color="auto"/>
              <w:bottom w:val="single" w:sz="6" w:space="0" w:color="auto"/>
              <w:right w:val="single" w:sz="6" w:space="0" w:color="auto"/>
            </w:tcBorders>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 xml:space="preserve"> R$            10.526,77 </w:t>
            </w:r>
          </w:p>
        </w:tc>
        <w:tc>
          <w:tcPr>
            <w:tcW w:w="1276" w:type="dxa"/>
            <w:tcBorders>
              <w:top w:val="single" w:sz="12" w:space="0" w:color="auto"/>
              <w:left w:val="single" w:sz="6" w:space="0" w:color="auto"/>
              <w:bottom w:val="single" w:sz="6" w:space="0" w:color="auto"/>
              <w:right w:val="single" w:sz="6" w:space="0" w:color="auto"/>
            </w:tcBorders>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7</w:t>
            </w:r>
          </w:p>
        </w:tc>
        <w:tc>
          <w:tcPr>
            <w:tcW w:w="2693" w:type="dxa"/>
            <w:tcBorders>
              <w:top w:val="single" w:sz="12" w:space="0" w:color="auto"/>
              <w:left w:val="single" w:sz="6" w:space="0" w:color="auto"/>
              <w:bottom w:val="single" w:sz="6" w:space="0" w:color="auto"/>
              <w:right w:val="single" w:sz="6" w:space="0" w:color="auto"/>
            </w:tcBorders>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 xml:space="preserve"> R$                         73.687,36 </w:t>
            </w:r>
          </w:p>
        </w:tc>
        <w:tc>
          <w:tcPr>
            <w:tcW w:w="2906" w:type="dxa"/>
            <w:tcBorders>
              <w:top w:val="single" w:sz="12" w:space="0" w:color="auto"/>
              <w:left w:val="single" w:sz="6" w:space="0" w:color="auto"/>
              <w:bottom w:val="single" w:sz="6" w:space="0" w:color="auto"/>
              <w:right w:val="single" w:sz="12" w:space="0" w:color="auto"/>
            </w:tcBorders>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 xml:space="preserve"> R$                  884.248,35 </w:t>
            </w:r>
          </w:p>
        </w:tc>
      </w:tr>
      <w:tr w:rsidR="001E2C46" w:rsidRPr="001E2C46" w:rsidTr="00B836AC">
        <w:trPr>
          <w:trHeight w:val="290"/>
        </w:trPr>
        <w:tc>
          <w:tcPr>
            <w:tcW w:w="1702" w:type="dxa"/>
            <w:tcBorders>
              <w:top w:val="single" w:sz="6" w:space="0" w:color="auto"/>
              <w:left w:val="single" w:sz="12" w:space="0" w:color="auto"/>
              <w:bottom w:val="single" w:sz="6" w:space="0" w:color="auto"/>
              <w:right w:val="single" w:sz="6" w:space="0" w:color="auto"/>
            </w:tcBorders>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VIG. NOTURNO</w:t>
            </w:r>
          </w:p>
        </w:tc>
        <w:tc>
          <w:tcPr>
            <w:tcW w:w="1984" w:type="dxa"/>
            <w:tcBorders>
              <w:top w:val="nil"/>
              <w:left w:val="single" w:sz="6" w:space="0" w:color="auto"/>
              <w:bottom w:val="single" w:sz="6" w:space="0" w:color="auto"/>
              <w:right w:val="single" w:sz="6" w:space="0" w:color="auto"/>
            </w:tcBorders>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 xml:space="preserve"> R$            12.206,53 </w:t>
            </w:r>
          </w:p>
        </w:tc>
        <w:tc>
          <w:tcPr>
            <w:tcW w:w="1276" w:type="dxa"/>
            <w:tcBorders>
              <w:top w:val="single" w:sz="6" w:space="0" w:color="auto"/>
              <w:left w:val="single" w:sz="6" w:space="0" w:color="auto"/>
              <w:bottom w:val="single" w:sz="6" w:space="0" w:color="auto"/>
              <w:right w:val="single" w:sz="6" w:space="0" w:color="auto"/>
            </w:tcBorders>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5</w:t>
            </w:r>
          </w:p>
        </w:tc>
        <w:tc>
          <w:tcPr>
            <w:tcW w:w="2693" w:type="dxa"/>
            <w:tcBorders>
              <w:top w:val="single" w:sz="6" w:space="0" w:color="auto"/>
              <w:left w:val="single" w:sz="6" w:space="0" w:color="auto"/>
              <w:bottom w:val="single" w:sz="6" w:space="0" w:color="auto"/>
              <w:right w:val="single" w:sz="6" w:space="0" w:color="auto"/>
            </w:tcBorders>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 xml:space="preserve"> R$                         61.032,67 </w:t>
            </w:r>
          </w:p>
        </w:tc>
        <w:tc>
          <w:tcPr>
            <w:tcW w:w="2906" w:type="dxa"/>
            <w:tcBorders>
              <w:top w:val="single" w:sz="6" w:space="0" w:color="auto"/>
              <w:left w:val="single" w:sz="6" w:space="0" w:color="auto"/>
              <w:bottom w:val="single" w:sz="6" w:space="0" w:color="auto"/>
              <w:right w:val="single" w:sz="12" w:space="0" w:color="auto"/>
            </w:tcBorders>
          </w:tcPr>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 xml:space="preserve"> R$                  732.392,09 </w:t>
            </w:r>
          </w:p>
        </w:tc>
      </w:tr>
      <w:tr w:rsidR="001E2C46" w:rsidRPr="001E2C46" w:rsidTr="00B836AC">
        <w:trPr>
          <w:trHeight w:val="290"/>
        </w:trPr>
        <w:tc>
          <w:tcPr>
            <w:tcW w:w="1702" w:type="dxa"/>
            <w:tcBorders>
              <w:top w:val="single" w:sz="6" w:space="0" w:color="auto"/>
              <w:left w:val="single" w:sz="12" w:space="0" w:color="auto"/>
              <w:bottom w:val="single" w:sz="6" w:space="0" w:color="auto"/>
              <w:right w:val="single" w:sz="6" w:space="0" w:color="auto"/>
            </w:tcBorders>
          </w:tcPr>
          <w:p w:rsidR="001E2C46" w:rsidRPr="001E2C46" w:rsidRDefault="001E2C46" w:rsidP="001E2C46">
            <w:pPr>
              <w:pStyle w:val="Corpodetexto"/>
              <w:jc w:val="both"/>
              <w:rPr>
                <w:rFonts w:ascii="Calibri" w:hAnsi="Calibri"/>
                <w:sz w:val="22"/>
                <w:szCs w:val="22"/>
              </w:rPr>
            </w:pPr>
          </w:p>
        </w:tc>
        <w:tc>
          <w:tcPr>
            <w:tcW w:w="1984" w:type="dxa"/>
            <w:tcBorders>
              <w:top w:val="single" w:sz="6" w:space="0" w:color="auto"/>
              <w:left w:val="single" w:sz="6" w:space="0" w:color="auto"/>
              <w:bottom w:val="single" w:sz="6" w:space="0" w:color="auto"/>
              <w:right w:val="single" w:sz="6" w:space="0" w:color="auto"/>
            </w:tcBorders>
          </w:tcPr>
          <w:p w:rsidR="001E2C46" w:rsidRPr="001E2C46" w:rsidRDefault="001E2C46" w:rsidP="001E2C46">
            <w:pPr>
              <w:pStyle w:val="Corpodetexto"/>
              <w:jc w:val="both"/>
              <w:rPr>
                <w:rFonts w:ascii="Calibri" w:hAnsi="Calibri"/>
                <w:sz w:val="22"/>
                <w:szCs w:val="22"/>
              </w:rPr>
            </w:pPr>
          </w:p>
        </w:tc>
        <w:tc>
          <w:tcPr>
            <w:tcW w:w="1276" w:type="dxa"/>
            <w:tcBorders>
              <w:top w:val="single" w:sz="6" w:space="0" w:color="auto"/>
              <w:left w:val="single" w:sz="6" w:space="0" w:color="auto"/>
              <w:bottom w:val="single" w:sz="6" w:space="0" w:color="auto"/>
              <w:right w:val="single" w:sz="6" w:space="0" w:color="auto"/>
            </w:tcBorders>
          </w:tcPr>
          <w:p w:rsidR="001E2C46" w:rsidRPr="001E2C46" w:rsidRDefault="001E2C46" w:rsidP="001E2C46">
            <w:pPr>
              <w:pStyle w:val="Corpodetexto"/>
              <w:jc w:val="both"/>
              <w:rPr>
                <w:rFonts w:ascii="Calibri" w:hAnsi="Calibri"/>
                <w:sz w:val="22"/>
                <w:szCs w:val="22"/>
              </w:rPr>
            </w:pPr>
          </w:p>
        </w:tc>
        <w:tc>
          <w:tcPr>
            <w:tcW w:w="2693" w:type="dxa"/>
            <w:tcBorders>
              <w:top w:val="single" w:sz="6" w:space="0" w:color="auto"/>
              <w:left w:val="single" w:sz="6" w:space="0" w:color="auto"/>
              <w:bottom w:val="single" w:sz="6" w:space="0" w:color="auto"/>
              <w:right w:val="single" w:sz="6" w:space="0" w:color="auto"/>
            </w:tcBorders>
          </w:tcPr>
          <w:p w:rsidR="001E2C46" w:rsidRPr="001E2C46" w:rsidRDefault="001E2C46" w:rsidP="001E2C46">
            <w:pPr>
              <w:pStyle w:val="Corpodetexto"/>
              <w:jc w:val="both"/>
              <w:rPr>
                <w:rFonts w:ascii="Calibri" w:hAnsi="Calibri"/>
                <w:sz w:val="22"/>
                <w:szCs w:val="22"/>
              </w:rPr>
            </w:pPr>
          </w:p>
        </w:tc>
        <w:tc>
          <w:tcPr>
            <w:tcW w:w="2906" w:type="dxa"/>
            <w:tcBorders>
              <w:top w:val="single" w:sz="6" w:space="0" w:color="auto"/>
              <w:left w:val="single" w:sz="6" w:space="0" w:color="auto"/>
              <w:bottom w:val="single" w:sz="6" w:space="0" w:color="auto"/>
              <w:right w:val="single" w:sz="12" w:space="0" w:color="auto"/>
            </w:tcBorders>
          </w:tcPr>
          <w:p w:rsidR="001E2C46" w:rsidRPr="001E2C46" w:rsidRDefault="001E2C46" w:rsidP="001E2C46">
            <w:pPr>
              <w:pStyle w:val="Corpodetexto"/>
              <w:jc w:val="both"/>
              <w:rPr>
                <w:rFonts w:ascii="Calibri" w:hAnsi="Calibri"/>
                <w:sz w:val="22"/>
                <w:szCs w:val="22"/>
              </w:rPr>
            </w:pPr>
          </w:p>
        </w:tc>
      </w:tr>
      <w:tr w:rsidR="001E2C46" w:rsidRPr="001E2C46" w:rsidTr="00B836AC">
        <w:trPr>
          <w:trHeight w:val="262"/>
        </w:trPr>
        <w:tc>
          <w:tcPr>
            <w:tcW w:w="1702" w:type="dxa"/>
            <w:tcBorders>
              <w:top w:val="single" w:sz="6" w:space="0" w:color="auto"/>
              <w:left w:val="single" w:sz="12" w:space="0" w:color="auto"/>
              <w:bottom w:val="single" w:sz="12" w:space="0" w:color="auto"/>
              <w:right w:val="single" w:sz="6" w:space="0" w:color="auto"/>
            </w:tcBorders>
          </w:tcPr>
          <w:p w:rsidR="001E2C46" w:rsidRPr="001E2C46" w:rsidRDefault="001E2C46" w:rsidP="001E2C46">
            <w:pPr>
              <w:pStyle w:val="Corpodetexto"/>
              <w:jc w:val="both"/>
              <w:rPr>
                <w:rFonts w:ascii="Calibri" w:hAnsi="Calibri"/>
                <w:b/>
                <w:bCs/>
                <w:sz w:val="22"/>
                <w:szCs w:val="22"/>
              </w:rPr>
            </w:pPr>
            <w:r w:rsidRPr="001E2C46">
              <w:rPr>
                <w:rFonts w:ascii="Calibri" w:hAnsi="Calibri"/>
                <w:b/>
                <w:bCs/>
                <w:sz w:val="22"/>
                <w:szCs w:val="22"/>
              </w:rPr>
              <w:t>TOTAL GERAL</w:t>
            </w:r>
          </w:p>
        </w:tc>
        <w:tc>
          <w:tcPr>
            <w:tcW w:w="1984" w:type="dxa"/>
            <w:tcBorders>
              <w:top w:val="single" w:sz="6" w:space="0" w:color="auto"/>
              <w:left w:val="single" w:sz="6" w:space="0" w:color="auto"/>
              <w:bottom w:val="single" w:sz="12" w:space="0" w:color="auto"/>
              <w:right w:val="single" w:sz="6" w:space="0" w:color="auto"/>
            </w:tcBorders>
          </w:tcPr>
          <w:p w:rsidR="001E2C46" w:rsidRPr="001E2C46" w:rsidRDefault="001E2C46" w:rsidP="001E2C46">
            <w:pPr>
              <w:pStyle w:val="Corpodetexto"/>
              <w:jc w:val="both"/>
              <w:rPr>
                <w:rFonts w:ascii="Calibri" w:hAnsi="Calibri"/>
                <w:sz w:val="22"/>
                <w:szCs w:val="22"/>
              </w:rPr>
            </w:pPr>
          </w:p>
        </w:tc>
        <w:tc>
          <w:tcPr>
            <w:tcW w:w="1276" w:type="dxa"/>
            <w:tcBorders>
              <w:top w:val="single" w:sz="6" w:space="0" w:color="auto"/>
              <w:left w:val="single" w:sz="6" w:space="0" w:color="auto"/>
              <w:bottom w:val="single" w:sz="12" w:space="0" w:color="auto"/>
              <w:right w:val="single" w:sz="6" w:space="0" w:color="auto"/>
            </w:tcBorders>
          </w:tcPr>
          <w:p w:rsidR="001E2C46" w:rsidRPr="001E2C46" w:rsidRDefault="001E2C46" w:rsidP="001E2C46">
            <w:pPr>
              <w:pStyle w:val="Corpodetexto"/>
              <w:jc w:val="both"/>
              <w:rPr>
                <w:rFonts w:ascii="Calibri" w:hAnsi="Calibri"/>
                <w:b/>
                <w:bCs/>
                <w:sz w:val="22"/>
                <w:szCs w:val="22"/>
              </w:rPr>
            </w:pPr>
            <w:r w:rsidRPr="001E2C46">
              <w:rPr>
                <w:rFonts w:ascii="Calibri" w:hAnsi="Calibri"/>
                <w:b/>
                <w:bCs/>
                <w:sz w:val="22"/>
                <w:szCs w:val="22"/>
              </w:rPr>
              <w:t>12</w:t>
            </w:r>
          </w:p>
        </w:tc>
        <w:tc>
          <w:tcPr>
            <w:tcW w:w="2693" w:type="dxa"/>
            <w:tcBorders>
              <w:top w:val="single" w:sz="6" w:space="0" w:color="auto"/>
              <w:left w:val="single" w:sz="6" w:space="0" w:color="auto"/>
              <w:bottom w:val="single" w:sz="12" w:space="0" w:color="auto"/>
              <w:right w:val="single" w:sz="6" w:space="0" w:color="auto"/>
            </w:tcBorders>
          </w:tcPr>
          <w:p w:rsidR="001E2C46" w:rsidRPr="001E2C46" w:rsidRDefault="001E2C46" w:rsidP="001E2C46">
            <w:pPr>
              <w:pStyle w:val="Corpodetexto"/>
              <w:jc w:val="both"/>
              <w:rPr>
                <w:rFonts w:ascii="Calibri" w:hAnsi="Calibri"/>
                <w:b/>
                <w:bCs/>
                <w:sz w:val="22"/>
                <w:szCs w:val="22"/>
              </w:rPr>
            </w:pPr>
            <w:r w:rsidRPr="001E2C46">
              <w:rPr>
                <w:rFonts w:ascii="Calibri" w:hAnsi="Calibri"/>
                <w:b/>
                <w:bCs/>
                <w:sz w:val="22"/>
                <w:szCs w:val="22"/>
              </w:rPr>
              <w:t xml:space="preserve"> R$                134.720,04 </w:t>
            </w:r>
          </w:p>
        </w:tc>
        <w:tc>
          <w:tcPr>
            <w:tcW w:w="2906" w:type="dxa"/>
            <w:tcBorders>
              <w:top w:val="single" w:sz="6" w:space="0" w:color="auto"/>
              <w:left w:val="single" w:sz="6" w:space="0" w:color="auto"/>
              <w:bottom w:val="single" w:sz="12" w:space="0" w:color="auto"/>
              <w:right w:val="single" w:sz="12" w:space="0" w:color="auto"/>
            </w:tcBorders>
          </w:tcPr>
          <w:p w:rsidR="001E2C46" w:rsidRPr="001E2C46" w:rsidRDefault="001E2C46" w:rsidP="001E2C46">
            <w:pPr>
              <w:pStyle w:val="Corpodetexto"/>
              <w:jc w:val="both"/>
              <w:rPr>
                <w:rFonts w:ascii="Calibri" w:hAnsi="Calibri"/>
                <w:b/>
                <w:bCs/>
                <w:sz w:val="22"/>
                <w:szCs w:val="22"/>
              </w:rPr>
            </w:pPr>
            <w:r w:rsidRPr="001E2C46">
              <w:rPr>
                <w:rFonts w:ascii="Calibri" w:hAnsi="Calibri"/>
                <w:b/>
                <w:bCs/>
                <w:sz w:val="22"/>
                <w:szCs w:val="22"/>
              </w:rPr>
              <w:t xml:space="preserve"> R$          1.616.640,44 </w:t>
            </w:r>
          </w:p>
        </w:tc>
      </w:tr>
      <w:tr w:rsidR="001E2C46" w:rsidRPr="001E2C46" w:rsidTr="00B836AC">
        <w:trPr>
          <w:trHeight w:val="245"/>
        </w:trPr>
        <w:tc>
          <w:tcPr>
            <w:tcW w:w="1702" w:type="dxa"/>
            <w:tcBorders>
              <w:top w:val="nil"/>
              <w:left w:val="nil"/>
              <w:right w:val="nil"/>
            </w:tcBorders>
          </w:tcPr>
          <w:p w:rsidR="001E2C46" w:rsidRPr="001E2C46" w:rsidRDefault="001E2C46" w:rsidP="001E2C46">
            <w:pPr>
              <w:pStyle w:val="Corpodetexto"/>
              <w:jc w:val="both"/>
              <w:rPr>
                <w:rFonts w:ascii="Calibri" w:hAnsi="Calibri"/>
                <w:sz w:val="22"/>
                <w:szCs w:val="22"/>
              </w:rPr>
            </w:pPr>
          </w:p>
        </w:tc>
        <w:tc>
          <w:tcPr>
            <w:tcW w:w="1984" w:type="dxa"/>
            <w:tcBorders>
              <w:top w:val="nil"/>
              <w:left w:val="nil"/>
              <w:right w:val="nil"/>
            </w:tcBorders>
          </w:tcPr>
          <w:p w:rsidR="001E2C46" w:rsidRPr="001E2C46" w:rsidRDefault="001E2C46" w:rsidP="001E2C46">
            <w:pPr>
              <w:pStyle w:val="Corpodetexto"/>
              <w:jc w:val="both"/>
              <w:rPr>
                <w:rFonts w:ascii="Calibri" w:hAnsi="Calibri"/>
                <w:sz w:val="22"/>
                <w:szCs w:val="22"/>
              </w:rPr>
            </w:pPr>
          </w:p>
        </w:tc>
        <w:tc>
          <w:tcPr>
            <w:tcW w:w="1276" w:type="dxa"/>
            <w:tcBorders>
              <w:top w:val="nil"/>
              <w:left w:val="nil"/>
              <w:right w:val="nil"/>
            </w:tcBorders>
          </w:tcPr>
          <w:p w:rsidR="001E2C46" w:rsidRPr="001E2C46" w:rsidRDefault="001E2C46" w:rsidP="001E2C46">
            <w:pPr>
              <w:pStyle w:val="Corpodetexto"/>
              <w:jc w:val="both"/>
              <w:rPr>
                <w:rFonts w:ascii="Calibri" w:hAnsi="Calibri"/>
                <w:sz w:val="22"/>
                <w:szCs w:val="22"/>
              </w:rPr>
            </w:pPr>
          </w:p>
        </w:tc>
        <w:tc>
          <w:tcPr>
            <w:tcW w:w="2693" w:type="dxa"/>
            <w:tcBorders>
              <w:top w:val="nil"/>
              <w:left w:val="nil"/>
              <w:right w:val="nil"/>
            </w:tcBorders>
          </w:tcPr>
          <w:p w:rsidR="001E2C46" w:rsidRPr="001E2C46" w:rsidRDefault="001E2C46" w:rsidP="001E2C46">
            <w:pPr>
              <w:pStyle w:val="Corpodetexto"/>
              <w:jc w:val="both"/>
              <w:rPr>
                <w:rFonts w:ascii="Calibri" w:hAnsi="Calibri"/>
                <w:sz w:val="22"/>
                <w:szCs w:val="22"/>
              </w:rPr>
            </w:pPr>
          </w:p>
        </w:tc>
        <w:tc>
          <w:tcPr>
            <w:tcW w:w="2906" w:type="dxa"/>
            <w:tcBorders>
              <w:top w:val="nil"/>
              <w:left w:val="nil"/>
              <w:right w:val="nil"/>
            </w:tcBorders>
          </w:tcPr>
          <w:p w:rsidR="001E2C46" w:rsidRPr="001E2C46" w:rsidRDefault="001E2C46" w:rsidP="001E2C46">
            <w:pPr>
              <w:pStyle w:val="Corpodetexto"/>
              <w:jc w:val="both"/>
              <w:rPr>
                <w:rFonts w:ascii="Calibri" w:hAnsi="Calibri"/>
                <w:sz w:val="22"/>
                <w:szCs w:val="22"/>
              </w:rPr>
            </w:pPr>
          </w:p>
        </w:tc>
      </w:tr>
      <w:tr w:rsidR="001E2C46" w:rsidRPr="001E2C46" w:rsidTr="00B836AC">
        <w:trPr>
          <w:trHeight w:val="245"/>
        </w:trPr>
        <w:tc>
          <w:tcPr>
            <w:tcW w:w="10561" w:type="dxa"/>
            <w:gridSpan w:val="5"/>
            <w:tcBorders>
              <w:top w:val="nil"/>
              <w:left w:val="nil"/>
              <w:bottom w:val="nil"/>
              <w:right w:val="single" w:sz="4" w:space="0" w:color="auto"/>
            </w:tcBorders>
          </w:tcPr>
          <w:p w:rsidR="001E2C46" w:rsidRPr="001E2C46" w:rsidRDefault="001E2C46" w:rsidP="001E2C46">
            <w:pPr>
              <w:pStyle w:val="Corpodetexto"/>
              <w:rPr>
                <w:rFonts w:ascii="Calibri" w:hAnsi="Calibri"/>
                <w:b/>
                <w:bCs/>
                <w:sz w:val="22"/>
                <w:szCs w:val="22"/>
              </w:rPr>
            </w:pPr>
            <w:r w:rsidRPr="001E2C46">
              <w:rPr>
                <w:rFonts w:ascii="Calibri" w:hAnsi="Calibri"/>
                <w:b/>
                <w:bCs/>
                <w:sz w:val="22"/>
                <w:szCs w:val="22"/>
              </w:rPr>
              <w:t>NOTA: 2 Vigilantes por Posto = 14 Vigilantes diurnos e 10 Vigilante Noturnos. TOTAL = 24 VIGILANTES.</w:t>
            </w:r>
          </w:p>
          <w:p w:rsidR="001E2C46" w:rsidRPr="001E2C46" w:rsidRDefault="001E2C46" w:rsidP="001E2C46">
            <w:pPr>
              <w:pStyle w:val="Corpodetexto"/>
              <w:rPr>
                <w:rFonts w:ascii="Calibri" w:hAnsi="Calibri"/>
                <w:b/>
                <w:bCs/>
                <w:sz w:val="22"/>
                <w:szCs w:val="22"/>
              </w:rPr>
            </w:pPr>
          </w:p>
          <w:p w:rsidR="001E2C46" w:rsidRPr="001E2C46" w:rsidRDefault="001E2C46" w:rsidP="001E2C46">
            <w:pPr>
              <w:pStyle w:val="Corpodetexto"/>
              <w:rPr>
                <w:rFonts w:ascii="Calibri" w:hAnsi="Calibri"/>
                <w:sz w:val="22"/>
                <w:szCs w:val="22"/>
              </w:rPr>
            </w:pPr>
          </w:p>
          <w:p w:rsidR="00B836AC" w:rsidRPr="001E2C46" w:rsidRDefault="00B836AC" w:rsidP="00B92CB6">
            <w:pPr>
              <w:pStyle w:val="Corpodetexto"/>
              <w:numPr>
                <w:ilvl w:val="1"/>
                <w:numId w:val="43"/>
              </w:numPr>
              <w:rPr>
                <w:rFonts w:ascii="Calibri" w:hAnsi="Calibri"/>
                <w:sz w:val="22"/>
                <w:szCs w:val="22"/>
              </w:rPr>
            </w:pPr>
            <w:r w:rsidRPr="001E2C46">
              <w:rPr>
                <w:rFonts w:ascii="Calibri" w:hAnsi="Calibri" w:hint="eastAsia"/>
                <w:sz w:val="22"/>
                <w:szCs w:val="22"/>
              </w:rPr>
              <w:t xml:space="preserve">O custo estimado da contratação encontra-se previsto nos valores </w:t>
            </w:r>
            <w:r w:rsidR="001E2C46" w:rsidRPr="001E2C46">
              <w:rPr>
                <w:rFonts w:ascii="Calibri" w:hAnsi="Calibri"/>
                <w:sz w:val="22"/>
                <w:szCs w:val="22"/>
              </w:rPr>
              <w:t>monetários presente</w:t>
            </w:r>
            <w:r w:rsidRPr="001E2C46">
              <w:rPr>
                <w:rFonts w:ascii="Calibri" w:hAnsi="Calibri" w:hint="eastAsia"/>
                <w:sz w:val="22"/>
                <w:szCs w:val="22"/>
              </w:rPr>
              <w:t xml:space="preserve"> Termo de Referência.</w:t>
            </w:r>
          </w:p>
          <w:p w:rsidR="001E2C46" w:rsidRPr="001E2C46" w:rsidRDefault="001E2C46" w:rsidP="00B92CB6">
            <w:pPr>
              <w:pStyle w:val="Corpodetexto"/>
              <w:numPr>
                <w:ilvl w:val="1"/>
                <w:numId w:val="43"/>
              </w:numPr>
              <w:rPr>
                <w:rFonts w:ascii="Calibri" w:hAnsi="Calibri"/>
                <w:sz w:val="22"/>
                <w:szCs w:val="22"/>
              </w:rPr>
            </w:pPr>
            <w:r w:rsidRPr="001E2C46">
              <w:rPr>
                <w:rFonts w:ascii="Calibri" w:hAnsi="Calibri" w:hint="eastAsia"/>
                <w:sz w:val="22"/>
                <w:szCs w:val="22"/>
              </w:rPr>
              <w:t xml:space="preserve">Tal valor foi obtido a partir de ampla pesquisa de mercado nos termos da </w:t>
            </w:r>
            <w:r w:rsidRPr="001E2C46">
              <w:rPr>
                <w:rFonts w:ascii="Calibri" w:hAnsi="Calibri"/>
                <w:sz w:val="22"/>
                <w:szCs w:val="22"/>
              </w:rPr>
              <w:t>Instrução Normativa</w:t>
            </w:r>
            <w:r w:rsidRPr="001E2C46">
              <w:rPr>
                <w:rFonts w:ascii="Calibri" w:hAnsi="Calibri" w:hint="eastAsia"/>
                <w:sz w:val="22"/>
                <w:szCs w:val="22"/>
              </w:rPr>
              <w:t xml:space="preserve"> SEGES/MP n º 03, de 20 de abril de 2017.</w:t>
            </w:r>
          </w:p>
          <w:p w:rsidR="001E2C46" w:rsidRPr="001E2C46" w:rsidRDefault="00B836AC" w:rsidP="00B92CB6">
            <w:pPr>
              <w:pStyle w:val="Corpodetexto"/>
              <w:numPr>
                <w:ilvl w:val="1"/>
                <w:numId w:val="43"/>
              </w:numPr>
              <w:rPr>
                <w:rFonts w:ascii="Calibri" w:hAnsi="Calibri"/>
                <w:sz w:val="22"/>
                <w:szCs w:val="22"/>
              </w:rPr>
            </w:pPr>
            <w:r w:rsidRPr="001E2C46">
              <w:rPr>
                <w:rFonts w:ascii="Calibri" w:hAnsi="Calibri"/>
                <w:sz w:val="22"/>
                <w:szCs w:val="22"/>
              </w:rPr>
              <w:t>O valor dos serviços a serem contratados foi calculado com base na Convenção Coletiva 2019/2020, firmada entre o Sindicato das Empresas de seg. privada, vigilância patrimonial, sistemas de segurança, escolta, seg. pessoal e cursos de formação no estado do Rio de Janeiro, CNPJ nº 30.903.678/0001-45 e o Sindicato dos Vigilantes e empregados em empresas de segurança, de vigilância de transporte de valores, de prevenção e combate a incêndio, de cursos, CNPJ nº 31.887.029/0001-60 e com base no Caderno de estudo sobre a composição dos custos dos valores limites - Serviço de Vigilância  do Rio de Janeiro 2019, do Ministério da Economia - CT_VIG.RJ 2019.</w:t>
            </w:r>
          </w:p>
          <w:p w:rsidR="001E2C46" w:rsidRPr="001E2C46" w:rsidRDefault="00B836AC" w:rsidP="00B92CB6">
            <w:pPr>
              <w:pStyle w:val="Corpodetexto"/>
              <w:numPr>
                <w:ilvl w:val="1"/>
                <w:numId w:val="43"/>
              </w:numPr>
              <w:rPr>
                <w:rFonts w:ascii="Calibri" w:hAnsi="Calibri"/>
                <w:sz w:val="22"/>
                <w:szCs w:val="22"/>
              </w:rPr>
            </w:pPr>
            <w:r w:rsidRPr="001E2C46">
              <w:rPr>
                <w:rFonts w:ascii="Calibri" w:hAnsi="Calibri"/>
                <w:sz w:val="22"/>
                <w:szCs w:val="22"/>
              </w:rPr>
              <w:t>Nota: A planilha de composição de custos e formação de preços relativa aos serviços a serem contratados é meramente estimativa, cabendo ao licitante preenche-la e apresenta-la com a alocação dos valores definidos pela licitante.</w:t>
            </w:r>
          </w:p>
          <w:p w:rsidR="00B836AC" w:rsidRPr="001E2C46" w:rsidRDefault="00B836AC" w:rsidP="001E2C46">
            <w:pPr>
              <w:pStyle w:val="Corpodetexto"/>
              <w:rPr>
                <w:rFonts w:ascii="Calibri" w:hAnsi="Calibri"/>
                <w:sz w:val="22"/>
                <w:szCs w:val="22"/>
              </w:rPr>
            </w:pPr>
          </w:p>
        </w:tc>
      </w:tr>
    </w:tbl>
    <w:p w:rsidR="001E2C46" w:rsidRPr="001E2C46" w:rsidRDefault="001E2C46" w:rsidP="001E2C46">
      <w:pPr>
        <w:pStyle w:val="Corpodetexto"/>
        <w:rPr>
          <w:rFonts w:ascii="Calibri" w:hAnsi="Calibri"/>
          <w:sz w:val="22"/>
          <w:szCs w:val="22"/>
        </w:rPr>
      </w:pPr>
    </w:p>
    <w:p w:rsidR="001E2C46" w:rsidRPr="001E2C46" w:rsidRDefault="001E2C46" w:rsidP="00B92CB6">
      <w:pPr>
        <w:pStyle w:val="Corpodetexto"/>
        <w:numPr>
          <w:ilvl w:val="0"/>
          <w:numId w:val="34"/>
        </w:numPr>
        <w:rPr>
          <w:rFonts w:ascii="Calibri" w:hAnsi="Calibri"/>
          <w:b/>
          <w:bCs/>
          <w:sz w:val="22"/>
          <w:szCs w:val="22"/>
        </w:rPr>
      </w:pPr>
      <w:r w:rsidRPr="001E2C46">
        <w:rPr>
          <w:rFonts w:ascii="Calibri" w:hAnsi="Calibri"/>
          <w:b/>
          <w:bCs/>
          <w:sz w:val="22"/>
          <w:szCs w:val="22"/>
        </w:rPr>
        <w:t>DO PAGAMENTO PELO FATO GERADOR</w:t>
      </w:r>
    </w:p>
    <w:p w:rsidR="001E2C46" w:rsidRPr="001E2C46" w:rsidRDefault="001E2C46" w:rsidP="00B92CB6">
      <w:pPr>
        <w:pStyle w:val="Corpodetexto"/>
        <w:numPr>
          <w:ilvl w:val="0"/>
          <w:numId w:val="44"/>
        </w:numPr>
        <w:rPr>
          <w:rFonts w:ascii="Calibri" w:hAnsi="Calibri"/>
          <w:vanish/>
          <w:sz w:val="22"/>
          <w:szCs w:val="22"/>
        </w:rPr>
      </w:pPr>
    </w:p>
    <w:p w:rsidR="001E2C46" w:rsidRPr="001E2C46" w:rsidRDefault="001E2C46" w:rsidP="00B92CB6">
      <w:pPr>
        <w:pStyle w:val="Corpodetexto"/>
        <w:numPr>
          <w:ilvl w:val="0"/>
          <w:numId w:val="44"/>
        </w:numPr>
        <w:rPr>
          <w:rFonts w:ascii="Calibri" w:hAnsi="Calibri"/>
          <w:vanish/>
          <w:sz w:val="22"/>
          <w:szCs w:val="22"/>
        </w:rPr>
      </w:pPr>
    </w:p>
    <w:p w:rsidR="001E2C46" w:rsidRPr="001E2C46" w:rsidRDefault="001E2C46" w:rsidP="00B92CB6">
      <w:pPr>
        <w:pStyle w:val="Corpodetexto"/>
        <w:numPr>
          <w:ilvl w:val="0"/>
          <w:numId w:val="44"/>
        </w:numPr>
        <w:rPr>
          <w:rFonts w:ascii="Calibri" w:hAnsi="Calibri"/>
          <w:vanish/>
          <w:sz w:val="22"/>
          <w:szCs w:val="22"/>
        </w:rPr>
      </w:pPr>
    </w:p>
    <w:p w:rsidR="001E2C46" w:rsidRPr="001E2C46" w:rsidRDefault="001E2C46" w:rsidP="00B92CB6">
      <w:pPr>
        <w:pStyle w:val="Corpodetexto"/>
        <w:numPr>
          <w:ilvl w:val="0"/>
          <w:numId w:val="44"/>
        </w:numPr>
        <w:rPr>
          <w:rFonts w:ascii="Calibri" w:hAnsi="Calibri"/>
          <w:vanish/>
          <w:sz w:val="22"/>
          <w:szCs w:val="22"/>
        </w:rPr>
      </w:pPr>
    </w:p>
    <w:p w:rsidR="001E2C46" w:rsidRPr="001E2C46" w:rsidRDefault="001E2C46" w:rsidP="00B92CB6">
      <w:pPr>
        <w:pStyle w:val="Corpodetexto"/>
        <w:numPr>
          <w:ilvl w:val="0"/>
          <w:numId w:val="44"/>
        </w:numPr>
        <w:rPr>
          <w:rFonts w:ascii="Calibri" w:hAnsi="Calibri"/>
          <w:vanish/>
          <w:sz w:val="22"/>
          <w:szCs w:val="22"/>
        </w:rPr>
      </w:pPr>
    </w:p>
    <w:p w:rsidR="001E2C46" w:rsidRPr="001E2C46" w:rsidRDefault="001E2C46" w:rsidP="00B92CB6">
      <w:pPr>
        <w:pStyle w:val="Corpodetexto"/>
        <w:numPr>
          <w:ilvl w:val="0"/>
          <w:numId w:val="44"/>
        </w:numPr>
        <w:rPr>
          <w:rFonts w:ascii="Calibri" w:hAnsi="Calibri"/>
          <w:vanish/>
          <w:sz w:val="22"/>
          <w:szCs w:val="22"/>
        </w:rPr>
      </w:pPr>
    </w:p>
    <w:p w:rsidR="001E2C46" w:rsidRPr="001E2C46" w:rsidRDefault="001E2C46" w:rsidP="00B92CB6">
      <w:pPr>
        <w:pStyle w:val="Corpodetexto"/>
        <w:numPr>
          <w:ilvl w:val="0"/>
          <w:numId w:val="44"/>
        </w:numPr>
        <w:rPr>
          <w:rFonts w:ascii="Calibri" w:hAnsi="Calibri"/>
          <w:vanish/>
          <w:sz w:val="22"/>
          <w:szCs w:val="22"/>
        </w:rPr>
      </w:pPr>
    </w:p>
    <w:p w:rsidR="001E2C46" w:rsidRPr="001E2C46" w:rsidRDefault="001E2C46" w:rsidP="00B92CB6">
      <w:pPr>
        <w:pStyle w:val="Corpodetexto"/>
        <w:numPr>
          <w:ilvl w:val="0"/>
          <w:numId w:val="44"/>
        </w:numPr>
        <w:rPr>
          <w:rFonts w:ascii="Calibri" w:hAnsi="Calibri"/>
          <w:vanish/>
          <w:sz w:val="22"/>
          <w:szCs w:val="22"/>
        </w:rPr>
      </w:pPr>
    </w:p>
    <w:p w:rsidR="001E2C46" w:rsidRPr="001E2C46" w:rsidRDefault="001E2C46" w:rsidP="00B92CB6">
      <w:pPr>
        <w:pStyle w:val="Corpodetexto"/>
        <w:numPr>
          <w:ilvl w:val="0"/>
          <w:numId w:val="44"/>
        </w:numPr>
        <w:rPr>
          <w:rFonts w:ascii="Calibri" w:hAnsi="Calibri"/>
          <w:vanish/>
          <w:sz w:val="22"/>
          <w:szCs w:val="22"/>
        </w:rPr>
      </w:pPr>
    </w:p>
    <w:p w:rsidR="001E2C46" w:rsidRPr="001E2C46" w:rsidRDefault="001E2C46" w:rsidP="00B92CB6">
      <w:pPr>
        <w:pStyle w:val="Corpodetexto"/>
        <w:numPr>
          <w:ilvl w:val="0"/>
          <w:numId w:val="44"/>
        </w:numPr>
        <w:rPr>
          <w:rFonts w:ascii="Calibri" w:hAnsi="Calibri"/>
          <w:vanish/>
          <w:sz w:val="22"/>
          <w:szCs w:val="22"/>
        </w:rPr>
      </w:pPr>
    </w:p>
    <w:p w:rsidR="001E2C46" w:rsidRPr="001E2C46" w:rsidRDefault="001E2C46" w:rsidP="00B92CB6">
      <w:pPr>
        <w:pStyle w:val="Corpodetexto"/>
        <w:numPr>
          <w:ilvl w:val="0"/>
          <w:numId w:val="44"/>
        </w:numPr>
        <w:rPr>
          <w:rFonts w:ascii="Calibri" w:hAnsi="Calibri"/>
          <w:vanish/>
          <w:sz w:val="22"/>
          <w:szCs w:val="22"/>
        </w:rPr>
      </w:pPr>
    </w:p>
    <w:p w:rsidR="001E2C46" w:rsidRPr="001E2C46" w:rsidRDefault="001E2C46" w:rsidP="00B92CB6">
      <w:pPr>
        <w:pStyle w:val="Corpodetexto"/>
        <w:numPr>
          <w:ilvl w:val="0"/>
          <w:numId w:val="44"/>
        </w:numPr>
        <w:rPr>
          <w:rFonts w:ascii="Calibri" w:hAnsi="Calibri"/>
          <w:vanish/>
          <w:sz w:val="22"/>
          <w:szCs w:val="22"/>
        </w:rPr>
      </w:pPr>
    </w:p>
    <w:p w:rsidR="001E2C46" w:rsidRPr="001E2C46" w:rsidRDefault="001E2C46" w:rsidP="00B92CB6">
      <w:pPr>
        <w:pStyle w:val="Corpodetexto"/>
        <w:numPr>
          <w:ilvl w:val="0"/>
          <w:numId w:val="44"/>
        </w:numPr>
        <w:rPr>
          <w:rFonts w:ascii="Calibri" w:hAnsi="Calibri"/>
          <w:vanish/>
          <w:sz w:val="22"/>
          <w:szCs w:val="22"/>
        </w:rPr>
      </w:pPr>
    </w:p>
    <w:p w:rsidR="001E2C46" w:rsidRPr="001E2C46" w:rsidRDefault="001E2C46" w:rsidP="00B92CB6">
      <w:pPr>
        <w:pStyle w:val="Corpodetexto"/>
        <w:numPr>
          <w:ilvl w:val="0"/>
          <w:numId w:val="44"/>
        </w:numPr>
        <w:rPr>
          <w:rFonts w:ascii="Calibri" w:hAnsi="Calibri"/>
          <w:vanish/>
          <w:sz w:val="22"/>
          <w:szCs w:val="22"/>
        </w:rPr>
      </w:pPr>
    </w:p>
    <w:p w:rsidR="001E2C46" w:rsidRPr="001E2C46" w:rsidRDefault="001E2C46" w:rsidP="00B92CB6">
      <w:pPr>
        <w:pStyle w:val="Corpodetexto"/>
        <w:numPr>
          <w:ilvl w:val="0"/>
          <w:numId w:val="44"/>
        </w:numPr>
        <w:rPr>
          <w:rFonts w:ascii="Calibri" w:hAnsi="Calibri"/>
          <w:vanish/>
          <w:sz w:val="22"/>
          <w:szCs w:val="22"/>
        </w:rPr>
      </w:pPr>
    </w:p>
    <w:p w:rsidR="001E2C46" w:rsidRPr="001E2C46" w:rsidRDefault="001E2C46" w:rsidP="00B92CB6">
      <w:pPr>
        <w:pStyle w:val="Corpodetexto"/>
        <w:numPr>
          <w:ilvl w:val="0"/>
          <w:numId w:val="44"/>
        </w:numPr>
        <w:rPr>
          <w:rFonts w:ascii="Calibri" w:hAnsi="Calibri"/>
          <w:vanish/>
          <w:sz w:val="22"/>
          <w:szCs w:val="22"/>
        </w:rPr>
      </w:pPr>
    </w:p>
    <w:p w:rsidR="001E2C46" w:rsidRPr="001E2C46" w:rsidRDefault="001E2C46" w:rsidP="00B92CB6">
      <w:pPr>
        <w:pStyle w:val="Corpodetexto"/>
        <w:numPr>
          <w:ilvl w:val="0"/>
          <w:numId w:val="44"/>
        </w:numPr>
        <w:rPr>
          <w:rFonts w:ascii="Calibri" w:hAnsi="Calibri"/>
          <w:vanish/>
          <w:sz w:val="22"/>
          <w:szCs w:val="22"/>
        </w:rPr>
      </w:pPr>
    </w:p>
    <w:p w:rsidR="001E2C46" w:rsidRPr="001E2C46" w:rsidRDefault="001E2C46" w:rsidP="00B92CB6">
      <w:pPr>
        <w:pStyle w:val="Corpodetexto"/>
        <w:numPr>
          <w:ilvl w:val="0"/>
          <w:numId w:val="44"/>
        </w:numPr>
        <w:rPr>
          <w:rFonts w:ascii="Calibri" w:hAnsi="Calibri"/>
          <w:vanish/>
          <w:sz w:val="22"/>
          <w:szCs w:val="22"/>
        </w:rPr>
      </w:pPr>
    </w:p>
    <w:p w:rsidR="001E2C46" w:rsidRPr="001E2C46" w:rsidRDefault="001E2C46" w:rsidP="00B92CB6">
      <w:pPr>
        <w:pStyle w:val="Corpodetexto"/>
        <w:numPr>
          <w:ilvl w:val="0"/>
          <w:numId w:val="44"/>
        </w:numPr>
        <w:rPr>
          <w:rFonts w:ascii="Calibri" w:hAnsi="Calibri"/>
          <w:vanish/>
          <w:sz w:val="22"/>
          <w:szCs w:val="22"/>
        </w:rPr>
      </w:pPr>
    </w:p>
    <w:p w:rsidR="001E2C46" w:rsidRPr="001E2C46" w:rsidRDefault="001E2C46" w:rsidP="00B92CB6">
      <w:pPr>
        <w:pStyle w:val="Corpodetexto"/>
        <w:numPr>
          <w:ilvl w:val="0"/>
          <w:numId w:val="44"/>
        </w:numPr>
        <w:rPr>
          <w:rFonts w:ascii="Calibri" w:hAnsi="Calibri"/>
          <w:vanish/>
          <w:sz w:val="22"/>
          <w:szCs w:val="22"/>
        </w:rPr>
      </w:pPr>
    </w:p>
    <w:p w:rsidR="001E2C46" w:rsidRPr="001E2C46" w:rsidRDefault="001E2C46" w:rsidP="00B92CB6">
      <w:pPr>
        <w:pStyle w:val="Corpodetexto"/>
        <w:numPr>
          <w:ilvl w:val="0"/>
          <w:numId w:val="44"/>
        </w:numPr>
        <w:rPr>
          <w:rFonts w:ascii="Calibri" w:hAnsi="Calibri"/>
          <w:vanish/>
          <w:sz w:val="22"/>
          <w:szCs w:val="22"/>
        </w:rPr>
      </w:pPr>
    </w:p>
    <w:p w:rsidR="001E2C46" w:rsidRPr="001E2C46" w:rsidRDefault="001E2C46" w:rsidP="00B92CB6">
      <w:pPr>
        <w:pStyle w:val="Corpodetexto"/>
        <w:numPr>
          <w:ilvl w:val="0"/>
          <w:numId w:val="44"/>
        </w:numPr>
        <w:rPr>
          <w:rFonts w:ascii="Calibri" w:hAnsi="Calibri"/>
          <w:vanish/>
          <w:sz w:val="22"/>
          <w:szCs w:val="22"/>
        </w:rPr>
      </w:pPr>
    </w:p>
    <w:p w:rsidR="001E2C46" w:rsidRPr="001E2C46" w:rsidRDefault="001E2C46" w:rsidP="00B92CB6">
      <w:pPr>
        <w:pStyle w:val="Corpodetexto"/>
        <w:numPr>
          <w:ilvl w:val="1"/>
          <w:numId w:val="44"/>
        </w:numPr>
        <w:rPr>
          <w:rFonts w:ascii="Calibri" w:hAnsi="Calibri"/>
          <w:sz w:val="22"/>
          <w:szCs w:val="22"/>
        </w:rPr>
      </w:pPr>
      <w:r w:rsidRPr="001E2C46">
        <w:rPr>
          <w:rFonts w:ascii="Calibri" w:hAnsi="Calibri"/>
          <w:sz w:val="22"/>
          <w:szCs w:val="22"/>
        </w:rPr>
        <w:t>No caso do Pagamento pelo Fato Gerador, os órgãos e entidades deverão adotar os seguintes procedimentos:</w:t>
      </w:r>
    </w:p>
    <w:p w:rsidR="001E2C46" w:rsidRPr="001E2C46" w:rsidRDefault="001E2C46" w:rsidP="001E2C46">
      <w:pPr>
        <w:pStyle w:val="Corpodetexto"/>
        <w:rPr>
          <w:rFonts w:ascii="Calibri" w:hAnsi="Calibri"/>
          <w:sz w:val="22"/>
          <w:szCs w:val="22"/>
        </w:rPr>
      </w:pPr>
    </w:p>
    <w:p w:rsidR="001E2C46" w:rsidRPr="001E2C46" w:rsidRDefault="001E2C46" w:rsidP="001E2C46">
      <w:pPr>
        <w:pStyle w:val="Corpodetexto"/>
        <w:rPr>
          <w:rFonts w:ascii="Calibri" w:hAnsi="Calibri"/>
          <w:sz w:val="22"/>
          <w:szCs w:val="22"/>
        </w:rPr>
      </w:pPr>
      <w:r w:rsidRPr="001E2C46">
        <w:rPr>
          <w:rFonts w:ascii="Calibri" w:hAnsi="Calibri"/>
          <w:sz w:val="22"/>
          <w:szCs w:val="22"/>
        </w:rPr>
        <w:t xml:space="preserve">a) Serão objeto de pagamento mensal pela Administração à contratada o somatório dos seguintes módulos que compõem a planilha de custos e formação de preços, disposta no Anexo VII-D: </w:t>
      </w:r>
    </w:p>
    <w:p w:rsidR="001E2C46" w:rsidRPr="001E2C46" w:rsidRDefault="001E2C46" w:rsidP="001E2C46">
      <w:pPr>
        <w:pStyle w:val="Corpodetexto"/>
        <w:rPr>
          <w:rFonts w:ascii="Calibri" w:hAnsi="Calibri"/>
          <w:sz w:val="22"/>
          <w:szCs w:val="22"/>
        </w:rPr>
      </w:pPr>
    </w:p>
    <w:p w:rsidR="001E2C46" w:rsidRPr="001E2C46" w:rsidRDefault="001E2C46" w:rsidP="001E2C46">
      <w:pPr>
        <w:pStyle w:val="Corpodetexto"/>
        <w:rPr>
          <w:rFonts w:ascii="Calibri" w:hAnsi="Calibri"/>
          <w:sz w:val="22"/>
          <w:szCs w:val="22"/>
        </w:rPr>
      </w:pPr>
      <w:r w:rsidRPr="001E2C46">
        <w:rPr>
          <w:rFonts w:ascii="Calibri" w:hAnsi="Calibri"/>
          <w:sz w:val="22"/>
          <w:szCs w:val="22"/>
        </w:rPr>
        <w:t xml:space="preserve">1. Módulo 1: Composição da Remuneração; </w:t>
      </w:r>
    </w:p>
    <w:p w:rsidR="001E2C46" w:rsidRPr="001E2C46" w:rsidRDefault="001E2C46" w:rsidP="001E2C46">
      <w:pPr>
        <w:pStyle w:val="Corpodetexto"/>
        <w:rPr>
          <w:rFonts w:ascii="Calibri" w:hAnsi="Calibri"/>
          <w:sz w:val="22"/>
          <w:szCs w:val="22"/>
        </w:rPr>
      </w:pPr>
      <w:r w:rsidRPr="001E2C46">
        <w:rPr>
          <w:rFonts w:ascii="Calibri" w:hAnsi="Calibri"/>
          <w:sz w:val="22"/>
          <w:szCs w:val="22"/>
        </w:rPr>
        <w:t xml:space="preserve">2. Submódulo 2.2: Encargos Previdenciários e FGTS; </w:t>
      </w:r>
    </w:p>
    <w:p w:rsidR="001E2C46" w:rsidRPr="001E2C46" w:rsidRDefault="001E2C46" w:rsidP="001E2C46">
      <w:pPr>
        <w:pStyle w:val="Corpodetexto"/>
        <w:rPr>
          <w:rFonts w:ascii="Calibri" w:hAnsi="Calibri"/>
          <w:sz w:val="22"/>
          <w:szCs w:val="22"/>
        </w:rPr>
      </w:pPr>
      <w:r w:rsidRPr="001E2C46">
        <w:rPr>
          <w:rFonts w:ascii="Calibri" w:hAnsi="Calibri"/>
          <w:sz w:val="22"/>
          <w:szCs w:val="22"/>
        </w:rPr>
        <w:t xml:space="preserve">3. Submódulo 2.3: Benefícios Mensais e Diários; </w:t>
      </w:r>
    </w:p>
    <w:p w:rsidR="001E2C46" w:rsidRPr="001E2C46" w:rsidRDefault="001E2C46" w:rsidP="001E2C46">
      <w:pPr>
        <w:pStyle w:val="Corpodetexto"/>
        <w:rPr>
          <w:rFonts w:ascii="Calibri" w:hAnsi="Calibri"/>
          <w:sz w:val="22"/>
          <w:szCs w:val="22"/>
        </w:rPr>
      </w:pPr>
      <w:r w:rsidRPr="001E2C46">
        <w:rPr>
          <w:rFonts w:ascii="Calibri" w:hAnsi="Calibri"/>
          <w:sz w:val="22"/>
          <w:szCs w:val="22"/>
        </w:rPr>
        <w:lastRenderedPageBreak/>
        <w:t xml:space="preserve">4. Submódulo 4.2: Substituto na Intrajornada; </w:t>
      </w:r>
    </w:p>
    <w:p w:rsidR="001E2C46" w:rsidRPr="001E2C46" w:rsidRDefault="001E2C46" w:rsidP="001E2C46">
      <w:pPr>
        <w:pStyle w:val="Corpodetexto"/>
        <w:rPr>
          <w:rFonts w:ascii="Calibri" w:hAnsi="Calibri"/>
          <w:sz w:val="22"/>
          <w:szCs w:val="22"/>
        </w:rPr>
      </w:pPr>
      <w:r w:rsidRPr="001E2C46">
        <w:rPr>
          <w:rFonts w:ascii="Calibri" w:hAnsi="Calibri"/>
          <w:sz w:val="22"/>
          <w:szCs w:val="22"/>
        </w:rPr>
        <w:t xml:space="preserve">5. Módulo 5: Insumos; e </w:t>
      </w:r>
    </w:p>
    <w:p w:rsidR="001E2C46" w:rsidRPr="001E2C46" w:rsidRDefault="001E2C46" w:rsidP="001E2C46">
      <w:pPr>
        <w:pStyle w:val="Corpodetexto"/>
        <w:rPr>
          <w:rFonts w:ascii="Calibri" w:hAnsi="Calibri"/>
          <w:sz w:val="22"/>
          <w:szCs w:val="22"/>
        </w:rPr>
      </w:pPr>
      <w:r w:rsidRPr="001E2C46">
        <w:rPr>
          <w:rFonts w:ascii="Calibri" w:hAnsi="Calibri"/>
          <w:sz w:val="22"/>
          <w:szCs w:val="22"/>
        </w:rPr>
        <w:t xml:space="preserve">6. Módulo 6: Custos Indiretos, Tributos e Lucro (CITL), que será calculado tendo por base as alíneas acima. </w:t>
      </w:r>
    </w:p>
    <w:p w:rsidR="001E2C46" w:rsidRPr="001E2C46" w:rsidRDefault="001E2C46" w:rsidP="001E2C46">
      <w:pPr>
        <w:pStyle w:val="Corpodetexto"/>
        <w:rPr>
          <w:rFonts w:ascii="Calibri" w:hAnsi="Calibri"/>
          <w:sz w:val="22"/>
          <w:szCs w:val="22"/>
        </w:rPr>
      </w:pPr>
      <w:r w:rsidRPr="001E2C46">
        <w:rPr>
          <w:rFonts w:ascii="Calibri" w:hAnsi="Calibri"/>
          <w:sz w:val="22"/>
          <w:szCs w:val="22"/>
        </w:rPr>
        <w:t xml:space="preserve">b) Os valores referentes a férias, 1/3 (um terço) de férias previsto na Constituição, 13º (décimo terceiro) salários, ausências legais, verbas rescisórias, devidos aos trabalhadores, bem como outros de evento futuro e incerto, não serão parte integrante dos pagamentos mensais à contratada, devendo ser pagos pela Administração à contratada somente na ocorrência do seu fato gerador; </w:t>
      </w:r>
    </w:p>
    <w:p w:rsidR="001E2C46" w:rsidRPr="001E2C46" w:rsidRDefault="001E2C46" w:rsidP="001E2C46">
      <w:pPr>
        <w:pStyle w:val="Corpodetexto"/>
        <w:rPr>
          <w:rFonts w:ascii="Calibri" w:hAnsi="Calibri"/>
          <w:sz w:val="22"/>
          <w:szCs w:val="22"/>
        </w:rPr>
      </w:pPr>
      <w:r w:rsidRPr="001E2C46">
        <w:rPr>
          <w:rFonts w:ascii="Calibri" w:hAnsi="Calibri"/>
          <w:sz w:val="22"/>
          <w:szCs w:val="22"/>
        </w:rPr>
        <w:t>c) As verbas discriminadas na forma da alínea “b” acima somente serão liberadas nas seguintes condições:</w:t>
      </w:r>
    </w:p>
    <w:p w:rsidR="001E2C46" w:rsidRPr="001E2C46" w:rsidRDefault="001E2C46" w:rsidP="001E2C46">
      <w:pPr>
        <w:pStyle w:val="Corpodetexto"/>
        <w:rPr>
          <w:rFonts w:ascii="Calibri" w:hAnsi="Calibri"/>
          <w:sz w:val="22"/>
          <w:szCs w:val="22"/>
        </w:rPr>
      </w:pPr>
      <w:r w:rsidRPr="001E2C46">
        <w:rPr>
          <w:rFonts w:ascii="Calibri" w:hAnsi="Calibri"/>
          <w:sz w:val="22"/>
          <w:szCs w:val="22"/>
        </w:rPr>
        <w:t>c.1. pelo valor correspondente ao 13º (décimo terceiro) salário dos empregados vinculados ao contrato, quando devido;</w:t>
      </w:r>
    </w:p>
    <w:p w:rsidR="001E2C46" w:rsidRPr="001E2C46" w:rsidRDefault="001E2C46" w:rsidP="001E2C46">
      <w:pPr>
        <w:pStyle w:val="Corpodetexto"/>
        <w:rPr>
          <w:rFonts w:ascii="Calibri" w:hAnsi="Calibri"/>
          <w:sz w:val="22"/>
          <w:szCs w:val="22"/>
        </w:rPr>
      </w:pPr>
      <w:r w:rsidRPr="001E2C46">
        <w:rPr>
          <w:rFonts w:ascii="Calibri" w:hAnsi="Calibri"/>
          <w:sz w:val="22"/>
          <w:szCs w:val="22"/>
        </w:rPr>
        <w:t>c.2. pelo valor correspondente às férias e a 1/3 (um terço) de férias previsto na Constituição, quando do gozo de férias pelos empregados vinculados ao contrato;</w:t>
      </w:r>
    </w:p>
    <w:p w:rsidR="001E2C46" w:rsidRPr="001E2C46" w:rsidRDefault="001E2C46" w:rsidP="001E2C46">
      <w:pPr>
        <w:pStyle w:val="Corpodetexto"/>
        <w:rPr>
          <w:rFonts w:ascii="Calibri" w:hAnsi="Calibri"/>
          <w:sz w:val="22"/>
          <w:szCs w:val="22"/>
        </w:rPr>
      </w:pPr>
      <w:r w:rsidRPr="001E2C46">
        <w:rPr>
          <w:rFonts w:ascii="Calibri" w:hAnsi="Calibri"/>
          <w:sz w:val="22"/>
          <w:szCs w:val="22"/>
        </w:rPr>
        <w:t>c.3. pelo valor correspondente ao 13º (décimo terceiro) salário proporcional, férias proporcionais e à indenização compensatória porventura devida sobre o FGTS, quando da dispensa de empregado vinculado ao contrato;</w:t>
      </w:r>
    </w:p>
    <w:p w:rsidR="001E2C46" w:rsidRPr="001E2C46" w:rsidRDefault="001E2C46" w:rsidP="001E2C46">
      <w:pPr>
        <w:pStyle w:val="Corpodetexto"/>
        <w:rPr>
          <w:rFonts w:ascii="Calibri" w:hAnsi="Calibri"/>
          <w:sz w:val="22"/>
          <w:szCs w:val="22"/>
        </w:rPr>
      </w:pPr>
      <w:r w:rsidRPr="001E2C46">
        <w:rPr>
          <w:rFonts w:ascii="Calibri" w:hAnsi="Calibri"/>
          <w:sz w:val="22"/>
          <w:szCs w:val="22"/>
        </w:rPr>
        <w:t>c.4. pelos valores correspondentes às ausências legais efetivamente ocorridas dos empregados vinculados ao contrato; e</w:t>
      </w:r>
    </w:p>
    <w:p w:rsidR="001E2C46" w:rsidRPr="001E2C46" w:rsidRDefault="001E2C46" w:rsidP="001E2C46">
      <w:pPr>
        <w:pStyle w:val="Corpodetexto"/>
        <w:rPr>
          <w:rFonts w:ascii="Calibri" w:hAnsi="Calibri"/>
          <w:sz w:val="22"/>
          <w:szCs w:val="22"/>
        </w:rPr>
      </w:pPr>
      <w:r w:rsidRPr="001E2C46">
        <w:rPr>
          <w:rFonts w:ascii="Calibri" w:hAnsi="Calibri"/>
          <w:sz w:val="22"/>
          <w:szCs w:val="22"/>
        </w:rPr>
        <w:t xml:space="preserve">c.5. outras de evento futuro e incerto, após efetivamente ocorridas, pelos seus valores correspondentes. </w:t>
      </w:r>
    </w:p>
    <w:p w:rsidR="001E2C46" w:rsidRPr="001E2C46" w:rsidRDefault="001E2C46" w:rsidP="00B92CB6">
      <w:pPr>
        <w:pStyle w:val="Corpodetexto"/>
        <w:numPr>
          <w:ilvl w:val="1"/>
          <w:numId w:val="44"/>
        </w:numPr>
        <w:rPr>
          <w:rFonts w:ascii="Calibri" w:hAnsi="Calibri"/>
          <w:sz w:val="22"/>
          <w:szCs w:val="22"/>
        </w:rPr>
      </w:pPr>
      <w:r w:rsidRPr="001E2C46">
        <w:rPr>
          <w:rFonts w:ascii="Calibri" w:hAnsi="Calibri"/>
          <w:sz w:val="22"/>
          <w:szCs w:val="22"/>
        </w:rPr>
        <w:t xml:space="preserve"> A não ocorrência dos fatos geradores discriminados na alínea “b” acima não gera direito adquirido para a contratada das referidas verbas ao final da vigência do contrato, devendo o pagamento seguir as regras previstas neste termo de referência e demais anexos do edital.</w:t>
      </w:r>
    </w:p>
    <w:p w:rsidR="001E2C46" w:rsidRPr="001E2C46" w:rsidRDefault="001E2C46" w:rsidP="001E2C46">
      <w:pPr>
        <w:pStyle w:val="Corpodetexto"/>
        <w:rPr>
          <w:rFonts w:ascii="Calibri" w:hAnsi="Calibri"/>
          <w:b/>
          <w:bCs/>
          <w:sz w:val="22"/>
          <w:szCs w:val="22"/>
        </w:rPr>
      </w:pPr>
    </w:p>
    <w:p w:rsidR="001E2C46" w:rsidRPr="001E2C46" w:rsidRDefault="001E2C46" w:rsidP="00B92CB6">
      <w:pPr>
        <w:pStyle w:val="Corpodetexto"/>
        <w:numPr>
          <w:ilvl w:val="0"/>
          <w:numId w:val="34"/>
        </w:numPr>
        <w:rPr>
          <w:rFonts w:ascii="Calibri" w:hAnsi="Calibri"/>
          <w:b/>
          <w:bCs/>
          <w:sz w:val="22"/>
          <w:szCs w:val="22"/>
        </w:rPr>
      </w:pPr>
      <w:r w:rsidRPr="001E2C46">
        <w:rPr>
          <w:rFonts w:ascii="Calibri" w:hAnsi="Calibri"/>
          <w:b/>
          <w:bCs/>
          <w:sz w:val="22"/>
          <w:szCs w:val="22"/>
        </w:rPr>
        <w:t>DOS RECURSOS ORÇAMENTÁRIOS</w:t>
      </w:r>
    </w:p>
    <w:p w:rsidR="001E2C46" w:rsidRPr="001E2C46" w:rsidRDefault="001E2C46" w:rsidP="001E2C46">
      <w:pPr>
        <w:pStyle w:val="Corpodetexto"/>
        <w:rPr>
          <w:rFonts w:ascii="Calibri" w:hAnsi="Calibri"/>
          <w:b/>
          <w:bCs/>
          <w:sz w:val="22"/>
          <w:szCs w:val="22"/>
        </w:rPr>
      </w:pPr>
    </w:p>
    <w:p w:rsidR="001E2C46" w:rsidRPr="001E2C46" w:rsidRDefault="001E2C46" w:rsidP="00B92CB6">
      <w:pPr>
        <w:pStyle w:val="Corpodetexto"/>
        <w:numPr>
          <w:ilvl w:val="1"/>
          <w:numId w:val="34"/>
        </w:numPr>
        <w:jc w:val="both"/>
        <w:rPr>
          <w:rFonts w:ascii="Calibri" w:hAnsi="Calibri"/>
          <w:bCs/>
          <w:sz w:val="22"/>
          <w:szCs w:val="22"/>
        </w:rPr>
      </w:pPr>
      <w:r w:rsidRPr="001E2C46">
        <w:rPr>
          <w:rFonts w:ascii="Calibri" w:hAnsi="Calibri"/>
          <w:sz w:val="22"/>
          <w:szCs w:val="22"/>
        </w:rPr>
        <w:t>A dotação orçamentária da contratação encontra-se prevista no processo administrativo, bem como no Edital de Licitação.</w:t>
      </w:r>
    </w:p>
    <w:p w:rsidR="001E2C46" w:rsidRPr="001E2C46" w:rsidRDefault="001E2C46" w:rsidP="001E2C46">
      <w:pPr>
        <w:pStyle w:val="Corpodetexto"/>
        <w:jc w:val="both"/>
        <w:rPr>
          <w:rFonts w:ascii="Calibri" w:hAnsi="Calibri"/>
          <w:bCs/>
          <w:sz w:val="22"/>
          <w:szCs w:val="22"/>
        </w:rPr>
      </w:pPr>
    </w:p>
    <w:p w:rsidR="001E2C46" w:rsidRPr="001E2C46" w:rsidRDefault="001E2C46" w:rsidP="001E2C46">
      <w:pPr>
        <w:pStyle w:val="Corpodetexto"/>
        <w:jc w:val="both"/>
        <w:rPr>
          <w:rFonts w:ascii="Calibri" w:hAnsi="Calibri"/>
          <w:bCs/>
          <w:sz w:val="22"/>
          <w:szCs w:val="22"/>
        </w:rPr>
      </w:pPr>
    </w:p>
    <w:p w:rsidR="001E2C46" w:rsidRPr="001E2C46" w:rsidRDefault="001E2C46" w:rsidP="001E2C46">
      <w:pPr>
        <w:pStyle w:val="Corpodetexto"/>
        <w:jc w:val="both"/>
        <w:rPr>
          <w:rFonts w:ascii="Calibri" w:hAnsi="Calibri"/>
          <w:sz w:val="22"/>
          <w:szCs w:val="22"/>
        </w:rPr>
      </w:pPr>
      <w:r w:rsidRPr="001E2C46">
        <w:rPr>
          <w:rFonts w:ascii="Calibri" w:hAnsi="Calibri"/>
          <w:bCs/>
          <w:sz w:val="22"/>
          <w:szCs w:val="22"/>
        </w:rPr>
        <w:t>Rio de Janeiro</w:t>
      </w:r>
      <w:r w:rsidRPr="001E2C46">
        <w:rPr>
          <w:rFonts w:ascii="Calibri" w:hAnsi="Calibri"/>
          <w:sz w:val="22"/>
          <w:szCs w:val="22"/>
        </w:rPr>
        <w:t>,10 de Junho de 2020</w:t>
      </w:r>
    </w:p>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__________________________________</w:t>
      </w:r>
    </w:p>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Francesco Conte</w:t>
      </w:r>
    </w:p>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Siape 1726416</w:t>
      </w:r>
    </w:p>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Gestor do Contrato</w:t>
      </w:r>
    </w:p>
    <w:p w:rsidR="001E2C46" w:rsidRPr="001E2C46" w:rsidRDefault="001E2C46" w:rsidP="001E2C46">
      <w:pPr>
        <w:pStyle w:val="Corpodetexto"/>
        <w:jc w:val="both"/>
        <w:rPr>
          <w:rFonts w:ascii="Calibri" w:hAnsi="Calibri"/>
          <w:sz w:val="22"/>
          <w:szCs w:val="22"/>
        </w:rPr>
      </w:pPr>
      <w:r w:rsidRPr="001E2C46">
        <w:rPr>
          <w:rFonts w:ascii="Calibri" w:hAnsi="Calibri"/>
          <w:sz w:val="22"/>
          <w:szCs w:val="22"/>
        </w:rPr>
        <w:t>Prefeitura Campus Maracanã.</w:t>
      </w:r>
    </w:p>
    <w:p w:rsidR="001E2C46" w:rsidRPr="001E2C46" w:rsidRDefault="001E2C46" w:rsidP="001E2C46">
      <w:pPr>
        <w:pStyle w:val="Corpodetexto"/>
        <w:jc w:val="both"/>
        <w:rPr>
          <w:rFonts w:ascii="Calibri" w:hAnsi="Calibri"/>
          <w:sz w:val="22"/>
          <w:szCs w:val="22"/>
        </w:rPr>
      </w:pPr>
    </w:p>
    <w:p w:rsidR="00073AD7" w:rsidRDefault="00073AD7" w:rsidP="001E2C46">
      <w:pPr>
        <w:pStyle w:val="Corpodetexto"/>
        <w:jc w:val="both"/>
        <w:rPr>
          <w:rFonts w:ascii="Calibri" w:hAnsi="Calibri"/>
          <w:sz w:val="22"/>
          <w:szCs w:val="22"/>
        </w:rPr>
      </w:pPr>
    </w:p>
    <w:p w:rsidR="00073AD7" w:rsidRDefault="00073AD7" w:rsidP="00E2752A">
      <w:pPr>
        <w:pStyle w:val="Corpodetexto"/>
        <w:jc w:val="center"/>
        <w:rPr>
          <w:rFonts w:ascii="Calibri" w:hAnsi="Calibri"/>
          <w:sz w:val="22"/>
          <w:szCs w:val="22"/>
        </w:rPr>
      </w:pPr>
    </w:p>
    <w:p w:rsidR="00073AD7" w:rsidRDefault="00073AD7" w:rsidP="00E2752A">
      <w:pPr>
        <w:pStyle w:val="Corpodetexto"/>
        <w:jc w:val="center"/>
        <w:rPr>
          <w:rFonts w:ascii="Calibri" w:hAnsi="Calibri"/>
          <w:sz w:val="22"/>
          <w:szCs w:val="22"/>
        </w:rPr>
      </w:pPr>
    </w:p>
    <w:p w:rsidR="00073AD7" w:rsidRDefault="00073AD7" w:rsidP="00E2752A">
      <w:pPr>
        <w:pStyle w:val="Corpodetexto"/>
        <w:jc w:val="center"/>
        <w:rPr>
          <w:rFonts w:ascii="Calibri" w:hAnsi="Calibri"/>
          <w:sz w:val="22"/>
          <w:szCs w:val="22"/>
        </w:rPr>
      </w:pPr>
    </w:p>
    <w:p w:rsidR="00073AD7" w:rsidRDefault="00073AD7" w:rsidP="00E2752A">
      <w:pPr>
        <w:pStyle w:val="Corpodetexto"/>
        <w:jc w:val="center"/>
        <w:rPr>
          <w:rFonts w:ascii="Calibri" w:hAnsi="Calibri"/>
          <w:sz w:val="22"/>
          <w:szCs w:val="22"/>
        </w:rPr>
      </w:pPr>
    </w:p>
    <w:p w:rsidR="00073AD7" w:rsidRDefault="00073AD7" w:rsidP="00E2752A">
      <w:pPr>
        <w:pStyle w:val="Corpodetexto"/>
        <w:jc w:val="center"/>
        <w:rPr>
          <w:rFonts w:ascii="Calibri" w:hAnsi="Calibri"/>
          <w:sz w:val="22"/>
          <w:szCs w:val="22"/>
        </w:rPr>
      </w:pPr>
    </w:p>
    <w:p w:rsidR="00073AD7" w:rsidRDefault="00073AD7" w:rsidP="00E2752A">
      <w:pPr>
        <w:pStyle w:val="Corpodetexto"/>
        <w:jc w:val="center"/>
        <w:rPr>
          <w:rFonts w:ascii="Calibri" w:hAnsi="Calibri"/>
          <w:sz w:val="22"/>
          <w:szCs w:val="22"/>
        </w:rPr>
      </w:pPr>
    </w:p>
    <w:p w:rsidR="00073AD7" w:rsidRDefault="00073AD7" w:rsidP="00E2752A">
      <w:pPr>
        <w:pStyle w:val="Corpodetexto"/>
        <w:jc w:val="center"/>
        <w:rPr>
          <w:rFonts w:ascii="Calibri" w:hAnsi="Calibri"/>
          <w:sz w:val="22"/>
          <w:szCs w:val="22"/>
        </w:rPr>
      </w:pPr>
    </w:p>
    <w:p w:rsidR="00073AD7" w:rsidRDefault="00073AD7" w:rsidP="00E2752A">
      <w:pPr>
        <w:pStyle w:val="Corpodetexto"/>
        <w:jc w:val="center"/>
        <w:rPr>
          <w:rFonts w:ascii="Calibri" w:hAnsi="Calibri"/>
          <w:sz w:val="22"/>
          <w:szCs w:val="22"/>
        </w:rPr>
      </w:pPr>
    </w:p>
    <w:p w:rsidR="00073AD7" w:rsidRDefault="00073AD7" w:rsidP="00E2752A">
      <w:pPr>
        <w:pStyle w:val="Corpodetexto"/>
        <w:jc w:val="center"/>
        <w:rPr>
          <w:rFonts w:ascii="Calibri" w:hAnsi="Calibri"/>
          <w:sz w:val="22"/>
          <w:szCs w:val="22"/>
        </w:rPr>
      </w:pPr>
    </w:p>
    <w:p w:rsidR="00073AD7" w:rsidRDefault="00073AD7" w:rsidP="00E2752A">
      <w:pPr>
        <w:pStyle w:val="Corpodetexto"/>
        <w:jc w:val="center"/>
        <w:rPr>
          <w:rFonts w:ascii="Calibri" w:hAnsi="Calibri"/>
          <w:sz w:val="22"/>
          <w:szCs w:val="22"/>
        </w:rPr>
      </w:pPr>
    </w:p>
    <w:p w:rsidR="00073AD7" w:rsidRDefault="00073AD7" w:rsidP="00E2752A">
      <w:pPr>
        <w:pStyle w:val="Corpodetexto"/>
        <w:jc w:val="center"/>
        <w:rPr>
          <w:rFonts w:ascii="Calibri" w:hAnsi="Calibri"/>
          <w:sz w:val="22"/>
          <w:szCs w:val="22"/>
        </w:rPr>
      </w:pPr>
    </w:p>
    <w:p w:rsidR="00073AD7" w:rsidRDefault="00073AD7" w:rsidP="00E2752A">
      <w:pPr>
        <w:pStyle w:val="Corpodetexto"/>
        <w:jc w:val="center"/>
        <w:rPr>
          <w:rFonts w:ascii="Calibri" w:hAnsi="Calibri"/>
          <w:sz w:val="22"/>
          <w:szCs w:val="22"/>
        </w:rPr>
      </w:pPr>
    </w:p>
    <w:p w:rsidR="00073AD7" w:rsidRDefault="00073AD7" w:rsidP="00E2752A">
      <w:pPr>
        <w:pStyle w:val="Corpodetexto"/>
        <w:jc w:val="center"/>
        <w:rPr>
          <w:rFonts w:ascii="Calibri" w:hAnsi="Calibri"/>
          <w:sz w:val="22"/>
          <w:szCs w:val="22"/>
        </w:rPr>
      </w:pPr>
    </w:p>
    <w:p w:rsidR="00073AD7" w:rsidRDefault="00073AD7" w:rsidP="00E2752A">
      <w:pPr>
        <w:pStyle w:val="Corpodetexto"/>
        <w:jc w:val="center"/>
        <w:rPr>
          <w:rFonts w:ascii="Calibri" w:hAnsi="Calibri"/>
          <w:sz w:val="22"/>
          <w:szCs w:val="22"/>
        </w:rPr>
      </w:pPr>
    </w:p>
    <w:p w:rsidR="00073AD7" w:rsidRDefault="00073AD7" w:rsidP="00E2752A">
      <w:pPr>
        <w:pStyle w:val="Corpodetexto"/>
        <w:jc w:val="center"/>
        <w:rPr>
          <w:rFonts w:ascii="Calibri" w:hAnsi="Calibri"/>
          <w:sz w:val="22"/>
          <w:szCs w:val="22"/>
        </w:rPr>
      </w:pPr>
    </w:p>
    <w:p w:rsidR="00073AD7" w:rsidRDefault="00073AD7" w:rsidP="00E2752A">
      <w:pPr>
        <w:pStyle w:val="Corpodetexto"/>
        <w:jc w:val="center"/>
        <w:rPr>
          <w:rFonts w:ascii="Calibri" w:hAnsi="Calibri"/>
          <w:sz w:val="22"/>
          <w:szCs w:val="22"/>
        </w:rPr>
      </w:pPr>
    </w:p>
    <w:p w:rsidR="00073AD7" w:rsidRDefault="00073AD7" w:rsidP="00E2752A">
      <w:pPr>
        <w:pStyle w:val="Corpodetexto"/>
        <w:jc w:val="center"/>
        <w:rPr>
          <w:rFonts w:ascii="Calibri" w:hAnsi="Calibri"/>
          <w:sz w:val="22"/>
          <w:szCs w:val="22"/>
        </w:rPr>
      </w:pPr>
    </w:p>
    <w:p w:rsidR="00073AD7" w:rsidRDefault="00073AD7" w:rsidP="00E2752A">
      <w:pPr>
        <w:pStyle w:val="Corpodetexto"/>
        <w:jc w:val="center"/>
        <w:rPr>
          <w:rFonts w:ascii="Calibri" w:hAnsi="Calibri"/>
          <w:sz w:val="22"/>
          <w:szCs w:val="22"/>
        </w:rPr>
      </w:pPr>
    </w:p>
    <w:p w:rsidR="00073AD7" w:rsidRDefault="00073AD7" w:rsidP="00E2752A">
      <w:pPr>
        <w:pStyle w:val="Corpodetexto"/>
        <w:jc w:val="center"/>
        <w:rPr>
          <w:rFonts w:ascii="Calibri" w:hAnsi="Calibri"/>
          <w:sz w:val="22"/>
          <w:szCs w:val="22"/>
        </w:rPr>
      </w:pPr>
    </w:p>
    <w:p w:rsidR="00073AD7" w:rsidRDefault="00073AD7" w:rsidP="00E2752A">
      <w:pPr>
        <w:pStyle w:val="Corpodetexto"/>
        <w:jc w:val="center"/>
        <w:rPr>
          <w:rFonts w:ascii="Calibri" w:hAnsi="Calibri"/>
          <w:sz w:val="22"/>
          <w:szCs w:val="22"/>
        </w:rPr>
      </w:pPr>
    </w:p>
    <w:p w:rsidR="0017493D" w:rsidRPr="00153534" w:rsidRDefault="0058041B" w:rsidP="00E2752A">
      <w:pPr>
        <w:pStyle w:val="Corpodetexto"/>
        <w:jc w:val="center"/>
        <w:rPr>
          <w:rFonts w:asciiTheme="minorHAnsi" w:hAnsiTheme="minorHAnsi"/>
          <w:sz w:val="22"/>
          <w:szCs w:val="22"/>
        </w:rPr>
      </w:pPr>
      <w:r>
        <w:rPr>
          <w:rFonts w:ascii="Calibri" w:hAnsi="Calibri"/>
          <w:noProof/>
          <w:sz w:val="22"/>
          <w:szCs w:val="22"/>
          <w:lang w:eastAsia="pt-BR"/>
        </w:rPr>
        <w:drawing>
          <wp:inline distT="0" distB="0" distL="0" distR="0">
            <wp:extent cx="895350" cy="781050"/>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r w:rsidR="0017493D" w:rsidRPr="00202C6A">
        <w:rPr>
          <w:rFonts w:ascii="Calibri" w:hAnsi="Calibri"/>
          <w:sz w:val="22"/>
          <w:szCs w:val="22"/>
        </w:rPr>
        <w:br/>
      </w:r>
      <w:r w:rsidR="0017493D" w:rsidRPr="00202C6A">
        <w:rPr>
          <w:rFonts w:ascii="Calibri" w:hAnsi="Calibri"/>
          <w:sz w:val="22"/>
          <w:szCs w:val="22"/>
        </w:rPr>
        <w:br/>
      </w:r>
      <w:r w:rsidR="0017493D" w:rsidRPr="00A0477C">
        <w:rPr>
          <w:rFonts w:asciiTheme="minorHAnsi" w:hAnsiTheme="minorHAnsi"/>
          <w:b/>
          <w:sz w:val="22"/>
          <w:szCs w:val="22"/>
        </w:rPr>
        <w:t>ANEXO II</w:t>
      </w:r>
    </w:p>
    <w:p w:rsidR="0046008E" w:rsidRPr="00A0477C" w:rsidRDefault="0046008E" w:rsidP="00A0477C">
      <w:pPr>
        <w:widowControl w:val="0"/>
        <w:suppressAutoHyphens w:val="0"/>
        <w:spacing w:after="120"/>
        <w:ind w:right="-15"/>
        <w:jc w:val="center"/>
        <w:rPr>
          <w:rFonts w:asciiTheme="minorHAnsi" w:hAnsiTheme="minorHAnsi" w:cs="Calibri"/>
          <w:b/>
          <w:bCs/>
          <w:sz w:val="22"/>
          <w:szCs w:val="22"/>
        </w:rPr>
      </w:pPr>
    </w:p>
    <w:p w:rsidR="0017493D" w:rsidRPr="00A0477C" w:rsidRDefault="0017493D" w:rsidP="00A0477C">
      <w:pPr>
        <w:widowControl w:val="0"/>
        <w:suppressAutoHyphens w:val="0"/>
        <w:spacing w:after="120"/>
        <w:ind w:right="-15"/>
        <w:jc w:val="center"/>
        <w:rPr>
          <w:rFonts w:asciiTheme="minorHAnsi" w:hAnsiTheme="minorHAnsi" w:cs="Calibri"/>
          <w:b/>
          <w:bCs/>
          <w:sz w:val="22"/>
          <w:szCs w:val="22"/>
        </w:rPr>
      </w:pPr>
      <w:r w:rsidRPr="00A0477C">
        <w:rPr>
          <w:rFonts w:asciiTheme="minorHAnsi" w:hAnsiTheme="minorHAnsi" w:cs="Calibri"/>
          <w:b/>
          <w:bCs/>
          <w:sz w:val="22"/>
          <w:szCs w:val="22"/>
        </w:rPr>
        <w:t>TERMO DE CONTRATO DE PRESTAÇÃO DE SERVIÇO</w:t>
      </w:r>
    </w:p>
    <w:p w:rsidR="0017493D" w:rsidRPr="00A0477C" w:rsidRDefault="0017493D" w:rsidP="00A0477C">
      <w:pPr>
        <w:widowControl w:val="0"/>
        <w:suppressAutoHyphens w:val="0"/>
        <w:spacing w:after="120"/>
        <w:ind w:right="-15"/>
        <w:jc w:val="center"/>
        <w:rPr>
          <w:rFonts w:asciiTheme="minorHAnsi" w:hAnsiTheme="minorHAnsi" w:cs="Calibri"/>
          <w:b/>
          <w:bCs/>
          <w:sz w:val="22"/>
          <w:szCs w:val="22"/>
        </w:rPr>
      </w:pPr>
      <w:r w:rsidRPr="00A0477C">
        <w:rPr>
          <w:rFonts w:asciiTheme="minorHAnsi" w:hAnsiTheme="minorHAnsi" w:cs="Calibri"/>
          <w:b/>
          <w:bCs/>
          <w:sz w:val="22"/>
          <w:szCs w:val="22"/>
        </w:rPr>
        <w:t>COM DISPONIBILIZAÇÃO DE MÃO DE OBRA EM REGIME DE DEDICAÇÃO EXCLUSIVA</w:t>
      </w:r>
    </w:p>
    <w:p w:rsidR="0017493D" w:rsidRPr="00A0477C" w:rsidRDefault="0017493D" w:rsidP="00A0477C">
      <w:pPr>
        <w:spacing w:after="120"/>
        <w:ind w:left="4253" w:right="-15"/>
        <w:jc w:val="both"/>
        <w:rPr>
          <w:rFonts w:asciiTheme="minorHAnsi" w:hAnsiTheme="minorHAnsi" w:cs="Calibri"/>
          <w:b/>
          <w:bCs/>
          <w:sz w:val="22"/>
          <w:szCs w:val="22"/>
        </w:rPr>
      </w:pPr>
    </w:p>
    <w:p w:rsidR="0017493D" w:rsidRPr="00DE10AC" w:rsidRDefault="0017493D" w:rsidP="00A0477C">
      <w:pPr>
        <w:spacing w:after="120"/>
        <w:ind w:left="4253" w:right="-15"/>
        <w:jc w:val="both"/>
        <w:rPr>
          <w:rFonts w:asciiTheme="minorHAnsi" w:hAnsiTheme="minorHAnsi" w:cs="Calibri"/>
          <w:b/>
          <w:bCs/>
          <w:sz w:val="22"/>
          <w:szCs w:val="22"/>
        </w:rPr>
      </w:pPr>
      <w:r w:rsidRPr="00A0477C">
        <w:rPr>
          <w:rFonts w:asciiTheme="minorHAnsi" w:hAnsiTheme="minorHAnsi" w:cs="Calibri"/>
          <w:b/>
          <w:bCs/>
          <w:sz w:val="22"/>
          <w:szCs w:val="22"/>
        </w:rPr>
        <w:t xml:space="preserve">TERMO DE CONTRATO DE PRESTAÇÃO DE SERVIÇOS </w:t>
      </w:r>
      <w:r w:rsidRPr="00DE10AC">
        <w:rPr>
          <w:rFonts w:asciiTheme="minorHAnsi" w:hAnsiTheme="minorHAnsi" w:cs="Calibri"/>
          <w:b/>
          <w:bCs/>
          <w:sz w:val="22"/>
          <w:szCs w:val="22"/>
        </w:rPr>
        <w:t>Nº</w:t>
      </w:r>
      <w:r w:rsidR="006A6E26">
        <w:rPr>
          <w:rFonts w:asciiTheme="minorHAnsi" w:hAnsiTheme="minorHAnsi" w:cs="Calibri"/>
          <w:b/>
          <w:bCs/>
          <w:sz w:val="22"/>
          <w:szCs w:val="22"/>
        </w:rPr>
        <w:t>14</w:t>
      </w:r>
      <w:r w:rsidRPr="00DE10AC">
        <w:rPr>
          <w:rFonts w:asciiTheme="minorHAnsi" w:hAnsiTheme="minorHAnsi" w:cs="Calibri"/>
          <w:b/>
          <w:bCs/>
          <w:sz w:val="22"/>
          <w:szCs w:val="22"/>
        </w:rPr>
        <w:t>/20</w:t>
      </w:r>
      <w:r w:rsidR="002C7DBF" w:rsidRPr="00DE10AC">
        <w:rPr>
          <w:rFonts w:asciiTheme="minorHAnsi" w:hAnsiTheme="minorHAnsi" w:cs="Calibri"/>
          <w:b/>
          <w:bCs/>
          <w:sz w:val="22"/>
          <w:szCs w:val="22"/>
        </w:rPr>
        <w:t>20</w:t>
      </w:r>
      <w:r w:rsidRPr="00DE10AC">
        <w:rPr>
          <w:rFonts w:asciiTheme="minorHAnsi" w:hAnsiTheme="minorHAnsi" w:cs="Calibri"/>
          <w:b/>
          <w:bCs/>
          <w:sz w:val="22"/>
          <w:szCs w:val="22"/>
        </w:rPr>
        <w:t>, QUE FAZEM ENTRE SI A UNIÃO, POR INTERMÉDIO DO CENTRO FEDERAL DE EDUCAÇÃO TECNOLÓGICA CELSO SUCKOW DA FONSECA – CEFET/RJ E A EMPRESA .......</w:t>
      </w:r>
    </w:p>
    <w:p w:rsidR="0017493D" w:rsidRPr="00DE10AC" w:rsidRDefault="0017493D" w:rsidP="00A0477C">
      <w:pPr>
        <w:spacing w:after="120"/>
        <w:ind w:right="-15"/>
        <w:jc w:val="both"/>
        <w:rPr>
          <w:rFonts w:asciiTheme="minorHAnsi" w:hAnsiTheme="minorHAnsi" w:cs="Calibri"/>
          <w:b/>
          <w:bCs/>
          <w:sz w:val="22"/>
          <w:szCs w:val="22"/>
        </w:rPr>
      </w:pPr>
    </w:p>
    <w:p w:rsidR="00B22E0C" w:rsidRPr="00A0477C" w:rsidRDefault="00B22E0C" w:rsidP="00A0477C">
      <w:pPr>
        <w:spacing w:after="120"/>
        <w:ind w:right="-15"/>
        <w:jc w:val="both"/>
        <w:rPr>
          <w:rFonts w:asciiTheme="minorHAnsi" w:hAnsiTheme="minorHAnsi" w:cs="Calibri"/>
          <w:sz w:val="22"/>
          <w:szCs w:val="22"/>
        </w:rPr>
      </w:pPr>
      <w:r w:rsidRPr="00DE10AC">
        <w:rPr>
          <w:rFonts w:asciiTheme="minorHAnsi" w:hAnsiTheme="minorHAnsi" w:cs="Calibri"/>
          <w:sz w:val="22"/>
          <w:szCs w:val="22"/>
        </w:rPr>
        <w:t xml:space="preserve">A União, por intermédio do Centro Federal de Educação Tecnológica Celso Suckow da Fonseca – CEFET/RJ, com sede na Av. Maracanã, 229 - Maracanã, na cidade do Rio de Janeiro/Estado do Rio de Janeiro, inscrito no CNPJ sob o nº 42.441.758/0001-05, neste ato representado pelo Diretor-Geral, </w:t>
      </w:r>
      <w:r w:rsidR="00E96FC7" w:rsidRPr="00DE10AC">
        <w:rPr>
          <w:rFonts w:asciiTheme="minorHAnsi" w:hAnsiTheme="minorHAnsi" w:cs="Calibri"/>
          <w:sz w:val="22"/>
          <w:szCs w:val="22"/>
        </w:rPr>
        <w:lastRenderedPageBreak/>
        <w:t>MARCELO DE SOUSA NOGUEIRA</w:t>
      </w:r>
      <w:r w:rsidRPr="00DE10AC">
        <w:rPr>
          <w:rFonts w:asciiTheme="minorHAnsi" w:hAnsiTheme="minorHAnsi" w:cs="Calibri"/>
          <w:sz w:val="22"/>
          <w:szCs w:val="22"/>
        </w:rPr>
        <w:t xml:space="preserve">, </w:t>
      </w:r>
      <w:r w:rsidR="00D70C6C" w:rsidRPr="00DE10AC">
        <w:rPr>
          <w:rFonts w:asciiTheme="minorHAnsi" w:hAnsiTheme="minorHAnsi" w:cs="Calibri"/>
          <w:sz w:val="22"/>
          <w:szCs w:val="22"/>
        </w:rPr>
        <w:t>nomeado pela Portaria nº 1.841, de 24 de outubro de 2019, publicada no DOU de 25 de outubro de 2019</w:t>
      </w:r>
      <w:r w:rsidRPr="00DE10AC">
        <w:rPr>
          <w:rFonts w:asciiTheme="minorHAnsi" w:hAnsiTheme="minorHAnsi" w:cs="Calibri"/>
          <w:sz w:val="22"/>
          <w:szCs w:val="22"/>
        </w:rPr>
        <w:t xml:space="preserve">, inscrito no CPF nº </w:t>
      </w:r>
      <w:r w:rsidR="00E96FC7" w:rsidRPr="00DE10AC">
        <w:rPr>
          <w:rFonts w:asciiTheme="minorHAnsi" w:hAnsiTheme="minorHAnsi" w:cs="Calibri"/>
          <w:sz w:val="22"/>
          <w:szCs w:val="22"/>
        </w:rPr>
        <w:t>002.610.617-55</w:t>
      </w:r>
      <w:r w:rsidRPr="00DE10AC">
        <w:rPr>
          <w:rFonts w:asciiTheme="minorHAnsi" w:hAnsiTheme="minorHAnsi" w:cs="Calibri"/>
          <w:sz w:val="22"/>
          <w:szCs w:val="22"/>
        </w:rPr>
        <w:t xml:space="preserve">, portador(a) da Carteira de Identidade nº </w:t>
      </w:r>
      <w:r w:rsidR="00E96FC7" w:rsidRPr="00DE10AC">
        <w:rPr>
          <w:rFonts w:asciiTheme="minorHAnsi" w:hAnsiTheme="minorHAnsi" w:cs="Calibri"/>
          <w:sz w:val="22"/>
          <w:szCs w:val="22"/>
        </w:rPr>
        <w:t>081158727 DETRAN/RJ</w:t>
      </w:r>
      <w:r w:rsidRPr="00DE10AC">
        <w:rPr>
          <w:rFonts w:asciiTheme="minorHAnsi" w:hAnsiTheme="minorHAnsi" w:cs="Calibri"/>
          <w:sz w:val="22"/>
          <w:szCs w:val="22"/>
        </w:rPr>
        <w:t xml:space="preserve">, doravante denominada CONTRATANTE, e o(a) .............................. inscrito(a) no CNPJ/MF sob o nº ............................, sediado(a) na ..................................., em ............................. doravante designada CONTRATADA, neste ato representada pelo(a) Sr.(a) ....................., portador(a) da Carteira de Identidade nº ................., expedida pela (o) .................., e CPF nº ........................., tendo em vista o que consta no Processo nº </w:t>
      </w:r>
      <w:r w:rsidR="006A6E26">
        <w:rPr>
          <w:rFonts w:ascii="Calibri" w:hAnsi="Calibri" w:cs="Calibri"/>
          <w:b/>
          <w:bCs/>
          <w:sz w:val="22"/>
          <w:szCs w:val="22"/>
          <w:shd w:val="clear" w:color="auto" w:fill="FFFFFF"/>
          <w:lang/>
        </w:rPr>
        <w:t xml:space="preserve">23063.000960/2020-92 </w:t>
      </w:r>
      <w:r w:rsidRPr="00DE10AC">
        <w:rPr>
          <w:rFonts w:asciiTheme="minorHAnsi" w:hAnsiTheme="minorHAnsi" w:cs="Calibri"/>
          <w:sz w:val="22"/>
          <w:szCs w:val="22"/>
        </w:rPr>
        <w:t xml:space="preserve">e em observância às disposições da </w:t>
      </w:r>
      <w:r w:rsidR="00CE21F1" w:rsidRPr="00DE10AC">
        <w:rPr>
          <w:rFonts w:asciiTheme="minorHAnsi" w:hAnsiTheme="minorHAnsi" w:cs="Calibri"/>
          <w:sz w:val="22"/>
          <w:szCs w:val="22"/>
        </w:rPr>
        <w:t>Lei nº 10.520, de 17 de julho de 2002, do Decreto nº 5.450 de 31 de maio de 2005, do Decreto 9.507, de 21 de setembro de 2018, do Decreto 2.271, de 7 de julho de 1997, do Decreto, 7.746, de 05</w:t>
      </w:r>
      <w:r w:rsidR="00CE21F1" w:rsidRPr="00CE21F1">
        <w:rPr>
          <w:rFonts w:asciiTheme="minorHAnsi" w:hAnsiTheme="minorHAnsi" w:cs="Calibri"/>
          <w:sz w:val="22"/>
          <w:szCs w:val="22"/>
        </w:rPr>
        <w:t xml:space="preserve"> de junho de 2012, das Instruções Normativas SEGES/MP nº 05, de 26 de maio de 2017 e nº 03, de 26 de abril de 2018 e da Instrução Normativa SLTI/MP nº 01, de 19 de janeiro de 2010, da Lei Complementar nº 123, de 14 de dezembro de 2006,  da Lei 11.488, de 15 de junho de 2007, Decreto n° 8.538, de 06 de outubro de 2015, aplicando-se, subsidiariamente, a Lei nº 8.666, de 21 de junho de 1993 e as exigên</w:t>
      </w:r>
      <w:r w:rsidR="00CE21F1">
        <w:rPr>
          <w:rFonts w:asciiTheme="minorHAnsi" w:hAnsiTheme="minorHAnsi" w:cs="Calibri"/>
          <w:sz w:val="22"/>
          <w:szCs w:val="22"/>
        </w:rPr>
        <w:t xml:space="preserve">cias </w:t>
      </w:r>
      <w:r w:rsidR="00CE21F1" w:rsidRPr="00DE10AC">
        <w:rPr>
          <w:rFonts w:asciiTheme="minorHAnsi" w:hAnsiTheme="minorHAnsi" w:cs="Calibri"/>
          <w:sz w:val="22"/>
          <w:szCs w:val="22"/>
        </w:rPr>
        <w:t>estabelecidas neste Edital</w:t>
      </w:r>
      <w:r w:rsidRPr="00DE10AC">
        <w:rPr>
          <w:rFonts w:asciiTheme="minorHAnsi" w:hAnsiTheme="minorHAnsi" w:cs="Calibri"/>
          <w:sz w:val="22"/>
          <w:szCs w:val="22"/>
        </w:rPr>
        <w:t xml:space="preserve"> e Anexos, resolvem celebrar o presente Termo de Contrato, decorrente do </w:t>
      </w:r>
      <w:r w:rsidR="0046008E" w:rsidRPr="00DE10AC">
        <w:rPr>
          <w:rFonts w:asciiTheme="minorHAnsi" w:hAnsiTheme="minorHAnsi" w:cs="Calibri"/>
          <w:b/>
          <w:bCs/>
          <w:sz w:val="22"/>
          <w:szCs w:val="22"/>
        </w:rPr>
        <w:t xml:space="preserve">Pregão nº </w:t>
      </w:r>
      <w:r w:rsidR="006A6E26">
        <w:rPr>
          <w:rFonts w:asciiTheme="minorHAnsi" w:hAnsiTheme="minorHAnsi" w:cs="Calibri"/>
          <w:b/>
          <w:bCs/>
          <w:sz w:val="22"/>
          <w:szCs w:val="22"/>
        </w:rPr>
        <w:t>14</w:t>
      </w:r>
      <w:r w:rsidRPr="00DE10AC">
        <w:rPr>
          <w:rFonts w:asciiTheme="minorHAnsi" w:hAnsiTheme="minorHAnsi" w:cs="Calibri"/>
          <w:b/>
          <w:bCs/>
          <w:sz w:val="22"/>
          <w:szCs w:val="22"/>
        </w:rPr>
        <w:t>/20</w:t>
      </w:r>
      <w:r w:rsidR="002C7DBF" w:rsidRPr="00DE10AC">
        <w:rPr>
          <w:rFonts w:asciiTheme="minorHAnsi" w:hAnsiTheme="minorHAnsi" w:cs="Calibri"/>
          <w:b/>
          <w:bCs/>
          <w:sz w:val="22"/>
          <w:szCs w:val="22"/>
        </w:rPr>
        <w:t>20</w:t>
      </w:r>
      <w:r w:rsidRPr="00DE10AC">
        <w:rPr>
          <w:rFonts w:asciiTheme="minorHAnsi" w:hAnsiTheme="minorHAnsi" w:cs="Calibri"/>
          <w:sz w:val="22"/>
          <w:szCs w:val="22"/>
        </w:rPr>
        <w:t>, mediante as cláusulas e condições a seguir enunciadas.</w:t>
      </w:r>
    </w:p>
    <w:p w:rsidR="00B22E0C" w:rsidRPr="00A0477C" w:rsidRDefault="00B22E0C" w:rsidP="00A0477C">
      <w:pPr>
        <w:tabs>
          <w:tab w:val="left" w:pos="1418"/>
        </w:tabs>
        <w:spacing w:after="120"/>
        <w:ind w:right="-15"/>
        <w:jc w:val="both"/>
        <w:rPr>
          <w:rFonts w:asciiTheme="minorHAnsi" w:hAnsiTheme="minorHAnsi" w:cs="Calibri"/>
          <w:sz w:val="22"/>
          <w:szCs w:val="22"/>
        </w:rPr>
      </w:pPr>
    </w:p>
    <w:p w:rsidR="001024E5" w:rsidRPr="00976392" w:rsidRDefault="00B22E0C" w:rsidP="00F60F06">
      <w:pPr>
        <w:numPr>
          <w:ilvl w:val="0"/>
          <w:numId w:val="5"/>
        </w:numPr>
        <w:spacing w:after="120"/>
        <w:ind w:left="0" w:right="-15" w:firstLine="0"/>
        <w:jc w:val="both"/>
        <w:rPr>
          <w:rFonts w:asciiTheme="minorHAnsi" w:hAnsiTheme="minorHAnsi" w:cs="Calibri"/>
          <w:sz w:val="22"/>
          <w:szCs w:val="22"/>
        </w:rPr>
      </w:pPr>
      <w:r w:rsidRPr="00976392">
        <w:rPr>
          <w:rFonts w:asciiTheme="minorHAnsi" w:hAnsiTheme="minorHAnsi" w:cs="Calibri"/>
          <w:b/>
          <w:bCs/>
          <w:sz w:val="22"/>
          <w:szCs w:val="22"/>
        </w:rPr>
        <w:t>CLÁUSULA PRIMEIRA – OBJETO</w:t>
      </w:r>
    </w:p>
    <w:p w:rsidR="00976392" w:rsidRPr="00976392" w:rsidRDefault="001024E5" w:rsidP="00E96FC7">
      <w:pPr>
        <w:pStyle w:val="PargrafodaLista"/>
        <w:numPr>
          <w:ilvl w:val="1"/>
          <w:numId w:val="15"/>
        </w:numPr>
        <w:jc w:val="both"/>
        <w:rPr>
          <w:rFonts w:asciiTheme="minorHAnsi" w:hAnsiTheme="minorHAnsi" w:cs="Calibri"/>
          <w:sz w:val="22"/>
          <w:szCs w:val="22"/>
        </w:rPr>
      </w:pPr>
      <w:r w:rsidRPr="00976392">
        <w:rPr>
          <w:rFonts w:asciiTheme="minorHAnsi" w:hAnsiTheme="minorHAnsi" w:cs="Calibri"/>
          <w:sz w:val="22"/>
          <w:szCs w:val="22"/>
        </w:rPr>
        <w:t xml:space="preserve">Contratação de empresa especializada na </w:t>
      </w:r>
      <w:r w:rsidRPr="00976392">
        <w:rPr>
          <w:rFonts w:asciiTheme="minorHAnsi" w:hAnsiTheme="minorHAnsi" w:cs="Calibri"/>
          <w:b/>
          <w:sz w:val="22"/>
          <w:szCs w:val="22"/>
        </w:rPr>
        <w:t xml:space="preserve">prestação de </w:t>
      </w:r>
      <w:r w:rsidR="00E96FC7">
        <w:rPr>
          <w:rFonts w:asciiTheme="minorHAnsi" w:hAnsiTheme="minorHAnsi" w:cs="Calibri"/>
          <w:b/>
          <w:sz w:val="22"/>
          <w:szCs w:val="22"/>
        </w:rPr>
        <w:t xml:space="preserve">serviço continuado com mão de obra dedicada de </w:t>
      </w:r>
      <w:r w:rsidR="006A6E26">
        <w:rPr>
          <w:rFonts w:asciiTheme="minorHAnsi" w:hAnsiTheme="minorHAnsi" w:cs="Calibri"/>
          <w:b/>
          <w:sz w:val="22"/>
          <w:szCs w:val="22"/>
        </w:rPr>
        <w:t>vigilância</w:t>
      </w:r>
      <w:r w:rsidRPr="00976392">
        <w:rPr>
          <w:rFonts w:asciiTheme="minorHAnsi" w:hAnsiTheme="minorHAnsi" w:cs="Calibri"/>
          <w:sz w:val="22"/>
          <w:szCs w:val="22"/>
        </w:rPr>
        <w:t xml:space="preserve"> na Unidade Maracanã do CEFET-RJ, </w:t>
      </w:r>
      <w:r w:rsidR="00976392" w:rsidRPr="00976392">
        <w:rPr>
          <w:rFonts w:asciiTheme="minorHAnsi" w:hAnsiTheme="minorHAnsi" w:cs="Calibri"/>
          <w:sz w:val="22"/>
          <w:szCs w:val="22"/>
        </w:rPr>
        <w:t>que serão prestados nas condições estabelecidas no Termo de Referência, anexo do Edital.</w:t>
      </w:r>
    </w:p>
    <w:p w:rsidR="001024E5" w:rsidRPr="0069746D" w:rsidRDefault="001024E5" w:rsidP="00F60F06">
      <w:pPr>
        <w:pStyle w:val="PargrafodaLista"/>
        <w:numPr>
          <w:ilvl w:val="1"/>
          <w:numId w:val="15"/>
        </w:numPr>
        <w:spacing w:before="120" w:after="120"/>
        <w:ind w:right="-17"/>
        <w:jc w:val="both"/>
        <w:rPr>
          <w:rFonts w:asciiTheme="minorHAnsi" w:hAnsiTheme="minorHAnsi" w:cs="Calibri"/>
          <w:sz w:val="22"/>
          <w:szCs w:val="22"/>
        </w:rPr>
      </w:pPr>
      <w:r w:rsidRPr="00976392">
        <w:rPr>
          <w:rFonts w:asciiTheme="minorHAnsi" w:hAnsiTheme="minorHAnsi" w:cs="Calibri"/>
          <w:sz w:val="22"/>
          <w:szCs w:val="22"/>
        </w:rPr>
        <w:t xml:space="preserve">Este Termo de Contrato vincula-se ao Edital do  Pregão, identificado  no preâmbulo e à proposta </w:t>
      </w:r>
      <w:r w:rsidRPr="0069746D">
        <w:rPr>
          <w:rFonts w:asciiTheme="minorHAnsi" w:hAnsiTheme="minorHAnsi" w:cs="Calibri"/>
          <w:sz w:val="22"/>
          <w:szCs w:val="22"/>
        </w:rPr>
        <w:t>vencedora, independentemente de transcrição.</w:t>
      </w:r>
    </w:p>
    <w:p w:rsidR="001024E5" w:rsidRPr="006A6E26" w:rsidRDefault="001024E5" w:rsidP="00F60F06">
      <w:pPr>
        <w:pStyle w:val="PargrafodaLista"/>
        <w:numPr>
          <w:ilvl w:val="1"/>
          <w:numId w:val="15"/>
        </w:numPr>
        <w:spacing w:before="120" w:after="120"/>
        <w:ind w:right="-17"/>
        <w:jc w:val="both"/>
        <w:rPr>
          <w:rFonts w:asciiTheme="minorHAnsi" w:hAnsiTheme="minorHAnsi" w:cs="Calibri"/>
          <w:sz w:val="22"/>
          <w:szCs w:val="22"/>
        </w:rPr>
      </w:pPr>
      <w:r w:rsidRPr="006A6E26">
        <w:rPr>
          <w:rFonts w:asciiTheme="minorHAnsi" w:hAnsiTheme="minorHAnsi" w:cs="Calibri"/>
          <w:sz w:val="22"/>
          <w:szCs w:val="22"/>
        </w:rPr>
        <w:t xml:space="preserve">Objeto da contratação: Contratação de </w:t>
      </w:r>
      <w:r w:rsidR="006A6E26" w:rsidRPr="006A6E26">
        <w:rPr>
          <w:rFonts w:asciiTheme="minorHAnsi" w:hAnsiTheme="minorHAnsi" w:cs="Calibri"/>
          <w:sz w:val="22"/>
          <w:szCs w:val="22"/>
        </w:rPr>
        <w:t>12</w:t>
      </w:r>
      <w:r w:rsidR="006A6E26">
        <w:rPr>
          <w:rFonts w:asciiTheme="minorHAnsi" w:hAnsiTheme="minorHAnsi" w:cs="Calibri"/>
          <w:sz w:val="22"/>
          <w:szCs w:val="22"/>
        </w:rPr>
        <w:t xml:space="preserve"> postos de vigilância </w:t>
      </w:r>
      <w:r w:rsidR="006A6E26" w:rsidRPr="006A6E26">
        <w:rPr>
          <w:rFonts w:asciiTheme="minorHAnsi" w:hAnsiTheme="minorHAnsi" w:cs="Calibri"/>
          <w:sz w:val="22"/>
          <w:szCs w:val="22"/>
        </w:rPr>
        <w:t>(7 Diurnos e 5 noturnos)</w:t>
      </w:r>
      <w:r w:rsidR="006A6E26">
        <w:rPr>
          <w:rFonts w:asciiTheme="minorHAnsi" w:hAnsiTheme="minorHAnsi" w:cs="Calibri"/>
          <w:sz w:val="22"/>
          <w:szCs w:val="22"/>
        </w:rPr>
        <w:t>, formando 14 vigilantes diurnos e 10 vigilantes noturnos,</w:t>
      </w:r>
      <w:r w:rsidRPr="006A6E26">
        <w:rPr>
          <w:rFonts w:asciiTheme="minorHAnsi" w:hAnsiTheme="minorHAnsi" w:cs="Calibri"/>
          <w:sz w:val="22"/>
          <w:szCs w:val="22"/>
        </w:rPr>
        <w:t xml:space="preserve">com carga horária de </w:t>
      </w:r>
      <w:r w:rsidR="006A6E26" w:rsidRPr="006A6E26">
        <w:rPr>
          <w:rFonts w:asciiTheme="minorHAnsi" w:hAnsiTheme="minorHAnsi" w:cs="Calibri"/>
          <w:sz w:val="22"/>
          <w:szCs w:val="22"/>
        </w:rPr>
        <w:t>12x36</w:t>
      </w:r>
      <w:r w:rsidRPr="006A6E26">
        <w:rPr>
          <w:rFonts w:asciiTheme="minorHAnsi" w:hAnsiTheme="minorHAnsi" w:cs="Calibri"/>
          <w:sz w:val="22"/>
          <w:szCs w:val="22"/>
        </w:rPr>
        <w:t xml:space="preserve"> horas e com horários a serem estabelecidas pela Administração do </w:t>
      </w:r>
      <w:r w:rsidRPr="006A6E26">
        <w:rPr>
          <w:rFonts w:asciiTheme="minorHAnsi" w:hAnsiTheme="minorHAnsi" w:cs="Calibri"/>
          <w:b/>
          <w:sz w:val="22"/>
          <w:szCs w:val="22"/>
        </w:rPr>
        <w:t xml:space="preserve">CEFET/RJ unidade Maracanã,  </w:t>
      </w:r>
      <w:r w:rsidRPr="006A6E26">
        <w:rPr>
          <w:rFonts w:asciiTheme="minorHAnsi" w:hAnsiTheme="minorHAnsi" w:cs="Calibri"/>
          <w:sz w:val="22"/>
          <w:szCs w:val="22"/>
        </w:rPr>
        <w:t>podendo  esta alterá-las a qualquer tempo e de acordo com as suas necessidades</w:t>
      </w:r>
      <w:r w:rsidR="006A6E26" w:rsidRPr="006A6E26">
        <w:rPr>
          <w:rFonts w:asciiTheme="minorHAnsi" w:hAnsiTheme="minorHAnsi" w:cs="Calibri"/>
          <w:sz w:val="22"/>
          <w:szCs w:val="22"/>
        </w:rPr>
        <w:t>.</w:t>
      </w:r>
    </w:p>
    <w:p w:rsidR="00B22E0C" w:rsidRPr="00A0477C" w:rsidRDefault="00547AF2" w:rsidP="00F60F06">
      <w:pPr>
        <w:pStyle w:val="PargrafodaLista"/>
        <w:numPr>
          <w:ilvl w:val="0"/>
          <w:numId w:val="15"/>
        </w:numPr>
        <w:spacing w:before="120" w:after="120"/>
        <w:ind w:right="-17"/>
        <w:jc w:val="both"/>
        <w:rPr>
          <w:rFonts w:asciiTheme="minorHAnsi" w:hAnsiTheme="minorHAnsi" w:cs="Calibri"/>
          <w:sz w:val="22"/>
          <w:szCs w:val="22"/>
        </w:rPr>
      </w:pPr>
      <w:r w:rsidRPr="00A0477C">
        <w:rPr>
          <w:rFonts w:asciiTheme="minorHAnsi" w:hAnsiTheme="minorHAnsi" w:cs="Calibri"/>
          <w:b/>
          <w:bCs/>
          <w:sz w:val="22"/>
          <w:szCs w:val="22"/>
        </w:rPr>
        <w:t>CLÁUSULA SEGUNDA – VIGÊNCIA</w:t>
      </w:r>
    </w:p>
    <w:p w:rsidR="00B22E0C" w:rsidRPr="00A0477C" w:rsidRDefault="00547AF2" w:rsidP="00F60F06">
      <w:pPr>
        <w:pStyle w:val="PargrafodaLista"/>
        <w:numPr>
          <w:ilvl w:val="1"/>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O prazo de vigência deste Termo de Contrato é de 12 meses, podendo ser prorrogado por interesse das partes até o limite de  60 (sessenta) meses, desde que haja autorização formal da autoridade competente e seja observado o disposto no Anexo IX da IN SEGES/MP n.º 05/2017, atentando, em especial, para o cumprimento dos seguintes requisitos:</w:t>
      </w:r>
    </w:p>
    <w:p w:rsidR="00547AF2" w:rsidRPr="00A0477C" w:rsidRDefault="00547AF2" w:rsidP="00F60F06">
      <w:pPr>
        <w:pStyle w:val="PargrafodaLista"/>
        <w:numPr>
          <w:ilvl w:val="2"/>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 xml:space="preserve">Esteja formalmente demonstrado que a forma de prestação dos serviços tem natureza continuada;  </w:t>
      </w:r>
    </w:p>
    <w:p w:rsidR="00547AF2" w:rsidRPr="00A0477C" w:rsidRDefault="00547AF2" w:rsidP="00F60F06">
      <w:pPr>
        <w:pStyle w:val="PargrafodaLista"/>
        <w:numPr>
          <w:ilvl w:val="2"/>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 xml:space="preserve">Seja juntado relatório que discorra sobre a execução do contrato, com informações de que os serviços tenham sido prestados regularmente;  </w:t>
      </w:r>
    </w:p>
    <w:p w:rsidR="00547AF2" w:rsidRPr="00A0477C" w:rsidRDefault="00547AF2" w:rsidP="00F60F06">
      <w:pPr>
        <w:pStyle w:val="PargrafodaLista"/>
        <w:numPr>
          <w:ilvl w:val="2"/>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 xml:space="preserve">Seja juntada justificativa e motivo, por escrito, de que a Administração mantém interesse na realização do serviço;  </w:t>
      </w:r>
    </w:p>
    <w:p w:rsidR="00547AF2" w:rsidRPr="00A0477C" w:rsidRDefault="00547AF2" w:rsidP="00F60F06">
      <w:pPr>
        <w:pStyle w:val="PargrafodaLista"/>
        <w:numPr>
          <w:ilvl w:val="2"/>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 xml:space="preserve">Seja comprovado que o valor do contrato permanece economicamente vantajoso para a Administração;  </w:t>
      </w:r>
    </w:p>
    <w:p w:rsidR="00547AF2" w:rsidRPr="00A0477C" w:rsidRDefault="00547AF2" w:rsidP="00F60F06">
      <w:pPr>
        <w:pStyle w:val="PargrafodaLista"/>
        <w:numPr>
          <w:ilvl w:val="2"/>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 xml:space="preserve">Haja manifestação expressa da contratada informando o interesse na prorrogação; </w:t>
      </w:r>
    </w:p>
    <w:p w:rsidR="00547AF2" w:rsidRPr="00A0477C" w:rsidRDefault="00547AF2" w:rsidP="00F60F06">
      <w:pPr>
        <w:pStyle w:val="PargrafodaLista"/>
        <w:numPr>
          <w:ilvl w:val="2"/>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Seja comprovado que a contratada mantém as condições iniciais de habilitação.</w:t>
      </w:r>
    </w:p>
    <w:p w:rsidR="00547AF2" w:rsidRPr="00A0477C" w:rsidRDefault="00547AF2" w:rsidP="00F60F06">
      <w:pPr>
        <w:pStyle w:val="PargrafodaLista"/>
        <w:numPr>
          <w:ilvl w:val="1"/>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A CONTRATADA manifeste expressamente interesse na prorrogação.</w:t>
      </w:r>
    </w:p>
    <w:p w:rsidR="00547AF2" w:rsidRPr="00A0477C" w:rsidRDefault="00547AF2" w:rsidP="00F60F06">
      <w:pPr>
        <w:pStyle w:val="PargrafodaLista"/>
        <w:numPr>
          <w:ilvl w:val="1"/>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lastRenderedPageBreak/>
        <w:t>A prorrogação de contrato deverá ser promovida mediante a celebração de termo aditivo.</w:t>
      </w:r>
    </w:p>
    <w:p w:rsidR="00547AF2" w:rsidRPr="00A0477C" w:rsidRDefault="00547AF2" w:rsidP="00F60F06">
      <w:pPr>
        <w:pStyle w:val="PargrafodaLista"/>
        <w:numPr>
          <w:ilvl w:val="0"/>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b/>
          <w:bCs/>
          <w:sz w:val="22"/>
          <w:szCs w:val="22"/>
        </w:rPr>
        <w:t>CLÁUSULA TERCEIRA – PREÇO</w:t>
      </w:r>
    </w:p>
    <w:p w:rsidR="00547AF2" w:rsidRPr="00A0477C" w:rsidRDefault="00547AF2" w:rsidP="00E11AA2">
      <w:pPr>
        <w:pStyle w:val="PargrafodaLista"/>
        <w:numPr>
          <w:ilvl w:val="1"/>
          <w:numId w:val="15"/>
        </w:numPr>
        <w:spacing w:before="120" w:after="120"/>
        <w:ind w:right="-17"/>
        <w:jc w:val="both"/>
        <w:rPr>
          <w:rFonts w:asciiTheme="minorHAnsi" w:hAnsiTheme="minorHAnsi" w:cs="Calibri"/>
          <w:sz w:val="22"/>
          <w:szCs w:val="22"/>
        </w:rPr>
      </w:pPr>
      <w:r w:rsidRPr="00A0477C">
        <w:rPr>
          <w:rFonts w:asciiTheme="minorHAnsi" w:hAnsiTheme="minorHAnsi" w:cs="Calibri"/>
          <w:sz w:val="22"/>
          <w:szCs w:val="22"/>
        </w:rPr>
        <w:t>Valor mensal da contratação é de R$.......... (.....), perfazendo o valor total de R$.......(....).</w:t>
      </w:r>
    </w:p>
    <w:p w:rsidR="00547AF2" w:rsidRPr="00A0477C" w:rsidRDefault="00547AF2" w:rsidP="00E11AA2">
      <w:pPr>
        <w:pStyle w:val="PargrafodaLista"/>
        <w:numPr>
          <w:ilvl w:val="1"/>
          <w:numId w:val="15"/>
        </w:numPr>
        <w:spacing w:before="120" w:after="120"/>
        <w:ind w:right="-17"/>
        <w:jc w:val="both"/>
        <w:rPr>
          <w:rFonts w:asciiTheme="minorHAnsi" w:hAnsiTheme="minorHAnsi" w:cs="Calibri"/>
          <w:sz w:val="22"/>
          <w:szCs w:val="22"/>
        </w:rPr>
      </w:pPr>
      <w:r w:rsidRPr="00A0477C">
        <w:rPr>
          <w:rFonts w:asciiTheme="minorHAnsi" w:hAnsiTheme="minorHAnsi" w:cs="Calibri"/>
          <w:sz w:val="22"/>
          <w:szCs w:val="22"/>
        </w:rPr>
        <w:t>No valor acima estão incluídas todas as despesas ordinárias diretas e indiretasdecorrentes da execução do  objeto,  inclusive  tributos e/ou  encargos  sociais, trabalhistas,  previdenciários, fiscais e comerciais incidentes, taxa  de  administração, frete, seguro e outros necessários ao cumprimento integral do objeto da contratação.</w:t>
      </w:r>
    </w:p>
    <w:p w:rsidR="00547AF2" w:rsidRPr="00A0477C" w:rsidRDefault="00547AF2" w:rsidP="00F60F06">
      <w:pPr>
        <w:pStyle w:val="PargrafodaLista"/>
        <w:numPr>
          <w:ilvl w:val="0"/>
          <w:numId w:val="15"/>
        </w:numPr>
        <w:spacing w:before="120" w:after="120"/>
        <w:ind w:right="-17"/>
        <w:jc w:val="both"/>
        <w:rPr>
          <w:rFonts w:asciiTheme="minorHAnsi" w:hAnsiTheme="minorHAnsi" w:cs="Calibri"/>
          <w:sz w:val="22"/>
          <w:szCs w:val="22"/>
        </w:rPr>
      </w:pPr>
      <w:r w:rsidRPr="00A0477C">
        <w:rPr>
          <w:rFonts w:asciiTheme="minorHAnsi" w:hAnsiTheme="minorHAnsi" w:cs="Calibri"/>
          <w:b/>
          <w:bCs/>
          <w:sz w:val="22"/>
          <w:szCs w:val="22"/>
        </w:rPr>
        <w:t>CLÁUSULA QUARTA – DOTAÇÃO ORÇAMENTÁRIA</w:t>
      </w:r>
    </w:p>
    <w:p w:rsidR="00547AF2" w:rsidRPr="00A0477C" w:rsidRDefault="00547AF2" w:rsidP="00F60F06">
      <w:pPr>
        <w:pStyle w:val="PargrafodaLista"/>
        <w:numPr>
          <w:ilvl w:val="1"/>
          <w:numId w:val="15"/>
        </w:numPr>
        <w:spacing w:before="120" w:after="120"/>
        <w:ind w:right="-17"/>
        <w:jc w:val="both"/>
        <w:rPr>
          <w:rFonts w:asciiTheme="minorHAnsi" w:hAnsiTheme="minorHAnsi" w:cs="Calibri"/>
          <w:sz w:val="22"/>
          <w:szCs w:val="22"/>
        </w:rPr>
      </w:pPr>
      <w:r w:rsidRPr="00A0477C">
        <w:rPr>
          <w:rFonts w:asciiTheme="minorHAnsi" w:hAnsiTheme="minorHAnsi" w:cs="Calibri"/>
          <w:sz w:val="22"/>
          <w:szCs w:val="22"/>
        </w:rPr>
        <w:t>As despesas decorrentes desta contratação estão programadas em dotação orçamentária própria, prevista no orçamento da União, para o exercício de 20...., na classificação abaixo:</w:t>
      </w:r>
    </w:p>
    <w:p w:rsidR="00547AF2" w:rsidRPr="00A0477C" w:rsidRDefault="00547AF2" w:rsidP="00A0477C">
      <w:pPr>
        <w:pStyle w:val="PargrafodaLista"/>
        <w:spacing w:before="120" w:after="120"/>
        <w:ind w:left="1360" w:right="-17"/>
        <w:jc w:val="both"/>
        <w:rPr>
          <w:rFonts w:asciiTheme="minorHAnsi" w:hAnsiTheme="minorHAnsi" w:cs="Calibri"/>
          <w:sz w:val="22"/>
          <w:szCs w:val="22"/>
        </w:rPr>
      </w:pPr>
      <w:r w:rsidRPr="00A0477C">
        <w:rPr>
          <w:rFonts w:asciiTheme="minorHAnsi" w:hAnsiTheme="minorHAnsi" w:cs="Calibri"/>
          <w:sz w:val="22"/>
          <w:szCs w:val="22"/>
        </w:rPr>
        <w:t xml:space="preserve">Gestão/Unidade:  </w:t>
      </w:r>
    </w:p>
    <w:p w:rsidR="00547AF2" w:rsidRPr="00A0477C" w:rsidRDefault="00547AF2" w:rsidP="00A0477C">
      <w:pPr>
        <w:pStyle w:val="PargrafodaLista"/>
        <w:spacing w:before="120" w:after="120"/>
        <w:ind w:left="1360" w:right="-17"/>
        <w:jc w:val="both"/>
        <w:rPr>
          <w:rFonts w:asciiTheme="minorHAnsi" w:hAnsiTheme="minorHAnsi" w:cs="Calibri"/>
          <w:sz w:val="22"/>
          <w:szCs w:val="22"/>
        </w:rPr>
      </w:pPr>
      <w:r w:rsidRPr="00A0477C">
        <w:rPr>
          <w:rFonts w:asciiTheme="minorHAnsi" w:hAnsiTheme="minorHAnsi" w:cs="Calibri"/>
          <w:sz w:val="22"/>
          <w:szCs w:val="22"/>
        </w:rPr>
        <w:t xml:space="preserve">Fonte: </w:t>
      </w:r>
    </w:p>
    <w:p w:rsidR="00547AF2" w:rsidRPr="00A0477C" w:rsidRDefault="00547AF2" w:rsidP="00A0477C">
      <w:pPr>
        <w:pStyle w:val="PargrafodaLista"/>
        <w:spacing w:before="120" w:after="120"/>
        <w:ind w:left="1360" w:right="-17"/>
        <w:jc w:val="both"/>
        <w:rPr>
          <w:rFonts w:asciiTheme="minorHAnsi" w:hAnsiTheme="minorHAnsi" w:cs="Calibri"/>
          <w:sz w:val="22"/>
          <w:szCs w:val="22"/>
        </w:rPr>
      </w:pPr>
      <w:r w:rsidRPr="00A0477C">
        <w:rPr>
          <w:rFonts w:asciiTheme="minorHAnsi" w:hAnsiTheme="minorHAnsi" w:cs="Calibri"/>
          <w:sz w:val="22"/>
          <w:szCs w:val="22"/>
        </w:rPr>
        <w:t xml:space="preserve">Programa de Trabalho:  </w:t>
      </w:r>
    </w:p>
    <w:p w:rsidR="00547AF2" w:rsidRPr="00A0477C" w:rsidRDefault="00547AF2" w:rsidP="00A0477C">
      <w:pPr>
        <w:pStyle w:val="PargrafodaLista"/>
        <w:spacing w:before="120" w:after="120"/>
        <w:ind w:left="1360" w:right="-17"/>
        <w:jc w:val="both"/>
        <w:rPr>
          <w:rFonts w:asciiTheme="minorHAnsi" w:hAnsiTheme="minorHAnsi" w:cs="Calibri"/>
          <w:sz w:val="22"/>
          <w:szCs w:val="22"/>
        </w:rPr>
      </w:pPr>
      <w:r w:rsidRPr="00A0477C">
        <w:rPr>
          <w:rFonts w:asciiTheme="minorHAnsi" w:hAnsiTheme="minorHAnsi" w:cs="Calibri"/>
          <w:sz w:val="22"/>
          <w:szCs w:val="22"/>
        </w:rPr>
        <w:t xml:space="preserve">Elemento de Despesa:  </w:t>
      </w:r>
    </w:p>
    <w:p w:rsidR="00547AF2" w:rsidRPr="00A0477C" w:rsidRDefault="00547AF2" w:rsidP="00A0477C">
      <w:pPr>
        <w:pStyle w:val="PargrafodaLista"/>
        <w:spacing w:before="120" w:after="120"/>
        <w:ind w:left="1360" w:right="-17"/>
        <w:jc w:val="both"/>
        <w:rPr>
          <w:rFonts w:asciiTheme="minorHAnsi" w:hAnsiTheme="minorHAnsi" w:cs="Calibri"/>
          <w:sz w:val="22"/>
          <w:szCs w:val="22"/>
        </w:rPr>
      </w:pPr>
      <w:r w:rsidRPr="00A0477C">
        <w:rPr>
          <w:rFonts w:asciiTheme="minorHAnsi" w:hAnsiTheme="minorHAnsi" w:cs="Calibri"/>
          <w:sz w:val="22"/>
          <w:szCs w:val="22"/>
        </w:rPr>
        <w:t>PI:</w:t>
      </w:r>
    </w:p>
    <w:p w:rsidR="00547AF2" w:rsidRPr="00A0477C" w:rsidRDefault="00547AF2" w:rsidP="00A0477C">
      <w:pPr>
        <w:pStyle w:val="PargrafodaLista"/>
        <w:spacing w:before="120" w:after="120"/>
        <w:ind w:left="720" w:right="-17"/>
        <w:jc w:val="both"/>
        <w:rPr>
          <w:rFonts w:asciiTheme="minorHAnsi" w:hAnsiTheme="minorHAnsi" w:cs="Calibri"/>
          <w:sz w:val="22"/>
          <w:szCs w:val="22"/>
        </w:rPr>
      </w:pPr>
    </w:p>
    <w:p w:rsidR="00547AF2" w:rsidRPr="00A0477C" w:rsidRDefault="00547AF2" w:rsidP="00F60F06">
      <w:pPr>
        <w:pStyle w:val="PargrafodaLista"/>
        <w:numPr>
          <w:ilvl w:val="1"/>
          <w:numId w:val="15"/>
        </w:numPr>
        <w:spacing w:before="120" w:after="120"/>
        <w:ind w:right="-17"/>
        <w:jc w:val="both"/>
        <w:rPr>
          <w:rFonts w:asciiTheme="minorHAnsi" w:hAnsiTheme="minorHAnsi" w:cs="Calibri"/>
          <w:sz w:val="22"/>
          <w:szCs w:val="22"/>
        </w:rPr>
      </w:pPr>
      <w:r w:rsidRPr="00A0477C">
        <w:rPr>
          <w:rFonts w:asciiTheme="minorHAnsi" w:hAnsiTheme="minorHAnsi" w:cs="Calibri"/>
          <w:sz w:val="22"/>
          <w:szCs w:val="22"/>
        </w:rPr>
        <w:t xml:space="preserve"> No(s) exercício(s) seguinte(s), as despesas correspondentes correrão à conta dos recursos próprios para atender às despesas da mesma natureza, cuja alocação será feita no início de cada exercício financeiro</w:t>
      </w:r>
    </w:p>
    <w:p w:rsidR="00547AF2" w:rsidRPr="00A0477C" w:rsidRDefault="00547AF2" w:rsidP="00F60F06">
      <w:pPr>
        <w:numPr>
          <w:ilvl w:val="0"/>
          <w:numId w:val="15"/>
        </w:numPr>
        <w:spacing w:after="120"/>
        <w:ind w:right="-15"/>
        <w:jc w:val="both"/>
        <w:rPr>
          <w:rFonts w:asciiTheme="minorHAnsi" w:hAnsiTheme="minorHAnsi" w:cs="Calibri"/>
          <w:b/>
          <w:sz w:val="22"/>
          <w:szCs w:val="22"/>
        </w:rPr>
      </w:pPr>
      <w:r w:rsidRPr="00A0477C">
        <w:rPr>
          <w:rFonts w:asciiTheme="minorHAnsi" w:hAnsiTheme="minorHAnsi" w:cs="Calibri"/>
          <w:b/>
          <w:bCs/>
          <w:sz w:val="22"/>
          <w:szCs w:val="22"/>
        </w:rPr>
        <w:t>CLÁUSULA QUINTA – PAGAMENTO</w:t>
      </w:r>
    </w:p>
    <w:p w:rsidR="00547AF2" w:rsidRPr="00285605" w:rsidRDefault="00547AF2" w:rsidP="00F60F06">
      <w:pPr>
        <w:pStyle w:val="PargrafodaLista"/>
        <w:numPr>
          <w:ilvl w:val="1"/>
          <w:numId w:val="15"/>
        </w:numPr>
        <w:jc w:val="both"/>
        <w:rPr>
          <w:rFonts w:asciiTheme="minorHAnsi" w:hAnsiTheme="minorHAnsi" w:cs="Calibri"/>
          <w:sz w:val="22"/>
          <w:szCs w:val="22"/>
        </w:rPr>
      </w:pPr>
      <w:r w:rsidRPr="00285605">
        <w:rPr>
          <w:rFonts w:asciiTheme="minorHAnsi" w:hAnsiTheme="minorHAnsi" w:cs="Calibri"/>
          <w:sz w:val="22"/>
          <w:szCs w:val="22"/>
        </w:rPr>
        <w:t xml:space="preserve">O prazo para pagamento à CONTRATADA e demais condições a ele referentes encontram-se definidos no Termo de Referência e no Anexo XI da IN SEGES/MP n. 5/2017. </w:t>
      </w:r>
    </w:p>
    <w:p w:rsidR="00547AF2" w:rsidRPr="00A0477C" w:rsidRDefault="00547AF2" w:rsidP="00A0477C">
      <w:pPr>
        <w:pStyle w:val="PargrafodaLista"/>
        <w:ind w:left="720"/>
        <w:jc w:val="both"/>
        <w:rPr>
          <w:rFonts w:asciiTheme="minorHAnsi" w:hAnsiTheme="minorHAnsi" w:cs="Calibri"/>
          <w:sz w:val="22"/>
          <w:szCs w:val="22"/>
          <w:highlight w:val="yellow"/>
        </w:rPr>
      </w:pPr>
    </w:p>
    <w:p w:rsidR="00547AF2" w:rsidRPr="00A0477C" w:rsidRDefault="00547AF2" w:rsidP="00F60F06">
      <w:pPr>
        <w:pStyle w:val="PargrafodaLista"/>
        <w:numPr>
          <w:ilvl w:val="0"/>
          <w:numId w:val="15"/>
        </w:numPr>
        <w:jc w:val="both"/>
        <w:rPr>
          <w:rFonts w:asciiTheme="minorHAnsi" w:hAnsiTheme="minorHAnsi" w:cs="Calibri"/>
          <w:b/>
          <w:sz w:val="22"/>
          <w:szCs w:val="22"/>
        </w:rPr>
      </w:pPr>
      <w:r w:rsidRPr="00A0477C">
        <w:rPr>
          <w:rFonts w:asciiTheme="minorHAnsi" w:hAnsiTheme="minorHAnsi" w:cs="Calibri"/>
          <w:b/>
          <w:sz w:val="22"/>
          <w:szCs w:val="22"/>
        </w:rPr>
        <w:t>CLÁUSULA SEXTA – REAJUSTAMENTO DE PREÇOS EM SENTIDO AMPLO.</w:t>
      </w:r>
    </w:p>
    <w:p w:rsidR="00547AF2" w:rsidRPr="00A0477C" w:rsidRDefault="00547AF2" w:rsidP="00F60F06">
      <w:pPr>
        <w:pStyle w:val="PargrafodaLista"/>
        <w:numPr>
          <w:ilvl w:val="1"/>
          <w:numId w:val="15"/>
        </w:numPr>
        <w:jc w:val="both"/>
        <w:rPr>
          <w:rFonts w:asciiTheme="minorHAnsi" w:hAnsiTheme="minorHAnsi" w:cs="Calibri"/>
          <w:sz w:val="22"/>
          <w:szCs w:val="22"/>
        </w:rPr>
      </w:pPr>
      <w:r w:rsidRPr="00A0477C">
        <w:rPr>
          <w:rFonts w:asciiTheme="minorHAnsi" w:hAnsiTheme="minorHAnsi" w:cs="Calibri"/>
          <w:sz w:val="22"/>
          <w:szCs w:val="22"/>
        </w:rPr>
        <w:t xml:space="preserve">As regras acerca do reajustamento de preços em sentido amplo do valor contratual (reajuste em sentido estrito e/ou repactuação) são as estabelecidas no Termo de Referência, anexo deste Contrato. </w:t>
      </w:r>
    </w:p>
    <w:p w:rsidR="00FF5D76" w:rsidRPr="00A0477C" w:rsidRDefault="00FF5D76" w:rsidP="00A0477C">
      <w:pPr>
        <w:pStyle w:val="PargrafodaLista"/>
        <w:ind w:left="720"/>
        <w:jc w:val="both"/>
        <w:rPr>
          <w:rFonts w:asciiTheme="minorHAnsi" w:hAnsiTheme="minorHAnsi" w:cs="Calibri"/>
          <w:sz w:val="22"/>
          <w:szCs w:val="22"/>
        </w:rPr>
      </w:pPr>
    </w:p>
    <w:p w:rsidR="00FF5D76" w:rsidRPr="00A0477C" w:rsidRDefault="00FF5D76" w:rsidP="00F60F06">
      <w:pPr>
        <w:pStyle w:val="PargrafodaLista"/>
        <w:numPr>
          <w:ilvl w:val="0"/>
          <w:numId w:val="15"/>
        </w:numPr>
        <w:jc w:val="both"/>
        <w:rPr>
          <w:rFonts w:asciiTheme="minorHAnsi" w:hAnsiTheme="minorHAnsi" w:cs="Calibri"/>
          <w:b/>
          <w:sz w:val="22"/>
          <w:szCs w:val="22"/>
        </w:rPr>
      </w:pPr>
      <w:r w:rsidRPr="00A0477C">
        <w:rPr>
          <w:rFonts w:asciiTheme="minorHAnsi" w:hAnsiTheme="minorHAnsi" w:cs="Calibri"/>
          <w:b/>
          <w:sz w:val="22"/>
          <w:szCs w:val="22"/>
        </w:rPr>
        <w:t>CLÁUSULA SÉTIMA – GARANTIA DE EXECUÇÃO</w:t>
      </w:r>
    </w:p>
    <w:p w:rsidR="00FF5D76" w:rsidRPr="00A0477C" w:rsidRDefault="00FF5D76" w:rsidP="00F60F06">
      <w:pPr>
        <w:pStyle w:val="PargrafodaLista"/>
        <w:numPr>
          <w:ilvl w:val="1"/>
          <w:numId w:val="15"/>
        </w:numPr>
        <w:jc w:val="both"/>
        <w:rPr>
          <w:rFonts w:asciiTheme="minorHAnsi" w:hAnsiTheme="minorHAnsi" w:cs="Calibri"/>
          <w:sz w:val="22"/>
          <w:szCs w:val="22"/>
        </w:rPr>
      </w:pPr>
      <w:r w:rsidRPr="00A0477C">
        <w:rPr>
          <w:rFonts w:asciiTheme="minorHAnsi" w:hAnsiTheme="minorHAnsi" w:cs="Calibri"/>
          <w:sz w:val="22"/>
          <w:szCs w:val="22"/>
        </w:rPr>
        <w:t>Será exigida a prestação de garantia na presente contratação, conforme regras constantes do Termo de Referência, anexo do Edital.</w:t>
      </w:r>
    </w:p>
    <w:p w:rsidR="0035178C" w:rsidRPr="00A0477C" w:rsidRDefault="0035178C" w:rsidP="00A0477C">
      <w:pPr>
        <w:pStyle w:val="PargrafodaLista"/>
        <w:ind w:left="360"/>
        <w:jc w:val="both"/>
        <w:rPr>
          <w:rFonts w:asciiTheme="minorHAnsi" w:hAnsiTheme="minorHAnsi" w:cs="Calibri"/>
          <w:sz w:val="22"/>
          <w:szCs w:val="22"/>
        </w:rPr>
      </w:pPr>
    </w:p>
    <w:p w:rsidR="0035178C" w:rsidRPr="00A0477C" w:rsidRDefault="0035178C" w:rsidP="00F60F06">
      <w:pPr>
        <w:pStyle w:val="PargrafodaLista"/>
        <w:numPr>
          <w:ilvl w:val="0"/>
          <w:numId w:val="15"/>
        </w:numPr>
        <w:jc w:val="both"/>
        <w:rPr>
          <w:rFonts w:asciiTheme="minorHAnsi" w:hAnsiTheme="minorHAnsi" w:cs="Calibri"/>
          <w:b/>
          <w:sz w:val="22"/>
          <w:szCs w:val="22"/>
        </w:rPr>
      </w:pPr>
      <w:r w:rsidRPr="00A0477C">
        <w:rPr>
          <w:rFonts w:asciiTheme="minorHAnsi" w:hAnsiTheme="minorHAnsi" w:cs="Calibri"/>
          <w:b/>
          <w:sz w:val="22"/>
          <w:szCs w:val="22"/>
        </w:rPr>
        <w:t>CLÁUSULA OITAVA – MODELO DE EXECUÇÃO DOS SERVIÇOS E FISCALIZAÇÃO</w:t>
      </w:r>
    </w:p>
    <w:p w:rsidR="0035178C" w:rsidRPr="00A0477C" w:rsidRDefault="0035178C" w:rsidP="00F60F06">
      <w:pPr>
        <w:pStyle w:val="PargrafodaLista"/>
        <w:numPr>
          <w:ilvl w:val="1"/>
          <w:numId w:val="15"/>
        </w:numPr>
        <w:jc w:val="both"/>
        <w:rPr>
          <w:rFonts w:asciiTheme="minorHAnsi" w:hAnsiTheme="minorHAnsi" w:cs="Calibri"/>
          <w:sz w:val="22"/>
          <w:szCs w:val="22"/>
        </w:rPr>
      </w:pPr>
      <w:r w:rsidRPr="00A0477C">
        <w:rPr>
          <w:rFonts w:asciiTheme="minorHAnsi" w:hAnsiTheme="minorHAnsi" w:cs="Calibri"/>
          <w:sz w:val="22"/>
          <w:szCs w:val="22"/>
        </w:rPr>
        <w:t>O modelo de execução dos serviços a serem executados pela CONTRATADA, os materiais que serão empregados, a disciplina do recebimento do objeto e a fiscalização pela CONTRATANTE são aqueles previstos no Termo de Referência, anexo do Edital.</w:t>
      </w:r>
    </w:p>
    <w:p w:rsidR="00AA62B7" w:rsidRPr="00A0477C" w:rsidRDefault="00AA62B7" w:rsidP="00A0477C">
      <w:pPr>
        <w:pStyle w:val="PargrafodaLista"/>
        <w:ind w:left="720"/>
        <w:jc w:val="both"/>
        <w:rPr>
          <w:rFonts w:asciiTheme="minorHAnsi" w:hAnsiTheme="minorHAnsi" w:cs="Calibri"/>
          <w:sz w:val="22"/>
          <w:szCs w:val="22"/>
        </w:rPr>
      </w:pPr>
    </w:p>
    <w:p w:rsidR="00AA62B7" w:rsidRPr="00A0477C" w:rsidRDefault="00AA62B7" w:rsidP="00F60F06">
      <w:pPr>
        <w:pStyle w:val="PargrafodaLista"/>
        <w:numPr>
          <w:ilvl w:val="1"/>
          <w:numId w:val="15"/>
        </w:numPr>
        <w:jc w:val="both"/>
        <w:rPr>
          <w:rFonts w:asciiTheme="minorHAnsi" w:hAnsiTheme="minorHAnsi" w:cs="Calibri"/>
          <w:sz w:val="22"/>
          <w:szCs w:val="22"/>
        </w:rPr>
      </w:pPr>
      <w:r w:rsidRPr="00A0477C">
        <w:rPr>
          <w:rFonts w:asciiTheme="minorHAnsi" w:hAnsiTheme="minorHAnsi" w:cs="Calibri"/>
          <w:sz w:val="22"/>
          <w:szCs w:val="22"/>
        </w:rPr>
        <w:t>O Contrato será acompanhado e fiscalizado pelos servidores _____________ e _____________, gestor e substituto de gestor, respectivamente, designados através de Portaria específica expedida pelo Diretor-Geral do CEFET/RJ, atendendo ao Artigo 67 da Lei 8.666/93. Independente de qualquer aviso o CEFET/RJ, a seu critério, poderá fazer a substituição dos gestores, sem que haja necessidade de elaboração de Termo Aditivo.</w:t>
      </w:r>
    </w:p>
    <w:p w:rsidR="0035178C" w:rsidRPr="00A0477C" w:rsidRDefault="0035178C" w:rsidP="00F60F06">
      <w:pPr>
        <w:pStyle w:val="Nivel01Titulo"/>
        <w:numPr>
          <w:ilvl w:val="0"/>
          <w:numId w:val="15"/>
        </w:numPr>
        <w:rPr>
          <w:rFonts w:asciiTheme="minorHAnsi" w:hAnsiTheme="minorHAnsi" w:cs="Arial"/>
          <w:sz w:val="22"/>
          <w:szCs w:val="22"/>
        </w:rPr>
      </w:pPr>
      <w:r w:rsidRPr="00A0477C">
        <w:rPr>
          <w:rFonts w:asciiTheme="minorHAnsi" w:hAnsiTheme="minorHAnsi" w:cs="Arial"/>
          <w:sz w:val="22"/>
          <w:szCs w:val="22"/>
        </w:rPr>
        <w:lastRenderedPageBreak/>
        <w:t>CLÁUSULA NONA – OBRIGAÇÕES DA CONTRATANTE E DA CONTRATADA</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As obrigações da CONTRATANTE e da CONTRATADA são aquelas previstas no Termo de Referência, anexo do Edital.</w:t>
      </w:r>
    </w:p>
    <w:p w:rsidR="00F677CF" w:rsidRPr="00A0477C" w:rsidRDefault="00F677CF" w:rsidP="00F60F06">
      <w:pPr>
        <w:pStyle w:val="Nivel01Titulo"/>
        <w:numPr>
          <w:ilvl w:val="0"/>
          <w:numId w:val="15"/>
        </w:numPr>
        <w:rPr>
          <w:rFonts w:asciiTheme="minorHAnsi" w:hAnsiTheme="minorHAnsi" w:cs="Arial"/>
          <w:sz w:val="22"/>
          <w:szCs w:val="22"/>
        </w:rPr>
      </w:pPr>
      <w:r w:rsidRPr="00A0477C">
        <w:rPr>
          <w:rFonts w:asciiTheme="minorHAnsi" w:hAnsiTheme="minorHAnsi" w:cs="Arial"/>
          <w:sz w:val="22"/>
          <w:szCs w:val="22"/>
        </w:rPr>
        <w:t>CLÁUSULA DÉCIMA – SANÇÕES ADMINISTRATIVAS.</w:t>
      </w:r>
    </w:p>
    <w:p w:rsidR="00F677CF" w:rsidRPr="00A0477C" w:rsidRDefault="00F677CF" w:rsidP="00F60F06">
      <w:pPr>
        <w:pStyle w:val="Nivel01Titulo"/>
        <w:numPr>
          <w:ilvl w:val="1"/>
          <w:numId w:val="15"/>
        </w:numPr>
        <w:rPr>
          <w:rFonts w:asciiTheme="minorHAnsi" w:hAnsiTheme="minorHAnsi" w:cs="Arial"/>
          <w:b w:val="0"/>
          <w:sz w:val="22"/>
          <w:szCs w:val="22"/>
        </w:rPr>
      </w:pPr>
      <w:r w:rsidRPr="00A0477C">
        <w:rPr>
          <w:rFonts w:asciiTheme="minorHAnsi" w:hAnsiTheme="minorHAnsi" w:cs="Arial"/>
          <w:b w:val="0"/>
          <w:sz w:val="22"/>
          <w:szCs w:val="22"/>
        </w:rPr>
        <w:t>As sanções relacionadas à execução do contrato são aquelas previstas no Termo de Referência, anexo do Edital.</w:t>
      </w:r>
    </w:p>
    <w:p w:rsidR="00556EBB" w:rsidRPr="00A0477C" w:rsidRDefault="00556EBB" w:rsidP="00F60F06">
      <w:pPr>
        <w:pStyle w:val="Nivel01Titulo"/>
        <w:numPr>
          <w:ilvl w:val="0"/>
          <w:numId w:val="15"/>
        </w:numPr>
        <w:rPr>
          <w:rFonts w:asciiTheme="minorHAnsi" w:hAnsiTheme="minorHAnsi" w:cs="Arial"/>
          <w:sz w:val="22"/>
          <w:szCs w:val="22"/>
        </w:rPr>
      </w:pPr>
      <w:r w:rsidRPr="00A0477C">
        <w:rPr>
          <w:rFonts w:asciiTheme="minorHAnsi" w:hAnsiTheme="minorHAnsi" w:cs="Arial"/>
          <w:sz w:val="22"/>
          <w:szCs w:val="22"/>
        </w:rPr>
        <w:t>CLÁUSULA DÉCIMA SEGUNDA – VEDAÇÕES</w:t>
      </w:r>
    </w:p>
    <w:p w:rsidR="00556EBB" w:rsidRPr="00A0477C" w:rsidRDefault="00556EBB"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É vedado à CONTRATADA:</w:t>
      </w:r>
    </w:p>
    <w:p w:rsidR="00556EBB" w:rsidRPr="00A0477C" w:rsidRDefault="00556EBB" w:rsidP="00F60F06">
      <w:pPr>
        <w:numPr>
          <w:ilvl w:val="2"/>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caucionar ou utilizar este Termo de Contrato para qualquer operação financeira;</w:t>
      </w:r>
    </w:p>
    <w:p w:rsidR="00556EBB" w:rsidRPr="00A0477C" w:rsidRDefault="00556EBB" w:rsidP="00F60F06">
      <w:pPr>
        <w:numPr>
          <w:ilvl w:val="2"/>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interromper a execução dos serviços sob alegação de inadimplemento por parte da CONTRATANTE, salvo nos casos previstos em lei.</w:t>
      </w:r>
    </w:p>
    <w:p w:rsidR="00D67743" w:rsidRPr="00A0477C" w:rsidRDefault="00D67743" w:rsidP="00F60F06">
      <w:pPr>
        <w:pStyle w:val="Nivel01Titulo"/>
        <w:numPr>
          <w:ilvl w:val="0"/>
          <w:numId w:val="15"/>
        </w:numPr>
        <w:rPr>
          <w:rFonts w:asciiTheme="minorHAnsi" w:hAnsiTheme="minorHAnsi" w:cs="Arial"/>
          <w:sz w:val="22"/>
          <w:szCs w:val="22"/>
        </w:rPr>
      </w:pPr>
      <w:r w:rsidRPr="00A0477C">
        <w:rPr>
          <w:rFonts w:asciiTheme="minorHAnsi" w:hAnsiTheme="minorHAnsi" w:cs="Arial"/>
          <w:sz w:val="22"/>
          <w:szCs w:val="22"/>
        </w:rPr>
        <w:t>CLÁUSULA DÉCIMA TERCEIRA – ALTERAÇÕES</w:t>
      </w:r>
    </w:p>
    <w:p w:rsidR="00D67743" w:rsidRPr="00A0477C" w:rsidRDefault="00D67743" w:rsidP="00F60F06">
      <w:pPr>
        <w:pStyle w:val="Nivel01Titulo"/>
        <w:numPr>
          <w:ilvl w:val="1"/>
          <w:numId w:val="15"/>
        </w:numPr>
        <w:rPr>
          <w:rFonts w:asciiTheme="minorHAnsi" w:hAnsiTheme="minorHAnsi" w:cs="Arial"/>
          <w:b w:val="0"/>
          <w:sz w:val="22"/>
          <w:szCs w:val="22"/>
        </w:rPr>
      </w:pPr>
      <w:r w:rsidRPr="00A0477C">
        <w:rPr>
          <w:rFonts w:asciiTheme="minorHAnsi" w:hAnsiTheme="minorHAnsi" w:cs="Arial"/>
          <w:b w:val="0"/>
          <w:sz w:val="22"/>
          <w:szCs w:val="22"/>
        </w:rPr>
        <w:t>Eventuais alterações contratuais reger-se-ão pela disciplina do art. 65 da Lei nº 8.666, de 1993, bem como do ANEXO X da IN/SEGES/MP nº 05, de 2017.</w:t>
      </w:r>
    </w:p>
    <w:p w:rsidR="00D67743" w:rsidRPr="00A0477C" w:rsidRDefault="00D67743" w:rsidP="00F60F06">
      <w:pPr>
        <w:pStyle w:val="Nivel01Titulo"/>
        <w:numPr>
          <w:ilvl w:val="1"/>
          <w:numId w:val="15"/>
        </w:numPr>
        <w:rPr>
          <w:rFonts w:asciiTheme="minorHAnsi" w:hAnsiTheme="minorHAnsi" w:cs="Arial"/>
          <w:b w:val="0"/>
          <w:sz w:val="22"/>
          <w:szCs w:val="22"/>
        </w:rPr>
      </w:pPr>
      <w:r w:rsidRPr="00A0477C">
        <w:rPr>
          <w:rFonts w:asciiTheme="minorHAnsi" w:hAnsiTheme="minorHAnsi" w:cs="Arial"/>
          <w:b w:val="0"/>
          <w:sz w:val="22"/>
          <w:szCs w:val="22"/>
        </w:rPr>
        <w:t>A CONTRATADA é obrigada a aceitar, nas mesmas condições contratuais, os acréscimos ou supressões que se fizerem necessários, até o limite de 25% (vinte e cinco por cento) do valor inicial atualizado do contrato.</w:t>
      </w:r>
    </w:p>
    <w:p w:rsidR="00556EBB" w:rsidRPr="00A0477C" w:rsidRDefault="00D67743" w:rsidP="00F60F06">
      <w:pPr>
        <w:pStyle w:val="Nivel01Titulo"/>
        <w:numPr>
          <w:ilvl w:val="1"/>
          <w:numId w:val="15"/>
        </w:numPr>
        <w:rPr>
          <w:rFonts w:asciiTheme="minorHAnsi" w:hAnsiTheme="minorHAnsi" w:cs="Arial"/>
          <w:b w:val="0"/>
          <w:sz w:val="22"/>
          <w:szCs w:val="22"/>
        </w:rPr>
      </w:pPr>
      <w:r w:rsidRPr="00A0477C">
        <w:rPr>
          <w:rFonts w:asciiTheme="minorHAnsi" w:hAnsiTheme="minorHAnsi" w:cs="Arial"/>
          <w:b w:val="0"/>
          <w:sz w:val="22"/>
          <w:szCs w:val="22"/>
        </w:rPr>
        <w:t>As supressões resultantes de acordo celebrado entre as partes contratantes poderão exceder o limite de 25% (vinte e cinco por cento) do valor inicial atualizado do contrato.</w:t>
      </w:r>
    </w:p>
    <w:p w:rsidR="0035178C" w:rsidRPr="00A0477C" w:rsidRDefault="0035178C" w:rsidP="00F60F06">
      <w:pPr>
        <w:pStyle w:val="Nivel01Titulo"/>
        <w:numPr>
          <w:ilvl w:val="0"/>
          <w:numId w:val="15"/>
        </w:numPr>
        <w:rPr>
          <w:rFonts w:asciiTheme="minorHAnsi" w:hAnsiTheme="minorHAnsi" w:cs="Arial"/>
          <w:sz w:val="22"/>
          <w:szCs w:val="22"/>
        </w:rPr>
      </w:pPr>
      <w:r w:rsidRPr="00A0477C">
        <w:rPr>
          <w:rFonts w:asciiTheme="minorHAnsi" w:hAnsiTheme="minorHAnsi" w:cs="Arial"/>
          <w:sz w:val="22"/>
          <w:szCs w:val="22"/>
        </w:rPr>
        <w:t>CLÁUSULA DÉCIMA PRIMEIRA – RESCISÃO</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O presente Termo de Contrato poderá ser rescindido:</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 xml:space="preserve">amigavelmente, nos termos do art. 79, inciso II, da Lei nº 8.666, de 1993. </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Os casos de rescisão contratual serão formalmente motivados e precedidos de autorização da autoridade competente, assegurando-se à CONTRATADA o direito ao contraditório, bem como à prévia e ampla defesa.</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A CONTRATADA reconhece os direitos da CONTRATANTE em caso de rescisão administrativa prevista no art. 77 da Lei nº 8.666, de 1993.</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O termo de rescisão, sempre que possível, será precedido:</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Balanço dos eventos contratuais já cumpridos ou parcialmente cumpridos;</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Relação dos pagamentos já efetuados e ainda devidos;</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Indenizações e multas.</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color w:val="000000"/>
          <w:sz w:val="22"/>
          <w:szCs w:val="22"/>
        </w:rPr>
        <w:lastRenderedPageBreak/>
        <w:t xml:space="preserve">O não pagamento dos salários e das verbas trabalhistas, e o não recolhimento das contribuições sociais, previdenciárias e para com o FGTS </w:t>
      </w:r>
      <w:r w:rsidRPr="00A0477C">
        <w:rPr>
          <w:rFonts w:asciiTheme="minorHAnsi" w:hAnsiTheme="minorHAnsi" w:cs="Arial"/>
          <w:sz w:val="22"/>
          <w:szCs w:val="22"/>
        </w:rPr>
        <w:t xml:space="preserve">poderá dar ensejo à rescisão </w:t>
      </w:r>
      <w:r w:rsidRPr="00A0477C">
        <w:rPr>
          <w:rFonts w:asciiTheme="minorHAnsi" w:hAnsiTheme="minorHAnsi" w:cs="Arial"/>
          <w:color w:val="000000"/>
          <w:sz w:val="22"/>
          <w:szCs w:val="22"/>
        </w:rPr>
        <w:t>do contrato por ato unilateral e escrito do CONTRATANTE e à aplicação das penalidades cabíveis</w:t>
      </w:r>
      <w:r w:rsidRPr="00A0477C">
        <w:rPr>
          <w:rFonts w:asciiTheme="minorHAnsi" w:hAnsiTheme="minorHAnsi" w:cs="Arial"/>
          <w:sz w:val="22"/>
          <w:szCs w:val="22"/>
        </w:rPr>
        <w:t xml:space="preserve"> (art. 8º, inciso IV, do Decreto n.º 9.507, de 2018). </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color w:val="000000"/>
          <w:sz w:val="22"/>
          <w:szCs w:val="22"/>
        </w:rPr>
      </w:pPr>
      <w:r w:rsidRPr="00A0477C">
        <w:rPr>
          <w:rFonts w:asciiTheme="minorHAnsi" w:hAnsiTheme="minorHAnsi" w:cs="Arial"/>
          <w:sz w:val="22"/>
          <w:szCs w:val="22"/>
        </w:rPr>
        <w:t>Quando</w:t>
      </w:r>
      <w:r w:rsidRPr="00A0477C">
        <w:rPr>
          <w:rFonts w:asciiTheme="minorHAnsi" w:hAnsiTheme="minorHAnsi" w:cs="Arial"/>
          <w:color w:val="000000"/>
          <w:sz w:val="22"/>
          <w:szCs w:val="22"/>
        </w:rPr>
        <w:t xml:space="preserve">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color w:val="000000"/>
          <w:sz w:val="22"/>
          <w:szCs w:val="22"/>
        </w:rPr>
      </w:pPr>
      <w:r w:rsidRPr="00A0477C">
        <w:rPr>
          <w:rFonts w:asciiTheme="minorHAnsi" w:hAnsiTheme="minorHAnsi" w:cs="Arial"/>
          <w:sz w:val="22"/>
          <w:szCs w:val="22"/>
        </w:rPr>
        <w:t>Até</w:t>
      </w:r>
      <w:r w:rsidRPr="00A0477C">
        <w:rPr>
          <w:rFonts w:asciiTheme="minorHAnsi" w:hAnsiTheme="minorHAnsi" w:cs="Arial"/>
          <w:color w:val="000000"/>
          <w:sz w:val="22"/>
          <w:szCs w:val="22"/>
        </w:rPr>
        <w:t xml:space="preserve"> que a CONTRATADA comprove o disposto no item anterior, a CONTRATANTE reterá:</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color w:val="000000"/>
          <w:sz w:val="22"/>
          <w:szCs w:val="22"/>
        </w:rPr>
      </w:pPr>
      <w:r w:rsidRPr="00A0477C">
        <w:rPr>
          <w:rFonts w:asciiTheme="minorHAnsi" w:hAnsiTheme="minorHAnsi" w:cs="Arial"/>
          <w:color w:val="000000"/>
          <w:sz w:val="22"/>
          <w:szCs w:val="22"/>
        </w:rPr>
        <w:t>a garantia contratual, prestada com cobertura para os casos de descumprimento das obrigações de natureza trabalhista e previdenciária pela CONTRATADA, que será executada para reembolso dos prejuízos sofridos pela Administração, nos termos da legislação que rege a matéria; e </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color w:val="000000"/>
          <w:sz w:val="22"/>
          <w:szCs w:val="22"/>
        </w:rPr>
      </w:pPr>
      <w:r w:rsidRPr="00A0477C">
        <w:rPr>
          <w:rFonts w:asciiTheme="minorHAnsi" w:hAnsiTheme="minorHAnsi" w:cs="Arial"/>
          <w:color w:val="000000"/>
          <w:sz w:val="22"/>
          <w:szCs w:val="22"/>
        </w:rPr>
        <w:t>os valores das Notas fiscais ou Faturas correspondentes em valor proporcional ao inadimplemento, até que a situação seja regularizada.</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color w:val="000000"/>
          <w:sz w:val="22"/>
          <w:szCs w:val="22"/>
        </w:rPr>
        <w:t xml:space="preserve">Na </w:t>
      </w:r>
      <w:r w:rsidRPr="00A0477C">
        <w:rPr>
          <w:rFonts w:asciiTheme="minorHAnsi" w:hAnsiTheme="minorHAnsi" w:cs="Arial"/>
          <w:sz w:val="22"/>
          <w:szCs w:val="22"/>
        </w:rPr>
        <w:t>hipótese</w:t>
      </w:r>
      <w:r w:rsidRPr="00A0477C">
        <w:rPr>
          <w:rFonts w:asciiTheme="minorHAnsi" w:hAnsiTheme="minorHAnsi" w:cs="Arial"/>
          <w:color w:val="000000"/>
          <w:sz w:val="22"/>
          <w:szCs w:val="22"/>
        </w:rPr>
        <w:t xml:space="preserv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sz w:val="22"/>
          <w:szCs w:val="22"/>
        </w:rPr>
        <w:t xml:space="preserve">O </w:t>
      </w:r>
      <w:r w:rsidRPr="00A0477C">
        <w:rPr>
          <w:rFonts w:asciiTheme="minorHAnsi" w:hAnsiTheme="minorHAnsi" w:cs="Arial"/>
          <w:sz w:val="22"/>
          <w:szCs w:val="22"/>
        </w:rPr>
        <w:t>CONTRATANTE poderá ainda:</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color w:val="000000"/>
          <w:sz w:val="22"/>
          <w:szCs w:val="22"/>
        </w:rPr>
      </w:pPr>
      <w:r w:rsidRPr="00A0477C">
        <w:rPr>
          <w:rFonts w:asciiTheme="minorHAnsi" w:hAnsiTheme="minorHAnsi" w:cs="Arial"/>
          <w:color w:val="000000"/>
          <w:sz w:val="22"/>
          <w:szCs w:val="22"/>
        </w:rPr>
        <w:t>nos casos de obrigação de pagamento de multa pela CONTRATADA, reter a garantia prestada a ser executada, conforme legislação que rege a matéria; e</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color w:val="000000"/>
          <w:sz w:val="22"/>
          <w:szCs w:val="22"/>
        </w:rPr>
        <w:t>nos casos em que houver necessidade de ressarcimento de prejuízos causados à Administração, nos termos do inciso IV do art. 80 da Lei n.º 8.666, de 1993, reter os eventuais créditos existentes</w:t>
      </w:r>
      <w:r w:rsidRPr="00A0477C">
        <w:rPr>
          <w:rFonts w:asciiTheme="minorHAnsi" w:hAnsiTheme="minorHAnsi" w:cs="Arial"/>
          <w:sz w:val="22"/>
          <w:szCs w:val="22"/>
        </w:rPr>
        <w:t xml:space="preserve"> em favor da CONTRATADA decorrentes do contrato.</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O contrato poderá ser rescindido no caso de se constatar a ocorrência da vedação estabelecida no art. 5º do Decreto n.º 9.507, de 2018.</w:t>
      </w:r>
    </w:p>
    <w:p w:rsidR="0035178C" w:rsidRPr="00A0477C" w:rsidRDefault="0035178C" w:rsidP="00F60F06">
      <w:pPr>
        <w:pStyle w:val="Nivel01Titulo"/>
        <w:numPr>
          <w:ilvl w:val="0"/>
          <w:numId w:val="15"/>
        </w:numPr>
        <w:rPr>
          <w:rFonts w:asciiTheme="minorHAnsi" w:hAnsiTheme="minorHAnsi" w:cs="Arial"/>
          <w:sz w:val="22"/>
          <w:szCs w:val="22"/>
        </w:rPr>
      </w:pPr>
      <w:r w:rsidRPr="00A0477C">
        <w:rPr>
          <w:rFonts w:asciiTheme="minorHAnsi" w:hAnsiTheme="minorHAnsi" w:cs="Arial"/>
          <w:sz w:val="22"/>
          <w:szCs w:val="22"/>
        </w:rPr>
        <w:t>CLÁUSULA DÉCIMA QUINTA – PUBLICAÇÃO</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Incumbirá à CONTRATANTE providenciar a publicação deste instrumento, por extrato, no Diário Oficial da União, no prazo previsto na Lei nº 8.666, de 1993.</w:t>
      </w:r>
    </w:p>
    <w:p w:rsidR="00D67743" w:rsidRPr="00A0477C" w:rsidRDefault="00D67743" w:rsidP="00F60F06">
      <w:pPr>
        <w:pStyle w:val="Nivel01Titulo"/>
        <w:numPr>
          <w:ilvl w:val="0"/>
          <w:numId w:val="15"/>
        </w:numPr>
        <w:rPr>
          <w:rFonts w:asciiTheme="minorHAnsi" w:hAnsiTheme="minorHAnsi" w:cs="Arial"/>
          <w:sz w:val="22"/>
          <w:szCs w:val="22"/>
        </w:rPr>
      </w:pPr>
      <w:r w:rsidRPr="00A0477C">
        <w:rPr>
          <w:rFonts w:asciiTheme="minorHAnsi" w:hAnsiTheme="minorHAnsi" w:cs="Arial"/>
          <w:sz w:val="22"/>
          <w:szCs w:val="22"/>
        </w:rPr>
        <w:t>CLÁUSULA DÉCIMA QUARTA – DOS CASOS OMISSOS</w:t>
      </w:r>
    </w:p>
    <w:p w:rsidR="00D67743" w:rsidRPr="00A0477C" w:rsidRDefault="00D67743"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D67743" w:rsidRPr="00A0477C" w:rsidRDefault="00D67743" w:rsidP="00F60F06">
      <w:pPr>
        <w:pStyle w:val="Nivel01Titulo"/>
        <w:numPr>
          <w:ilvl w:val="0"/>
          <w:numId w:val="15"/>
        </w:numPr>
        <w:rPr>
          <w:rFonts w:asciiTheme="minorHAnsi" w:hAnsiTheme="minorHAnsi" w:cs="Arial"/>
          <w:sz w:val="22"/>
          <w:szCs w:val="22"/>
        </w:rPr>
      </w:pPr>
      <w:r w:rsidRPr="00A0477C">
        <w:rPr>
          <w:rFonts w:asciiTheme="minorHAnsi" w:hAnsiTheme="minorHAnsi" w:cs="Arial"/>
          <w:sz w:val="22"/>
          <w:szCs w:val="22"/>
        </w:rPr>
        <w:lastRenderedPageBreak/>
        <w:t>CLÁUSULA DÉCIMA SEXTA – FORO</w:t>
      </w:r>
    </w:p>
    <w:p w:rsidR="00D67743" w:rsidRPr="00A0477C" w:rsidRDefault="00D67743"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 xml:space="preserve"> É eleito </w:t>
      </w:r>
      <w:r w:rsidRPr="00FC02BC">
        <w:rPr>
          <w:rFonts w:asciiTheme="minorHAnsi" w:hAnsiTheme="minorHAnsi" w:cs="Arial"/>
          <w:sz w:val="22"/>
          <w:szCs w:val="22"/>
        </w:rPr>
        <w:t>o Foro para dirimir os litígios</w:t>
      </w:r>
      <w:r w:rsidRPr="00A0477C">
        <w:rPr>
          <w:rFonts w:asciiTheme="minorHAnsi" w:hAnsiTheme="minorHAnsi" w:cs="Arial"/>
          <w:sz w:val="22"/>
          <w:szCs w:val="22"/>
        </w:rPr>
        <w:t xml:space="preserve"> que decorrerem da execução deste Termo de Contrato que não possam ser compostos pela conciliação, conforme art. 55, §2º, da Lei nº 8.666/93. </w:t>
      </w:r>
    </w:p>
    <w:p w:rsidR="00526643" w:rsidRPr="00AF4DBA" w:rsidRDefault="00526643" w:rsidP="00F60F06">
      <w:pPr>
        <w:widowControl w:val="0"/>
        <w:numPr>
          <w:ilvl w:val="0"/>
          <w:numId w:val="15"/>
        </w:numPr>
        <w:suppressAutoHyphens w:val="0"/>
        <w:spacing w:before="240" w:after="120"/>
        <w:ind w:right="-15"/>
        <w:jc w:val="both"/>
        <w:rPr>
          <w:rFonts w:asciiTheme="minorHAnsi" w:hAnsiTheme="minorHAnsi" w:cs="Calibri"/>
          <w:sz w:val="22"/>
          <w:szCs w:val="22"/>
        </w:rPr>
      </w:pPr>
      <w:r w:rsidRPr="00AF4DBA">
        <w:rPr>
          <w:rFonts w:asciiTheme="minorHAnsi" w:hAnsiTheme="minorHAnsi" w:cs="Calibri"/>
          <w:b/>
          <w:bCs/>
          <w:sz w:val="22"/>
          <w:szCs w:val="22"/>
        </w:rPr>
        <w:t>CLÁUSULA SÉTIMA – GARANTIA DE EXECUÇÃO</w:t>
      </w:r>
    </w:p>
    <w:p w:rsidR="00526643" w:rsidRPr="00AF4DBA" w:rsidRDefault="00526643" w:rsidP="00F60F06">
      <w:pPr>
        <w:numPr>
          <w:ilvl w:val="1"/>
          <w:numId w:val="15"/>
        </w:numPr>
        <w:suppressAutoHyphens w:val="0"/>
        <w:spacing w:before="120" w:after="120" w:line="276" w:lineRule="auto"/>
        <w:jc w:val="both"/>
        <w:rPr>
          <w:rFonts w:asciiTheme="minorHAnsi" w:hAnsiTheme="minorHAnsi" w:cs="Arial"/>
          <w:sz w:val="22"/>
          <w:szCs w:val="22"/>
        </w:rPr>
      </w:pPr>
      <w:r w:rsidRPr="00AF4DBA">
        <w:rPr>
          <w:rFonts w:asciiTheme="minorHAnsi" w:hAnsiTheme="minorHAnsi" w:cs="Arial"/>
          <w:sz w:val="22"/>
          <w:szCs w:val="22"/>
        </w:rPr>
        <w:t>Para a fiel execução do Contrato, a título de garantia, no prazo de 10 (dez) dias, observadas as condições previstas no Edital, será exigida da CONTRATADA a apresentação de garantia contratual no valor de 5% (cinco por cento) sobre o valor total do Contrato, com validade para o período de execução do mesmo, de acordo o Artigo 56 da Lei 8.666/93, podendo ser apresentada nas seguintes modalidades:</w:t>
      </w:r>
    </w:p>
    <w:p w:rsidR="00526643" w:rsidRPr="00AF4DBA" w:rsidRDefault="00526643" w:rsidP="00F60F06">
      <w:pPr>
        <w:numPr>
          <w:ilvl w:val="2"/>
          <w:numId w:val="15"/>
        </w:numPr>
        <w:suppressAutoHyphens w:val="0"/>
        <w:spacing w:before="120" w:after="120" w:line="276" w:lineRule="auto"/>
        <w:jc w:val="both"/>
        <w:rPr>
          <w:rFonts w:asciiTheme="minorHAnsi" w:hAnsiTheme="minorHAnsi" w:cs="Arial"/>
          <w:sz w:val="22"/>
          <w:szCs w:val="22"/>
        </w:rPr>
      </w:pPr>
      <w:r w:rsidRPr="00AF4DBA">
        <w:rPr>
          <w:rFonts w:asciiTheme="minorHAnsi" w:hAnsiTheme="minorHAnsi" w:cs="Arial"/>
          <w:sz w:val="22"/>
          <w:szCs w:val="22"/>
        </w:rPr>
        <w:t>Caução em dinheiro;</w:t>
      </w:r>
    </w:p>
    <w:p w:rsidR="00526643" w:rsidRPr="00AF4DBA" w:rsidRDefault="00526643" w:rsidP="00F60F06">
      <w:pPr>
        <w:numPr>
          <w:ilvl w:val="2"/>
          <w:numId w:val="15"/>
        </w:numPr>
        <w:suppressAutoHyphens w:val="0"/>
        <w:spacing w:before="120" w:after="120" w:line="276" w:lineRule="auto"/>
        <w:jc w:val="both"/>
        <w:rPr>
          <w:rFonts w:asciiTheme="minorHAnsi" w:hAnsiTheme="minorHAnsi" w:cs="Arial"/>
          <w:sz w:val="22"/>
          <w:szCs w:val="22"/>
        </w:rPr>
      </w:pPr>
      <w:r w:rsidRPr="00AF4DBA">
        <w:rPr>
          <w:rFonts w:asciiTheme="minorHAnsi" w:hAnsiTheme="minorHAnsi" w:cs="Arial"/>
          <w:sz w:val="22"/>
          <w:szCs w:val="22"/>
        </w:rPr>
        <w:t>Seguro garantia;</w:t>
      </w:r>
    </w:p>
    <w:p w:rsidR="00526643" w:rsidRPr="00AF4DBA" w:rsidRDefault="00526643" w:rsidP="00F60F06">
      <w:pPr>
        <w:numPr>
          <w:ilvl w:val="2"/>
          <w:numId w:val="15"/>
        </w:numPr>
        <w:suppressAutoHyphens w:val="0"/>
        <w:spacing w:before="120" w:after="120" w:line="276" w:lineRule="auto"/>
        <w:jc w:val="both"/>
        <w:rPr>
          <w:rFonts w:asciiTheme="minorHAnsi" w:hAnsiTheme="minorHAnsi" w:cs="Arial"/>
          <w:sz w:val="22"/>
          <w:szCs w:val="22"/>
        </w:rPr>
      </w:pPr>
      <w:r w:rsidRPr="00AF4DBA">
        <w:rPr>
          <w:rFonts w:asciiTheme="minorHAnsi" w:hAnsiTheme="minorHAnsi" w:cs="Arial"/>
          <w:sz w:val="22"/>
          <w:szCs w:val="22"/>
        </w:rPr>
        <w:t>Fiança bancária</w:t>
      </w:r>
    </w:p>
    <w:p w:rsidR="00526643" w:rsidRPr="00AF4DBA" w:rsidRDefault="00526643" w:rsidP="00F60F06">
      <w:pPr>
        <w:numPr>
          <w:ilvl w:val="2"/>
          <w:numId w:val="15"/>
        </w:numPr>
        <w:suppressAutoHyphens w:val="0"/>
        <w:spacing w:before="120" w:after="120" w:line="276" w:lineRule="auto"/>
        <w:jc w:val="both"/>
        <w:rPr>
          <w:rFonts w:asciiTheme="minorHAnsi" w:hAnsiTheme="minorHAnsi" w:cs="Arial"/>
          <w:sz w:val="22"/>
          <w:szCs w:val="22"/>
        </w:rPr>
      </w:pPr>
      <w:r w:rsidRPr="00AF4DBA">
        <w:rPr>
          <w:rFonts w:asciiTheme="minorHAnsi" w:hAnsiTheme="minorHAnsi" w:cs="Arial"/>
          <w:sz w:val="22"/>
          <w:szCs w:val="22"/>
        </w:rPr>
        <w:t>Serão observadas as condições previstas no Edital</w:t>
      </w:r>
    </w:p>
    <w:p w:rsidR="0035178C" w:rsidRPr="00526643" w:rsidRDefault="00526643" w:rsidP="00F60F06">
      <w:pPr>
        <w:widowControl w:val="0"/>
        <w:numPr>
          <w:ilvl w:val="1"/>
          <w:numId w:val="15"/>
        </w:numPr>
        <w:suppressAutoHyphens w:val="0"/>
        <w:spacing w:before="120"/>
        <w:jc w:val="both"/>
        <w:rPr>
          <w:rFonts w:asciiTheme="minorHAnsi" w:hAnsiTheme="minorHAnsi" w:cs="Calibri"/>
          <w:sz w:val="22"/>
          <w:szCs w:val="22"/>
          <w:highlight w:val="yellow"/>
        </w:rPr>
      </w:pPr>
      <w:r w:rsidRPr="00AF4DBA">
        <w:rPr>
          <w:rFonts w:asciiTheme="minorHAnsi" w:hAnsiTheme="minorHAnsi" w:cs="Calibri"/>
          <w:sz w:val="22"/>
          <w:szCs w:val="22"/>
        </w:rPr>
        <w:t xml:space="preserve">Serão observadas as condições previstas no Termo de referência. </w:t>
      </w:r>
    </w:p>
    <w:p w:rsidR="0035178C" w:rsidRPr="00A0477C" w:rsidRDefault="0035178C" w:rsidP="00526643">
      <w:pPr>
        <w:suppressAutoHyphens w:val="0"/>
        <w:spacing w:before="120" w:after="120" w:line="276" w:lineRule="auto"/>
        <w:ind w:left="360"/>
        <w:jc w:val="both"/>
        <w:rPr>
          <w:rFonts w:asciiTheme="minorHAnsi" w:hAnsiTheme="minorHAnsi" w:cs="Arial"/>
          <w:sz w:val="22"/>
          <w:szCs w:val="22"/>
        </w:rPr>
      </w:pPr>
    </w:p>
    <w:p w:rsidR="00D67743" w:rsidRPr="00A0477C" w:rsidRDefault="00D67743" w:rsidP="00A0477C">
      <w:pPr>
        <w:spacing w:before="240" w:after="120"/>
        <w:ind w:left="360" w:right="-15"/>
        <w:jc w:val="both"/>
        <w:rPr>
          <w:rFonts w:asciiTheme="minorHAnsi" w:hAnsiTheme="minorHAnsi" w:cs="Calibri"/>
          <w:b/>
          <w:bCs/>
          <w:sz w:val="22"/>
          <w:szCs w:val="22"/>
        </w:rPr>
      </w:pPr>
      <w:r w:rsidRPr="00A0477C">
        <w:rPr>
          <w:rFonts w:asciiTheme="minorHAnsi" w:hAnsiTheme="minorHAnsi" w:cs="Calibri"/>
          <w:b/>
          <w:bCs/>
          <w:sz w:val="22"/>
          <w:szCs w:val="22"/>
        </w:rPr>
        <w:t xml:space="preserve">Para firmeza e validade do pactuado, o presente Termo de Contrato foi lavrado em duas (duas) vias de igual teor, que, depois de lido e achado em ordem, vai assinado pelos contraentes e por duas testemunhas. </w:t>
      </w:r>
    </w:p>
    <w:p w:rsidR="00D67743" w:rsidRPr="00D67743" w:rsidRDefault="00D67743" w:rsidP="00D67743">
      <w:pPr>
        <w:spacing w:before="240" w:after="120"/>
        <w:ind w:left="360" w:right="-15"/>
        <w:jc w:val="center"/>
        <w:rPr>
          <w:rFonts w:ascii="Calibri" w:hAnsi="Calibri" w:cs="Calibri"/>
          <w:b/>
          <w:bCs/>
          <w:sz w:val="22"/>
          <w:szCs w:val="22"/>
        </w:rPr>
      </w:pPr>
      <w:r w:rsidRPr="00D67743">
        <w:rPr>
          <w:rFonts w:ascii="Calibri" w:hAnsi="Calibri" w:cs="Calibri"/>
          <w:b/>
          <w:bCs/>
          <w:sz w:val="22"/>
          <w:szCs w:val="22"/>
        </w:rPr>
        <w:t>...........................................,  .......... de.......................................... de 20.....</w:t>
      </w:r>
    </w:p>
    <w:p w:rsidR="00D67743" w:rsidRPr="00D67743" w:rsidRDefault="00D67743" w:rsidP="00D67743">
      <w:pPr>
        <w:spacing w:before="240" w:after="120"/>
        <w:ind w:left="360" w:right="-15"/>
        <w:jc w:val="center"/>
        <w:rPr>
          <w:rFonts w:ascii="Calibri" w:hAnsi="Calibri" w:cs="Calibri"/>
          <w:b/>
          <w:bCs/>
          <w:sz w:val="22"/>
          <w:szCs w:val="22"/>
        </w:rPr>
      </w:pPr>
    </w:p>
    <w:p w:rsidR="00D67743" w:rsidRDefault="00D67743" w:rsidP="00D67743">
      <w:pPr>
        <w:spacing w:after="120"/>
        <w:jc w:val="center"/>
        <w:rPr>
          <w:rFonts w:ascii="Calibri" w:hAnsi="Calibri" w:cs="Calibri"/>
          <w:sz w:val="22"/>
          <w:szCs w:val="22"/>
        </w:rPr>
      </w:pPr>
    </w:p>
    <w:p w:rsidR="00D67743" w:rsidRPr="00202C6A" w:rsidRDefault="00D67743" w:rsidP="00D67743">
      <w:pPr>
        <w:spacing w:after="120"/>
        <w:jc w:val="center"/>
        <w:rPr>
          <w:rFonts w:ascii="Calibri" w:hAnsi="Calibri" w:cs="Calibri"/>
          <w:b/>
          <w:bCs/>
          <w:sz w:val="22"/>
          <w:szCs w:val="22"/>
        </w:rPr>
      </w:pPr>
      <w:r w:rsidRPr="00202C6A">
        <w:rPr>
          <w:rFonts w:ascii="Calibri" w:hAnsi="Calibri" w:cs="Calibri"/>
          <w:sz w:val="22"/>
          <w:szCs w:val="22"/>
        </w:rPr>
        <w:t>________________________________________________________________________</w:t>
      </w:r>
    </w:p>
    <w:p w:rsidR="00AF4DBA" w:rsidRPr="00AF4DBA" w:rsidRDefault="00AF4DBA" w:rsidP="00D67743">
      <w:pPr>
        <w:spacing w:after="120"/>
        <w:jc w:val="center"/>
        <w:rPr>
          <w:rFonts w:ascii="Calibri" w:hAnsi="Calibri" w:cs="Calibri"/>
          <w:b/>
          <w:bCs/>
          <w:sz w:val="22"/>
          <w:szCs w:val="22"/>
        </w:rPr>
      </w:pPr>
      <w:r w:rsidRPr="00AF4DBA">
        <w:rPr>
          <w:rFonts w:asciiTheme="minorHAnsi" w:hAnsiTheme="minorHAnsi" w:cs="Calibri"/>
          <w:b/>
          <w:sz w:val="22"/>
          <w:szCs w:val="22"/>
        </w:rPr>
        <w:t>MARCELO DE SOUSA NOGUEIRA</w:t>
      </w:r>
    </w:p>
    <w:p w:rsidR="00D67743" w:rsidRPr="00202C6A" w:rsidRDefault="00D67743" w:rsidP="00D67743">
      <w:pPr>
        <w:spacing w:after="120"/>
        <w:jc w:val="center"/>
        <w:rPr>
          <w:rFonts w:ascii="Calibri" w:hAnsi="Calibri" w:cs="Calibri"/>
          <w:sz w:val="22"/>
          <w:szCs w:val="22"/>
        </w:rPr>
      </w:pPr>
      <w:r w:rsidRPr="00202C6A">
        <w:rPr>
          <w:rFonts w:ascii="Calibri" w:hAnsi="Calibri" w:cs="Calibri"/>
          <w:b/>
          <w:bCs/>
          <w:sz w:val="22"/>
          <w:szCs w:val="22"/>
        </w:rPr>
        <w:t>Diretor-Geral do CEFET/RJ</w:t>
      </w:r>
    </w:p>
    <w:p w:rsidR="00D67743" w:rsidRPr="00202C6A" w:rsidRDefault="00D67743" w:rsidP="00D67743">
      <w:pPr>
        <w:spacing w:after="120"/>
        <w:jc w:val="center"/>
        <w:rPr>
          <w:rFonts w:ascii="Calibri" w:hAnsi="Calibri" w:cs="Calibri"/>
          <w:sz w:val="22"/>
          <w:szCs w:val="22"/>
        </w:rPr>
      </w:pPr>
    </w:p>
    <w:p w:rsidR="00D67743" w:rsidRPr="00202C6A" w:rsidRDefault="00D67743" w:rsidP="00D67743">
      <w:pPr>
        <w:spacing w:after="120"/>
        <w:jc w:val="center"/>
        <w:rPr>
          <w:rFonts w:ascii="Calibri" w:hAnsi="Calibri" w:cs="Calibri"/>
          <w:sz w:val="22"/>
          <w:szCs w:val="22"/>
        </w:rPr>
      </w:pPr>
    </w:p>
    <w:p w:rsidR="00D67743" w:rsidRPr="00202C6A" w:rsidRDefault="00D67743" w:rsidP="00D67743">
      <w:pPr>
        <w:spacing w:after="120"/>
        <w:jc w:val="center"/>
        <w:rPr>
          <w:rFonts w:ascii="Calibri" w:hAnsi="Calibri" w:cs="Calibri"/>
          <w:sz w:val="22"/>
          <w:szCs w:val="22"/>
        </w:rPr>
      </w:pPr>
    </w:p>
    <w:p w:rsidR="00D67743" w:rsidRPr="00202C6A" w:rsidRDefault="00D67743" w:rsidP="00D67743">
      <w:pPr>
        <w:spacing w:after="120"/>
        <w:jc w:val="center"/>
        <w:rPr>
          <w:rFonts w:ascii="Calibri" w:hAnsi="Calibri" w:cs="Calibri"/>
          <w:b/>
          <w:bCs/>
          <w:sz w:val="22"/>
          <w:szCs w:val="22"/>
        </w:rPr>
      </w:pPr>
      <w:r w:rsidRPr="00202C6A">
        <w:rPr>
          <w:rFonts w:ascii="Calibri" w:hAnsi="Calibri" w:cs="Calibri"/>
          <w:sz w:val="22"/>
          <w:szCs w:val="22"/>
        </w:rPr>
        <w:t>________________________________________________________________________</w:t>
      </w:r>
    </w:p>
    <w:p w:rsidR="00D67743" w:rsidRPr="00202C6A" w:rsidRDefault="00D67743" w:rsidP="00D67743">
      <w:pPr>
        <w:spacing w:after="120"/>
        <w:jc w:val="center"/>
        <w:rPr>
          <w:rFonts w:ascii="Calibri" w:hAnsi="Calibri" w:cs="Calibri"/>
          <w:sz w:val="22"/>
          <w:szCs w:val="22"/>
        </w:rPr>
      </w:pPr>
      <w:r w:rsidRPr="00202C6A">
        <w:rPr>
          <w:rFonts w:ascii="Calibri" w:hAnsi="Calibri" w:cs="Calibri"/>
          <w:b/>
          <w:bCs/>
          <w:sz w:val="22"/>
          <w:szCs w:val="22"/>
        </w:rPr>
        <w:t>Representante legal da CONTRATADA</w:t>
      </w:r>
    </w:p>
    <w:p w:rsidR="00D67743" w:rsidRPr="00202C6A" w:rsidRDefault="00D67743" w:rsidP="00D67743">
      <w:pPr>
        <w:spacing w:after="120"/>
        <w:jc w:val="both"/>
        <w:rPr>
          <w:rFonts w:ascii="Calibri" w:hAnsi="Calibri" w:cs="Calibri"/>
          <w:sz w:val="22"/>
          <w:szCs w:val="22"/>
        </w:rPr>
      </w:pPr>
    </w:p>
    <w:p w:rsidR="00D67743" w:rsidRPr="00202C6A" w:rsidRDefault="00D67743" w:rsidP="00D67743">
      <w:pPr>
        <w:spacing w:after="120"/>
        <w:jc w:val="both"/>
        <w:rPr>
          <w:rFonts w:ascii="Calibri" w:hAnsi="Calibri" w:cs="Calibri"/>
          <w:sz w:val="22"/>
          <w:szCs w:val="22"/>
        </w:rPr>
      </w:pPr>
    </w:p>
    <w:p w:rsidR="00D67743" w:rsidRPr="00202C6A" w:rsidRDefault="00D67743" w:rsidP="00D67743">
      <w:pPr>
        <w:spacing w:after="120"/>
        <w:jc w:val="both"/>
        <w:rPr>
          <w:rFonts w:ascii="Calibri" w:hAnsi="Calibri" w:cs="Calibri"/>
          <w:b/>
          <w:bCs/>
          <w:sz w:val="22"/>
          <w:szCs w:val="22"/>
        </w:rPr>
      </w:pPr>
      <w:r w:rsidRPr="00202C6A">
        <w:rPr>
          <w:rFonts w:ascii="Calibri" w:hAnsi="Calibri" w:cs="Calibri"/>
          <w:b/>
          <w:bCs/>
          <w:sz w:val="22"/>
          <w:szCs w:val="22"/>
        </w:rPr>
        <w:t>TESTEMUNHAS:</w:t>
      </w:r>
    </w:p>
    <w:p w:rsidR="00D67743" w:rsidRPr="00202C6A" w:rsidRDefault="00D67743" w:rsidP="00D67743">
      <w:pPr>
        <w:spacing w:after="120"/>
        <w:jc w:val="both"/>
        <w:rPr>
          <w:rFonts w:ascii="Calibri" w:hAnsi="Calibri" w:cs="Calibri"/>
          <w:b/>
          <w:bCs/>
          <w:sz w:val="22"/>
          <w:szCs w:val="22"/>
        </w:rPr>
      </w:pPr>
    </w:p>
    <w:p w:rsidR="00D67743" w:rsidRPr="00202C6A" w:rsidRDefault="00D67743" w:rsidP="00D67743">
      <w:pPr>
        <w:spacing w:after="120"/>
        <w:jc w:val="both"/>
        <w:rPr>
          <w:rFonts w:ascii="Calibri" w:hAnsi="Calibri" w:cs="Calibri"/>
          <w:sz w:val="22"/>
          <w:szCs w:val="22"/>
          <w:lang w:val="en-US"/>
        </w:rPr>
      </w:pPr>
      <w:r w:rsidRPr="00202C6A">
        <w:rPr>
          <w:rFonts w:ascii="Calibri" w:hAnsi="Calibri" w:cs="Calibri"/>
          <w:sz w:val="22"/>
          <w:szCs w:val="22"/>
          <w:lang w:val="en-US"/>
        </w:rPr>
        <w:t>CPF:________________ASS.:________________________________________________</w:t>
      </w:r>
    </w:p>
    <w:p w:rsidR="00D67743" w:rsidRPr="00202C6A" w:rsidRDefault="00D67743" w:rsidP="00D67743">
      <w:pPr>
        <w:spacing w:after="120"/>
        <w:jc w:val="both"/>
        <w:rPr>
          <w:rFonts w:ascii="Calibri" w:hAnsi="Calibri" w:cs="Calibri"/>
          <w:sz w:val="22"/>
          <w:szCs w:val="22"/>
          <w:lang w:val="en-US"/>
        </w:rPr>
      </w:pPr>
    </w:p>
    <w:p w:rsidR="00D67743" w:rsidRPr="00202C6A" w:rsidRDefault="00D67743" w:rsidP="00D67743">
      <w:pPr>
        <w:spacing w:after="120"/>
        <w:jc w:val="center"/>
        <w:rPr>
          <w:rFonts w:ascii="Calibri" w:hAnsi="Calibri" w:cs="Calibri"/>
          <w:b/>
          <w:bCs/>
          <w:sz w:val="22"/>
          <w:szCs w:val="22"/>
          <w:lang w:val="en-US"/>
        </w:rPr>
      </w:pPr>
      <w:r w:rsidRPr="00202C6A">
        <w:rPr>
          <w:rFonts w:ascii="Calibri" w:hAnsi="Calibri" w:cs="Calibri"/>
          <w:sz w:val="22"/>
          <w:szCs w:val="22"/>
          <w:lang w:val="en-US"/>
        </w:rPr>
        <w:lastRenderedPageBreak/>
        <w:t>CPF:________________ASS.:________________________________________________</w:t>
      </w:r>
    </w:p>
    <w:p w:rsidR="00D67743" w:rsidRPr="00202C6A" w:rsidRDefault="00D67743" w:rsidP="00D67743">
      <w:pPr>
        <w:tabs>
          <w:tab w:val="left" w:pos="850"/>
        </w:tabs>
        <w:jc w:val="center"/>
        <w:rPr>
          <w:rFonts w:ascii="Calibri" w:hAnsi="Calibri" w:cs="Calibri"/>
          <w:b/>
          <w:bCs/>
          <w:sz w:val="22"/>
          <w:szCs w:val="22"/>
          <w:lang w:val="en-US"/>
        </w:rPr>
      </w:pPr>
    </w:p>
    <w:p w:rsidR="0017493D" w:rsidRPr="00202C6A" w:rsidRDefault="00CF13ED" w:rsidP="00CF4466">
      <w:pPr>
        <w:spacing w:before="240" w:after="120"/>
        <w:ind w:left="360" w:right="-15"/>
        <w:jc w:val="center"/>
        <w:rPr>
          <w:rFonts w:ascii="Calibri" w:hAnsi="Calibri" w:cs="Calibri"/>
          <w:b/>
          <w:bCs/>
          <w:sz w:val="22"/>
          <w:szCs w:val="22"/>
          <w:lang w:val="en-US"/>
        </w:rPr>
      </w:pPr>
      <w:r w:rsidRPr="00C90937">
        <w:rPr>
          <w:rFonts w:ascii="Calibri" w:hAnsi="Calibri" w:cs="Calibri"/>
          <w:b/>
          <w:bCs/>
          <w:sz w:val="22"/>
          <w:szCs w:val="22"/>
          <w:lang w:val="en-US"/>
        </w:rPr>
        <w:br w:type="page"/>
      </w:r>
      <w:r w:rsidR="0017493D" w:rsidRPr="00202C6A">
        <w:rPr>
          <w:rFonts w:ascii="Calibri" w:hAnsi="Calibri" w:cs="Calibri"/>
          <w:b/>
          <w:bCs/>
          <w:sz w:val="22"/>
          <w:szCs w:val="22"/>
          <w:lang w:val="en-US"/>
        </w:rPr>
        <w:lastRenderedPageBreak/>
        <w:t>ANEXO III</w:t>
      </w:r>
    </w:p>
    <w:p w:rsidR="0017493D" w:rsidRPr="00202C6A" w:rsidRDefault="0017493D">
      <w:pPr>
        <w:tabs>
          <w:tab w:val="left" w:pos="850"/>
        </w:tabs>
        <w:jc w:val="center"/>
        <w:rPr>
          <w:rFonts w:ascii="Calibri" w:hAnsi="Calibri" w:cs="Calibri"/>
          <w:b/>
          <w:bCs/>
          <w:sz w:val="22"/>
          <w:szCs w:val="22"/>
          <w:lang w:val="en-US"/>
        </w:rPr>
      </w:pPr>
    </w:p>
    <w:p w:rsidR="0017493D" w:rsidRPr="00202C6A" w:rsidRDefault="0017493D">
      <w:pPr>
        <w:tabs>
          <w:tab w:val="left" w:pos="850"/>
        </w:tabs>
        <w:jc w:val="center"/>
        <w:rPr>
          <w:rFonts w:ascii="Calibri" w:hAnsi="Calibri" w:cs="Calibri"/>
          <w:b/>
          <w:bCs/>
          <w:sz w:val="22"/>
          <w:szCs w:val="22"/>
        </w:rPr>
      </w:pPr>
      <w:r w:rsidRPr="00202C6A">
        <w:rPr>
          <w:rFonts w:ascii="Calibri" w:hAnsi="Calibri" w:cs="Calibri"/>
          <w:b/>
          <w:bCs/>
          <w:sz w:val="22"/>
          <w:szCs w:val="22"/>
        </w:rPr>
        <w:t xml:space="preserve">TERMO DE CONCILIAÇÃO JUDICIAL CELEBRADO ENTRE O </w:t>
      </w:r>
    </w:p>
    <w:p w:rsidR="0017493D" w:rsidRPr="00202C6A" w:rsidRDefault="0017493D">
      <w:pPr>
        <w:tabs>
          <w:tab w:val="left" w:pos="850"/>
        </w:tabs>
        <w:jc w:val="center"/>
        <w:rPr>
          <w:rFonts w:ascii="Calibri" w:hAnsi="Calibri" w:cs="Calibri"/>
          <w:b/>
          <w:bCs/>
          <w:sz w:val="22"/>
          <w:szCs w:val="22"/>
        </w:rPr>
      </w:pPr>
      <w:r w:rsidRPr="00202C6A">
        <w:rPr>
          <w:rFonts w:ascii="Calibri" w:hAnsi="Calibri" w:cs="Calibri"/>
          <w:b/>
          <w:bCs/>
          <w:sz w:val="22"/>
          <w:szCs w:val="22"/>
        </w:rPr>
        <w:t>MINISTÉRIO PÚBLICO DO TRABALHO E A UNIÃO</w:t>
      </w:r>
    </w:p>
    <w:p w:rsidR="0017493D" w:rsidRPr="00202C6A" w:rsidRDefault="0017493D">
      <w:pPr>
        <w:tabs>
          <w:tab w:val="left" w:pos="850"/>
        </w:tabs>
        <w:spacing w:before="120"/>
        <w:jc w:val="center"/>
        <w:rPr>
          <w:rFonts w:ascii="Calibri" w:hAnsi="Calibri" w:cs="Calibri"/>
          <w:sz w:val="22"/>
          <w:szCs w:val="22"/>
        </w:rPr>
      </w:pPr>
      <w:r w:rsidRPr="00202C6A">
        <w:rPr>
          <w:rFonts w:ascii="Calibri" w:hAnsi="Calibri" w:cs="Calibri"/>
          <w:b/>
          <w:bCs/>
          <w:sz w:val="22"/>
          <w:szCs w:val="22"/>
        </w:rPr>
        <w:t>Termo de Conciliação Judicial</w:t>
      </w:r>
    </w:p>
    <w:p w:rsidR="0017493D" w:rsidRPr="00202C6A" w:rsidRDefault="0017493D">
      <w:pPr>
        <w:jc w:val="both"/>
        <w:rPr>
          <w:rFonts w:ascii="Calibri" w:hAnsi="Calibri" w:cs="Calibri"/>
          <w:sz w:val="22"/>
          <w:szCs w:val="22"/>
        </w:rPr>
      </w:pPr>
    </w:p>
    <w:p w:rsidR="0017493D" w:rsidRPr="00202C6A" w:rsidRDefault="0017493D">
      <w:pPr>
        <w:jc w:val="both"/>
        <w:rPr>
          <w:rFonts w:ascii="Calibri" w:hAnsi="Calibri" w:cs="Calibri"/>
          <w:sz w:val="22"/>
          <w:szCs w:val="22"/>
        </w:rPr>
      </w:pPr>
      <w:r w:rsidRPr="00202C6A">
        <w:rPr>
          <w:rFonts w:ascii="Calibri" w:hAnsi="Calibri" w:cs="Calibri"/>
          <w:sz w:val="22"/>
          <w:szCs w:val="22"/>
        </w:rPr>
        <w:t xml:space="preserve">O MINISTÉRIO PÚBLICO DO TRABALHO, neste ato representado pelo Procurador-Geral do Trabalho, Dr. Guilherme Mastrichi Basso, pela Vice-Procuradora-Geral do Trabalho, Dra. Guiomar Rechia Gomes, pelo Procurador-Chefe da PRT da 10ª Região, Dr. Brasilino Santos Ramos e pelo Procurador do Trabalho Dr. Fábio Leal Cardoso, e a UNIÃO, neste ato representada pelo Procurador-Geral da União, Dr. Moacir Antonio da Silva Machado, pela Sub Procuradora Regional da União - 1ª Região, Dra. Helia Maria de Oliveira Bettero e pelo Advogado da União, Dr. Mário Luiz Guerreiro; </w:t>
      </w:r>
    </w:p>
    <w:p w:rsidR="0017493D" w:rsidRPr="00202C6A" w:rsidRDefault="0017493D">
      <w:pPr>
        <w:pStyle w:val="NormalWeb"/>
        <w:jc w:val="both"/>
        <w:rPr>
          <w:rFonts w:ascii="Calibri" w:hAnsi="Calibri" w:cs="Calibri"/>
        </w:rPr>
      </w:pPr>
      <w:r w:rsidRPr="00202C6A">
        <w:rPr>
          <w:rFonts w:ascii="Calibri" w:hAnsi="Calibri" w:cs="Calibri"/>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rsidR="0017493D" w:rsidRPr="00202C6A" w:rsidRDefault="0017493D">
      <w:pPr>
        <w:pStyle w:val="NormalWeb"/>
        <w:jc w:val="both"/>
        <w:rPr>
          <w:rFonts w:ascii="Calibri" w:hAnsi="Calibri" w:cs="Calibri"/>
        </w:rPr>
      </w:pPr>
      <w:r w:rsidRPr="00202C6A">
        <w:rPr>
          <w:rFonts w:ascii="Calibri" w:hAnsi="Calibri" w:cs="Calibri"/>
        </w:rPr>
        <w:t>CONSIDERANDO que a legislação consolidada em seu art. 9º, comina de nulidade absoluta todos os atos praticados com o intuito de desvirtuar, impedir ou fraudar a aplicação da lei trabalhista;</w:t>
      </w:r>
    </w:p>
    <w:p w:rsidR="0017493D" w:rsidRPr="00202C6A" w:rsidRDefault="0017493D">
      <w:pPr>
        <w:pStyle w:val="NormalWeb"/>
        <w:jc w:val="both"/>
        <w:rPr>
          <w:rFonts w:ascii="Calibri" w:hAnsi="Calibri" w:cs="Calibri"/>
        </w:rPr>
      </w:pPr>
      <w:r w:rsidRPr="00202C6A">
        <w:rPr>
          <w:rFonts w:ascii="Calibri" w:hAnsi="Calibri" w:cs="Calibri"/>
        </w:rPr>
        <w:t>CONSIDERANDO que as sociedades cooperativas, segundo a Lei n. 5.764, de 16.12.1971, art. 4º, “(...) são sociedades de pessoas, com forma e natureza jurídica próprias, de natureza civil, não sujeitas à falência, constituídas para prestar serviços aos associados”.</w:t>
      </w:r>
    </w:p>
    <w:p w:rsidR="0017493D" w:rsidRPr="00202C6A" w:rsidRDefault="0017493D">
      <w:pPr>
        <w:pStyle w:val="NormalWeb"/>
        <w:jc w:val="both"/>
        <w:rPr>
          <w:rFonts w:ascii="Calibri" w:hAnsi="Calibri" w:cs="Calibri"/>
        </w:rPr>
      </w:pPr>
      <w:r w:rsidRPr="00202C6A">
        <w:rPr>
          <w:rFonts w:ascii="Calibri" w:hAnsi="Calibri" w:cs="Calibri"/>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rsidR="0017493D" w:rsidRPr="00202C6A" w:rsidRDefault="0017493D">
      <w:pPr>
        <w:pStyle w:val="NormalWeb"/>
        <w:jc w:val="both"/>
        <w:rPr>
          <w:rFonts w:ascii="Calibri" w:hAnsi="Calibri" w:cs="Calibri"/>
        </w:rPr>
      </w:pPr>
      <w:r w:rsidRPr="00202C6A">
        <w:rPr>
          <w:rFonts w:ascii="Calibri" w:hAnsi="Calibri" w:cs="Calibri"/>
        </w:rPr>
        <w:t>CONSIDERANDO que a administração pública está inexoravelmente jungida ao princípio da legalidade, e que a prática do merchandage é vedada pelo art. 3º, da CLT e repelida pela jurisprudência sumulada do C. TST (En. 331);</w:t>
      </w:r>
    </w:p>
    <w:p w:rsidR="0017493D" w:rsidRPr="00202C6A" w:rsidRDefault="0017493D">
      <w:pPr>
        <w:pStyle w:val="NormalWeb"/>
        <w:jc w:val="both"/>
        <w:rPr>
          <w:rFonts w:ascii="Calibri" w:hAnsi="Calibri" w:cs="Calibri"/>
        </w:rPr>
      </w:pPr>
      <w:r w:rsidRPr="00202C6A">
        <w:rPr>
          <w:rFonts w:ascii="Calibri" w:hAnsi="Calibri" w:cs="Calibri"/>
        </w:rPr>
        <w:t xml:space="preserve">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(arts. 5º, caput e 1º, III e IV da Constituição Federal); </w:t>
      </w:r>
    </w:p>
    <w:p w:rsidR="0017493D" w:rsidRPr="00202C6A" w:rsidRDefault="0017493D">
      <w:pPr>
        <w:pStyle w:val="NormalWeb"/>
        <w:jc w:val="both"/>
        <w:rPr>
          <w:rFonts w:ascii="Calibri" w:hAnsi="Calibri" w:cs="Calibri"/>
        </w:rPr>
      </w:pPr>
      <w:r w:rsidRPr="00202C6A">
        <w:rPr>
          <w:rFonts w:ascii="Calibri" w:hAnsi="Calibri" w:cs="Calibri"/>
        </w:rPr>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rsidR="0017493D" w:rsidRPr="00202C6A" w:rsidRDefault="0017493D">
      <w:pPr>
        <w:pStyle w:val="NormalWeb"/>
        <w:jc w:val="both"/>
        <w:rPr>
          <w:rFonts w:ascii="Calibri" w:eastAsia="Calibri" w:hAnsi="Calibri" w:cs="Calibri"/>
        </w:rPr>
      </w:pPr>
      <w:r w:rsidRPr="00202C6A">
        <w:rPr>
          <w:rFonts w:ascii="Calibri" w:hAnsi="Calibri" w:cs="Calibri"/>
        </w:rPr>
        <w:t>CONSIDERANDO o teor da Recomendação Para a Promoção das Cooperativas aprovada na 90ª sessão, da OIT – Organização Internacional do Trabalho, em junho de 2002, dispondo que os Estados devem implementar políticas nos sentido de:</w:t>
      </w:r>
    </w:p>
    <w:p w:rsidR="0017493D" w:rsidRPr="00202C6A" w:rsidRDefault="0017493D">
      <w:pPr>
        <w:pStyle w:val="NormalWeb"/>
        <w:jc w:val="both"/>
        <w:rPr>
          <w:rFonts w:ascii="Calibri" w:hAnsi="Calibri" w:cs="Calibri"/>
        </w:rPr>
      </w:pPr>
      <w:r w:rsidRPr="00202C6A">
        <w:rPr>
          <w:rFonts w:ascii="Calibri" w:eastAsia="Calibri" w:hAnsi="Calibri" w:cs="Calibri"/>
        </w:rPr>
        <w:t>“</w:t>
      </w:r>
      <w:r w:rsidRPr="00202C6A">
        <w:rPr>
          <w:rFonts w:ascii="Calibri" w:hAnsi="Calibri" w:cs="Calibri"/>
        </w:rPr>
        <w:t xml:space="preserve">8.1.b Garantir que as cooperativas não sejam criadas para, ou direcionadas a, o não cumprimento das lei do trabalho ou usadas para estabelecer relações de emprego disfarçados, e combater pseudocooperativas que violam os direitos dos trabalhadores velando para que a lei trabalhista seja aplicada em todas as empresas.” </w:t>
      </w:r>
    </w:p>
    <w:p w:rsidR="0017493D" w:rsidRPr="00202C6A" w:rsidRDefault="0017493D">
      <w:pPr>
        <w:pStyle w:val="NormalWeb"/>
        <w:jc w:val="both"/>
        <w:rPr>
          <w:rFonts w:ascii="Calibri" w:hAnsi="Calibri" w:cs="Calibri"/>
        </w:rPr>
      </w:pPr>
      <w:r w:rsidRPr="00202C6A">
        <w:rPr>
          <w:rFonts w:ascii="Calibri" w:hAnsi="Calibri" w:cs="Calibri"/>
        </w:rPr>
        <w:t>RESOLVEM</w:t>
      </w:r>
    </w:p>
    <w:p w:rsidR="0017493D" w:rsidRPr="00202C6A" w:rsidRDefault="0017493D">
      <w:pPr>
        <w:pStyle w:val="NormalWeb"/>
        <w:jc w:val="both"/>
        <w:rPr>
          <w:rFonts w:ascii="Calibri" w:hAnsi="Calibri" w:cs="Calibri"/>
        </w:rPr>
      </w:pPr>
      <w:r w:rsidRPr="00202C6A">
        <w:rPr>
          <w:rFonts w:ascii="Calibri" w:hAnsi="Calibri" w:cs="Calibri"/>
        </w:rPr>
        <w:t>Celebrar CONCILIAÇÃO nos autos do Processo 01082-2002-020-10-00-0, em tramitação perante a MM. Vigésima Vara do Trabalho de Brasília-DF, mediante os seguintes termos:</w:t>
      </w:r>
    </w:p>
    <w:p w:rsidR="0017493D" w:rsidRPr="00202C6A" w:rsidRDefault="0017493D">
      <w:pPr>
        <w:pStyle w:val="NormalWeb"/>
        <w:jc w:val="both"/>
        <w:rPr>
          <w:rFonts w:ascii="Calibri" w:hAnsi="Calibri" w:cs="Calibri"/>
        </w:rPr>
      </w:pPr>
      <w:r w:rsidRPr="00202C6A">
        <w:rPr>
          <w:rFonts w:ascii="Calibri" w:hAnsi="Calibri" w:cs="Calibri"/>
        </w:rPr>
        <w:lastRenderedPageBreak/>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limpeza;</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conservação;</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segurança, de vigilância e de portaria;</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recepção;</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copeiragem;</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reprografia;</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telefonia;</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manutenção de prédios, de equipamentos, de veículos e de instalações;</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secretariado e secretariado executivo;</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auxiliar de escritório;</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auxiliar administrativo;</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office boy (contínuo);</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digitação;</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assessoria de imprensa e de relações públicas;</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motorista, no caso de os veículos serem fornecidos pelo próprio órgão licitante;</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ascensorista;</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enfermagem; e</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agentes comunitários de saúde.</w:t>
      </w:r>
    </w:p>
    <w:p w:rsidR="0017493D" w:rsidRPr="00202C6A" w:rsidRDefault="0017493D">
      <w:pPr>
        <w:pStyle w:val="NormalWeb"/>
        <w:spacing w:before="28" w:after="28"/>
        <w:jc w:val="both"/>
        <w:rPr>
          <w:rFonts w:ascii="Calibri" w:hAnsi="Calibri" w:cs="Calibri"/>
        </w:rPr>
      </w:pPr>
    </w:p>
    <w:p w:rsidR="0017493D" w:rsidRPr="00202C6A" w:rsidRDefault="0017493D">
      <w:pPr>
        <w:pStyle w:val="NormalWeb"/>
        <w:spacing w:before="28" w:after="28"/>
        <w:jc w:val="both"/>
        <w:rPr>
          <w:rFonts w:ascii="Calibri" w:hAnsi="Calibri" w:cs="Calibri"/>
        </w:rPr>
      </w:pPr>
      <w:r w:rsidRPr="00202C6A">
        <w:rPr>
          <w:rFonts w:ascii="Calibri" w:hAnsi="Calibri" w:cs="Calibri"/>
        </w:rPr>
        <w:t>Parágrafo Primeiro – O disposto nesta Cláusula não autoriza outras formas de terceirização sem previsão legal.</w:t>
      </w:r>
    </w:p>
    <w:p w:rsidR="0017493D" w:rsidRPr="00202C6A" w:rsidRDefault="0017493D">
      <w:pPr>
        <w:pStyle w:val="NormalWeb"/>
        <w:jc w:val="both"/>
        <w:rPr>
          <w:rFonts w:ascii="Calibri" w:hAnsi="Calibri" w:cs="Calibri"/>
        </w:rPr>
      </w:pPr>
      <w:r w:rsidRPr="00202C6A">
        <w:rPr>
          <w:rFonts w:ascii="Calibri" w:hAnsi="Calibri" w:cs="Calibri"/>
        </w:rPr>
        <w:t>Parágrafo Segundo – As partes podem, a qualquer momento, mediante comunicação e acordos prévios, ampliar o rol de serviços elencados no caput.</w:t>
      </w:r>
    </w:p>
    <w:p w:rsidR="0017493D" w:rsidRPr="00202C6A" w:rsidRDefault="0017493D">
      <w:pPr>
        <w:pStyle w:val="NormalWeb"/>
        <w:jc w:val="both"/>
        <w:rPr>
          <w:rFonts w:ascii="Calibri" w:hAnsi="Calibri" w:cs="Calibri"/>
        </w:rPr>
      </w:pPr>
      <w:r w:rsidRPr="00202C6A">
        <w:rPr>
          <w:rFonts w:ascii="Calibri" w:hAnsi="Calibri" w:cs="Calibri"/>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rsidR="0017493D" w:rsidRPr="00202C6A" w:rsidRDefault="0017493D">
      <w:pPr>
        <w:pStyle w:val="NormalWeb"/>
        <w:jc w:val="both"/>
        <w:rPr>
          <w:rFonts w:ascii="Calibri" w:hAnsi="Calibri" w:cs="Calibri"/>
        </w:rPr>
      </w:pPr>
      <w:r w:rsidRPr="00202C6A">
        <w:rPr>
          <w:rFonts w:ascii="Calibri" w:hAnsi="Calibri" w:cs="Calibri"/>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rsidR="0017493D" w:rsidRPr="00202C6A" w:rsidRDefault="0017493D">
      <w:pPr>
        <w:pStyle w:val="NormalWeb"/>
        <w:jc w:val="both"/>
        <w:rPr>
          <w:rFonts w:ascii="Calibri" w:hAnsi="Calibri" w:cs="Calibri"/>
        </w:rPr>
      </w:pPr>
      <w:r w:rsidRPr="00202C6A">
        <w:rPr>
          <w:rFonts w:ascii="Calibri" w:hAnsi="Calibri" w:cs="Calibri"/>
        </w:rPr>
        <w:t xml:space="preserve">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w:t>
      </w:r>
    </w:p>
    <w:p w:rsidR="0017493D" w:rsidRPr="00202C6A" w:rsidRDefault="0017493D">
      <w:pPr>
        <w:pStyle w:val="NormalWeb"/>
        <w:jc w:val="both"/>
        <w:rPr>
          <w:rFonts w:ascii="Calibri" w:hAnsi="Calibri" w:cs="Calibri"/>
        </w:rPr>
      </w:pPr>
      <w:r w:rsidRPr="00202C6A">
        <w:rPr>
          <w:rFonts w:ascii="Calibri" w:hAnsi="Calibri" w:cs="Calibri"/>
        </w:rPr>
        <w:t>Esclarecem as partes que somente os serviços podem ser terceirizados, restando absolutamente vedado o fornecimento (intermediação de mão-de-obra) de trabalhadores a órgãos públicos por cooperativas de qualquer natureza.</w:t>
      </w:r>
    </w:p>
    <w:p w:rsidR="0017493D" w:rsidRPr="00202C6A" w:rsidRDefault="0017493D">
      <w:pPr>
        <w:pStyle w:val="NormalWeb"/>
        <w:jc w:val="both"/>
        <w:rPr>
          <w:rFonts w:ascii="Calibri" w:hAnsi="Calibri" w:cs="Calibri"/>
        </w:rPr>
      </w:pPr>
      <w:r w:rsidRPr="00202C6A">
        <w:rPr>
          <w:rFonts w:ascii="Calibri" w:hAnsi="Calibri" w:cs="Calibri"/>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rsidR="0017493D" w:rsidRPr="00202C6A" w:rsidRDefault="0017493D">
      <w:pPr>
        <w:pStyle w:val="NormalWeb"/>
        <w:jc w:val="both"/>
        <w:rPr>
          <w:rFonts w:ascii="Calibri" w:hAnsi="Calibri" w:cs="Calibri"/>
        </w:rPr>
      </w:pPr>
      <w:r w:rsidRPr="00202C6A">
        <w:rPr>
          <w:rFonts w:ascii="Calibri" w:hAnsi="Calibri" w:cs="Calibri"/>
        </w:rPr>
        <w:lastRenderedPageBreak/>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rsidR="0017493D" w:rsidRPr="00202C6A" w:rsidRDefault="0017493D">
      <w:pPr>
        <w:pStyle w:val="NormalWeb"/>
        <w:jc w:val="both"/>
        <w:rPr>
          <w:rFonts w:ascii="Calibri" w:hAnsi="Calibri" w:cs="Calibri"/>
        </w:rPr>
      </w:pPr>
      <w:r w:rsidRPr="00202C6A">
        <w:rPr>
          <w:rFonts w:ascii="Calibri" w:hAnsi="Calibri" w:cs="Calibri"/>
        </w:rPr>
        <w:t>DAS SANÇÕES PELO DESCUMPRIMENTO</w:t>
      </w:r>
    </w:p>
    <w:p w:rsidR="0017493D" w:rsidRPr="00202C6A" w:rsidRDefault="0017493D">
      <w:pPr>
        <w:pStyle w:val="NormalWeb"/>
        <w:jc w:val="both"/>
        <w:rPr>
          <w:rFonts w:ascii="Calibri" w:hAnsi="Calibri" w:cs="Calibri"/>
        </w:rPr>
      </w:pPr>
      <w:r w:rsidRPr="00202C6A">
        <w:rPr>
          <w:rFonts w:ascii="Calibri" w:hAnsi="Calibri" w:cs="Calibri"/>
        </w:rPr>
        <w:t>Cláusula Quarta – A UNIÃO obriga-se ao pagamento de multa (astreinte) correspondente a R$ 1.000,00 (um mil reais) por trabalhador que esteja em desacordo com as condições estabelecidas no presente Termo de Conciliação, sendo a mesma reversível ao Fundo de Amparo ao Trabalhador (FAT).</w:t>
      </w:r>
    </w:p>
    <w:p w:rsidR="0017493D" w:rsidRPr="00202C6A" w:rsidRDefault="0017493D">
      <w:pPr>
        <w:pStyle w:val="NormalWeb"/>
        <w:jc w:val="both"/>
        <w:rPr>
          <w:rFonts w:ascii="Calibri" w:hAnsi="Calibri" w:cs="Calibri"/>
        </w:rPr>
      </w:pPr>
      <w:r w:rsidRPr="00202C6A">
        <w:rPr>
          <w:rFonts w:ascii="Calibri" w:hAnsi="Calibri" w:cs="Calibri"/>
        </w:rPr>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rsidR="0017493D" w:rsidRPr="00202C6A" w:rsidRDefault="0017493D">
      <w:pPr>
        <w:pStyle w:val="NormalWeb"/>
        <w:jc w:val="both"/>
        <w:rPr>
          <w:rFonts w:ascii="Calibri" w:hAnsi="Calibri" w:cs="Calibri"/>
        </w:rPr>
      </w:pPr>
      <w:r w:rsidRPr="00202C6A">
        <w:rPr>
          <w:rFonts w:ascii="Calibri" w:hAnsi="Calibri" w:cs="Calibri"/>
        </w:rPr>
        <w:t>Parágrafo Segundo – Em caso de notícia de descumprimento dos termos firmados neste ajuste, a UNIÃO, depois de intimada, terá prazo de 20 (vinte) dias para apresentar sua justificativa perante o Ministério Público do Trabalho.</w:t>
      </w:r>
    </w:p>
    <w:p w:rsidR="0017493D" w:rsidRPr="00202C6A" w:rsidRDefault="0017493D">
      <w:pPr>
        <w:pStyle w:val="NormalWeb"/>
        <w:jc w:val="both"/>
        <w:rPr>
          <w:rFonts w:ascii="Calibri" w:hAnsi="Calibri" w:cs="Calibri"/>
        </w:rPr>
      </w:pPr>
      <w:r w:rsidRPr="00202C6A">
        <w:rPr>
          <w:rFonts w:ascii="Calibri" w:hAnsi="Calibri" w:cs="Calibri"/>
        </w:rPr>
        <w:t>DA EXTENSÃO DO AJUSTE À ADMINISTRAÇÃO PÚBLICA INDIRETA</w:t>
      </w:r>
    </w:p>
    <w:p w:rsidR="0017493D" w:rsidRPr="00202C6A" w:rsidRDefault="0017493D">
      <w:pPr>
        <w:pStyle w:val="NormalWeb"/>
        <w:jc w:val="both"/>
        <w:rPr>
          <w:rFonts w:ascii="Calibri" w:hAnsi="Calibri" w:cs="Calibri"/>
        </w:rPr>
      </w:pPr>
      <w:r w:rsidRPr="00202C6A">
        <w:rPr>
          <w:rFonts w:ascii="Calibri" w:hAnsi="Calibri" w:cs="Calibri"/>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rsidR="0017493D" w:rsidRPr="00202C6A" w:rsidRDefault="0017493D">
      <w:pPr>
        <w:pStyle w:val="NormalWeb"/>
        <w:jc w:val="both"/>
        <w:rPr>
          <w:rFonts w:ascii="Calibri" w:hAnsi="Calibri" w:cs="Calibri"/>
        </w:rPr>
      </w:pPr>
      <w:r w:rsidRPr="00202C6A">
        <w:rPr>
          <w:rFonts w:ascii="Calibri" w:hAnsi="Calibri" w:cs="Calibri"/>
        </w:rPr>
        <w:t>DA HOMOLOGAÇÃO JUDICIAL DO AJUSTE</w:t>
      </w:r>
    </w:p>
    <w:p w:rsidR="0017493D" w:rsidRPr="00202C6A" w:rsidRDefault="0017493D">
      <w:pPr>
        <w:pStyle w:val="NormalWeb"/>
        <w:jc w:val="both"/>
        <w:rPr>
          <w:rFonts w:ascii="Calibri" w:hAnsi="Calibri" w:cs="Calibri"/>
        </w:rPr>
      </w:pPr>
      <w:r w:rsidRPr="00202C6A">
        <w:rPr>
          <w:rFonts w:ascii="Calibri" w:hAnsi="Calibri" w:cs="Calibri"/>
        </w:rPr>
        <w:t>Cláusula Sexta – - As partes submetem os termos da presente conciliação à homologação do Juízo da MM. Vigésima Vara do Trabalho, para que o ajuste gere os seus efeitos jurídicos.</w:t>
      </w:r>
    </w:p>
    <w:p w:rsidR="0017493D" w:rsidRPr="00202C6A" w:rsidRDefault="0017493D">
      <w:pPr>
        <w:pStyle w:val="NormalWeb"/>
        <w:jc w:val="both"/>
        <w:rPr>
          <w:rFonts w:ascii="Calibri" w:hAnsi="Calibri" w:cs="Calibri"/>
        </w:rPr>
      </w:pPr>
      <w:r w:rsidRPr="00202C6A">
        <w:rPr>
          <w:rFonts w:ascii="Calibri" w:hAnsi="Calibri" w:cs="Calibri"/>
        </w:rPr>
        <w:t>Cláusula Sétima - Os termos da presente avença gerarão seus efeitos jurídicos a partir da data de sua homologação judicial.</w:t>
      </w:r>
    </w:p>
    <w:p w:rsidR="0017493D" w:rsidRPr="00202C6A" w:rsidRDefault="0017493D">
      <w:pPr>
        <w:pStyle w:val="NormalWeb"/>
        <w:jc w:val="both"/>
        <w:rPr>
          <w:rFonts w:ascii="Calibri" w:hAnsi="Calibri" w:cs="Calibri"/>
        </w:rPr>
      </w:pPr>
      <w:r w:rsidRPr="00202C6A">
        <w:rPr>
          <w:rFonts w:ascii="Calibri" w:hAnsi="Calibri" w:cs="Calibri"/>
        </w:rPr>
        <w:t>Parágrafo único – Os contratos em vigor entre a UNIÃO e as Cooperativas, que contrariem o presente acordo, não serão renovados ou prorrogados.</w:t>
      </w:r>
    </w:p>
    <w:p w:rsidR="0017493D" w:rsidRPr="00202C6A" w:rsidRDefault="0017493D">
      <w:pPr>
        <w:pStyle w:val="NormalWeb"/>
        <w:jc w:val="both"/>
        <w:rPr>
          <w:rFonts w:ascii="Calibri" w:hAnsi="Calibri" w:cs="Calibri"/>
        </w:rPr>
      </w:pPr>
      <w:r w:rsidRPr="00202C6A">
        <w:rPr>
          <w:rFonts w:ascii="Calibri" w:hAnsi="Calibri" w:cs="Calibri"/>
        </w:rPr>
        <w:t>Cláusula Oitava -A presente conciliação extingue o processo com exame do mérito apenas em relação à UNIÃO, prosseguindo o feito quanto aos demais réus.</w:t>
      </w:r>
    </w:p>
    <w:p w:rsidR="0017493D" w:rsidRPr="00202C6A" w:rsidRDefault="0017493D">
      <w:pPr>
        <w:pStyle w:val="NormalWeb"/>
        <w:jc w:val="both"/>
        <w:rPr>
          <w:rFonts w:ascii="Calibri" w:hAnsi="Calibri" w:cs="Calibri"/>
        </w:rPr>
      </w:pPr>
      <w:r w:rsidRPr="00202C6A">
        <w:rPr>
          <w:rFonts w:ascii="Calibri" w:hAnsi="Calibri" w:cs="Calibri"/>
        </w:rPr>
        <w:t>Dito isto, por estarem as partes ajustadas e compromissadas, firmam a presente conciliação em cinco vias, a qual terá eficácia de título judicial, nos termos dos artigos 831, parágrafo único, e 876, caput, da CLT.</w:t>
      </w:r>
    </w:p>
    <w:p w:rsidR="0017493D" w:rsidRPr="00202C6A" w:rsidRDefault="0017493D">
      <w:pPr>
        <w:pStyle w:val="NormalWeb"/>
        <w:jc w:val="both"/>
        <w:rPr>
          <w:rFonts w:ascii="Calibri" w:hAnsi="Calibri" w:cs="Calibri"/>
        </w:rPr>
      </w:pPr>
      <w:r w:rsidRPr="00202C6A">
        <w:rPr>
          <w:rFonts w:ascii="Calibri" w:hAnsi="Calibri" w:cs="Calibri"/>
        </w:rPr>
        <w:t>Brasília, 05 de junho de 2003.</w:t>
      </w:r>
    </w:p>
    <w:p w:rsidR="0017493D" w:rsidRPr="00202C6A" w:rsidRDefault="0017493D">
      <w:pPr>
        <w:rPr>
          <w:rFonts w:ascii="Calibri" w:hAnsi="Calibri" w:cs="Calibri"/>
          <w:sz w:val="22"/>
          <w:szCs w:val="22"/>
        </w:rPr>
      </w:pPr>
      <w:r w:rsidRPr="00202C6A">
        <w:rPr>
          <w:rFonts w:ascii="Calibri" w:hAnsi="Calibri" w:cs="Calibri"/>
          <w:sz w:val="22"/>
          <w:szCs w:val="22"/>
        </w:rPr>
        <w:t>GUILHERME MASTRICHI BASSO GUIOMAR RECHIA GOMES</w:t>
      </w:r>
    </w:p>
    <w:p w:rsidR="0017493D" w:rsidRPr="00202C6A" w:rsidRDefault="0017493D">
      <w:pPr>
        <w:rPr>
          <w:rFonts w:ascii="Calibri" w:hAnsi="Calibri" w:cs="Calibri"/>
          <w:sz w:val="22"/>
          <w:szCs w:val="22"/>
        </w:rPr>
      </w:pPr>
      <w:r w:rsidRPr="00202C6A">
        <w:rPr>
          <w:rFonts w:ascii="Calibri" w:hAnsi="Calibri" w:cs="Calibri"/>
          <w:sz w:val="22"/>
          <w:szCs w:val="22"/>
        </w:rPr>
        <w:t>Procurador-Geral do Trabalho Vice-Procuradora-Geral do Trabalho</w:t>
      </w:r>
    </w:p>
    <w:p w:rsidR="0017493D" w:rsidRPr="00202C6A" w:rsidRDefault="0017493D">
      <w:pPr>
        <w:rPr>
          <w:rFonts w:ascii="Calibri" w:hAnsi="Calibri" w:cs="Calibri"/>
          <w:sz w:val="22"/>
          <w:szCs w:val="22"/>
        </w:rPr>
      </w:pPr>
      <w:r w:rsidRPr="00202C6A">
        <w:rPr>
          <w:rFonts w:ascii="Calibri" w:hAnsi="Calibri" w:cs="Calibri"/>
          <w:sz w:val="22"/>
          <w:szCs w:val="22"/>
        </w:rPr>
        <w:br/>
        <w:t>BRASILINO SANTOS RAMOS FÁBIO LEAL CARDOSO</w:t>
      </w:r>
    </w:p>
    <w:p w:rsidR="0017493D" w:rsidRPr="00202C6A" w:rsidRDefault="0017493D">
      <w:pPr>
        <w:rPr>
          <w:rFonts w:ascii="Calibri" w:hAnsi="Calibri" w:cs="Calibri"/>
          <w:sz w:val="22"/>
          <w:szCs w:val="22"/>
        </w:rPr>
      </w:pPr>
      <w:r w:rsidRPr="00202C6A">
        <w:rPr>
          <w:rFonts w:ascii="Calibri" w:hAnsi="Calibri" w:cs="Calibri"/>
          <w:sz w:val="22"/>
          <w:szCs w:val="22"/>
        </w:rPr>
        <w:t>Procurador-Chefe/PRT 10ª Região Procurador do Trabalho</w:t>
      </w:r>
    </w:p>
    <w:p w:rsidR="0017493D" w:rsidRPr="00202C6A" w:rsidRDefault="0017493D">
      <w:pPr>
        <w:rPr>
          <w:rFonts w:ascii="Calibri" w:hAnsi="Calibri" w:cs="Calibri"/>
          <w:sz w:val="22"/>
          <w:szCs w:val="22"/>
        </w:rPr>
      </w:pPr>
      <w:r w:rsidRPr="00202C6A">
        <w:rPr>
          <w:rFonts w:ascii="Calibri" w:hAnsi="Calibri" w:cs="Calibri"/>
          <w:sz w:val="22"/>
          <w:szCs w:val="22"/>
        </w:rPr>
        <w:br/>
        <w:t>MOACIR ANTONIO DA SILVA MACHADO</w:t>
      </w:r>
    </w:p>
    <w:p w:rsidR="0017493D" w:rsidRPr="00202C6A" w:rsidRDefault="0017493D">
      <w:pPr>
        <w:rPr>
          <w:rFonts w:ascii="Calibri" w:hAnsi="Calibri" w:cs="Calibri"/>
          <w:sz w:val="22"/>
          <w:szCs w:val="22"/>
        </w:rPr>
      </w:pPr>
      <w:r w:rsidRPr="00202C6A">
        <w:rPr>
          <w:rFonts w:ascii="Calibri" w:hAnsi="Calibri" w:cs="Calibri"/>
          <w:sz w:val="22"/>
          <w:szCs w:val="22"/>
        </w:rPr>
        <w:t>Procurador-Geral da União</w:t>
      </w:r>
    </w:p>
    <w:p w:rsidR="0017493D" w:rsidRPr="00202C6A" w:rsidRDefault="0017493D">
      <w:pPr>
        <w:rPr>
          <w:rFonts w:ascii="Calibri" w:hAnsi="Calibri" w:cs="Calibri"/>
          <w:sz w:val="22"/>
          <w:szCs w:val="22"/>
        </w:rPr>
      </w:pPr>
      <w:r w:rsidRPr="00202C6A">
        <w:rPr>
          <w:rFonts w:ascii="Calibri" w:hAnsi="Calibri" w:cs="Calibri"/>
          <w:sz w:val="22"/>
          <w:szCs w:val="22"/>
        </w:rPr>
        <w:br/>
        <w:t>HELIA MARIA DE OLIVEIRA BETTERO MÁRIOLUIZ GUERREIRO</w:t>
      </w:r>
    </w:p>
    <w:p w:rsidR="0017493D" w:rsidRPr="00202C6A" w:rsidRDefault="0017493D">
      <w:pPr>
        <w:rPr>
          <w:rFonts w:ascii="Calibri" w:hAnsi="Calibri" w:cs="Calibri"/>
          <w:sz w:val="22"/>
          <w:szCs w:val="22"/>
        </w:rPr>
      </w:pPr>
      <w:r w:rsidRPr="00202C6A">
        <w:rPr>
          <w:rFonts w:ascii="Calibri" w:hAnsi="Calibri" w:cs="Calibri"/>
          <w:sz w:val="22"/>
          <w:szCs w:val="22"/>
        </w:rPr>
        <w:t>Sub-Procuradora-Regional da União–1ª Região Advogado da União</w:t>
      </w:r>
    </w:p>
    <w:p w:rsidR="0017493D" w:rsidRPr="00202C6A" w:rsidRDefault="0017493D">
      <w:pPr>
        <w:rPr>
          <w:rFonts w:ascii="Calibri" w:hAnsi="Calibri" w:cs="Calibri"/>
          <w:sz w:val="22"/>
          <w:szCs w:val="22"/>
        </w:rPr>
      </w:pPr>
    </w:p>
    <w:p w:rsidR="0017493D" w:rsidRPr="00202C6A" w:rsidRDefault="0017493D">
      <w:pPr>
        <w:rPr>
          <w:rFonts w:ascii="Calibri" w:hAnsi="Calibri" w:cs="Calibri"/>
          <w:sz w:val="22"/>
          <w:szCs w:val="22"/>
        </w:rPr>
      </w:pPr>
    </w:p>
    <w:p w:rsidR="0017493D" w:rsidRPr="00202C6A" w:rsidRDefault="0017493D">
      <w:pPr>
        <w:rPr>
          <w:rFonts w:ascii="Calibri" w:hAnsi="Calibri" w:cs="Calibri"/>
          <w:sz w:val="22"/>
          <w:szCs w:val="22"/>
        </w:rPr>
      </w:pPr>
      <w:r w:rsidRPr="00202C6A">
        <w:rPr>
          <w:rFonts w:ascii="Calibri" w:hAnsi="Calibri" w:cs="Calibri"/>
          <w:sz w:val="22"/>
          <w:szCs w:val="22"/>
        </w:rPr>
        <w:br/>
        <w:t>Testemunhas:</w:t>
      </w:r>
    </w:p>
    <w:p w:rsidR="0017493D" w:rsidRPr="00202C6A" w:rsidRDefault="0017493D">
      <w:pPr>
        <w:rPr>
          <w:rFonts w:ascii="Calibri" w:hAnsi="Calibri" w:cs="Calibri"/>
          <w:sz w:val="22"/>
          <w:szCs w:val="22"/>
        </w:rPr>
      </w:pPr>
    </w:p>
    <w:p w:rsidR="0017493D" w:rsidRPr="00202C6A" w:rsidRDefault="0017493D">
      <w:pPr>
        <w:rPr>
          <w:rFonts w:ascii="Calibri" w:hAnsi="Calibri" w:cs="Calibri"/>
          <w:sz w:val="22"/>
          <w:szCs w:val="22"/>
        </w:rPr>
      </w:pPr>
      <w:r w:rsidRPr="00202C6A">
        <w:rPr>
          <w:rFonts w:ascii="Calibri" w:hAnsi="Calibri" w:cs="Calibri"/>
          <w:sz w:val="22"/>
          <w:szCs w:val="22"/>
        </w:rPr>
        <w:lastRenderedPageBreak/>
        <w:t>_________________________________________________</w:t>
      </w:r>
      <w:r w:rsidRPr="00202C6A">
        <w:rPr>
          <w:rFonts w:ascii="Calibri" w:hAnsi="Calibri" w:cs="Calibri"/>
          <w:sz w:val="22"/>
          <w:szCs w:val="22"/>
        </w:rPr>
        <w:br/>
        <w:t>GRIJALBO FERNANDES COUTINHO</w:t>
      </w:r>
    </w:p>
    <w:p w:rsidR="0017493D" w:rsidRPr="00202C6A" w:rsidRDefault="0017493D">
      <w:pPr>
        <w:rPr>
          <w:rFonts w:ascii="Calibri" w:hAnsi="Calibri" w:cs="Calibri"/>
          <w:sz w:val="22"/>
          <w:szCs w:val="22"/>
        </w:rPr>
      </w:pPr>
      <w:r w:rsidRPr="00202C6A">
        <w:rPr>
          <w:rFonts w:ascii="Calibri" w:hAnsi="Calibri" w:cs="Calibri"/>
          <w:sz w:val="22"/>
          <w:szCs w:val="22"/>
        </w:rPr>
        <w:t>Presidente da Associação Nacional dos Magistrados</w:t>
      </w:r>
    </w:p>
    <w:p w:rsidR="0017493D" w:rsidRPr="00202C6A" w:rsidRDefault="0017493D">
      <w:pPr>
        <w:rPr>
          <w:rFonts w:ascii="Calibri" w:hAnsi="Calibri" w:cs="Calibri"/>
          <w:sz w:val="22"/>
          <w:szCs w:val="22"/>
        </w:rPr>
      </w:pPr>
      <w:r w:rsidRPr="00202C6A">
        <w:rPr>
          <w:rFonts w:ascii="Calibri" w:hAnsi="Calibri" w:cs="Calibri"/>
          <w:sz w:val="22"/>
          <w:szCs w:val="22"/>
        </w:rPr>
        <w:t>da Justiça do Trabalho – ANAMATRA</w:t>
      </w:r>
    </w:p>
    <w:p w:rsidR="0017493D" w:rsidRPr="00202C6A" w:rsidRDefault="0017493D">
      <w:pPr>
        <w:rPr>
          <w:rFonts w:ascii="Calibri" w:hAnsi="Calibri" w:cs="Calibri"/>
          <w:sz w:val="22"/>
          <w:szCs w:val="22"/>
        </w:rPr>
      </w:pPr>
      <w:r w:rsidRPr="00202C6A">
        <w:rPr>
          <w:rFonts w:ascii="Calibri" w:hAnsi="Calibri" w:cs="Calibri"/>
          <w:sz w:val="22"/>
          <w:szCs w:val="22"/>
        </w:rPr>
        <w:br/>
        <w:t>_________________________________________________</w:t>
      </w:r>
      <w:r w:rsidRPr="00202C6A">
        <w:rPr>
          <w:rFonts w:ascii="Calibri" w:hAnsi="Calibri" w:cs="Calibri"/>
          <w:sz w:val="22"/>
          <w:szCs w:val="22"/>
        </w:rPr>
        <w:br/>
        <w:t>PAULO SÉRGIO DOMINGUES</w:t>
      </w:r>
    </w:p>
    <w:p w:rsidR="0017493D" w:rsidRPr="00202C6A" w:rsidRDefault="0017493D">
      <w:pPr>
        <w:rPr>
          <w:rFonts w:ascii="Calibri" w:hAnsi="Calibri" w:cs="Calibri"/>
          <w:sz w:val="22"/>
          <w:szCs w:val="22"/>
        </w:rPr>
      </w:pPr>
      <w:r w:rsidRPr="00202C6A">
        <w:rPr>
          <w:rFonts w:ascii="Calibri" w:hAnsi="Calibri" w:cs="Calibri"/>
          <w:sz w:val="22"/>
          <w:szCs w:val="22"/>
        </w:rPr>
        <w:t>Presidente da Associação dos Juízes Federais</w:t>
      </w:r>
    </w:p>
    <w:p w:rsidR="0017493D" w:rsidRPr="00202C6A" w:rsidRDefault="0017493D">
      <w:pPr>
        <w:rPr>
          <w:rFonts w:ascii="Calibri" w:hAnsi="Calibri" w:cs="Calibri"/>
          <w:sz w:val="22"/>
          <w:szCs w:val="22"/>
        </w:rPr>
      </w:pPr>
      <w:r w:rsidRPr="00202C6A">
        <w:rPr>
          <w:rFonts w:ascii="Calibri" w:hAnsi="Calibri" w:cs="Calibri"/>
          <w:sz w:val="22"/>
          <w:szCs w:val="22"/>
        </w:rPr>
        <w:t>do Brasil - AJUFE</w:t>
      </w:r>
    </w:p>
    <w:p w:rsidR="0017493D" w:rsidRPr="00202C6A" w:rsidRDefault="0017493D">
      <w:pPr>
        <w:rPr>
          <w:rFonts w:ascii="Calibri" w:hAnsi="Calibri" w:cs="Calibri"/>
          <w:sz w:val="22"/>
          <w:szCs w:val="22"/>
        </w:rPr>
      </w:pPr>
      <w:r w:rsidRPr="00202C6A">
        <w:rPr>
          <w:rFonts w:ascii="Calibri" w:hAnsi="Calibri" w:cs="Calibri"/>
          <w:sz w:val="22"/>
          <w:szCs w:val="22"/>
        </w:rPr>
        <w:br/>
        <w:t>_________________________________________________</w:t>
      </w:r>
      <w:r w:rsidRPr="00202C6A">
        <w:rPr>
          <w:rFonts w:ascii="Calibri" w:hAnsi="Calibri" w:cs="Calibri"/>
          <w:sz w:val="22"/>
          <w:szCs w:val="22"/>
        </w:rPr>
        <w:br/>
        <w:t>REGINA BUTRUS</w:t>
      </w:r>
    </w:p>
    <w:p w:rsidR="0017493D" w:rsidRPr="00202C6A" w:rsidRDefault="0017493D">
      <w:pPr>
        <w:rPr>
          <w:rFonts w:ascii="Calibri" w:hAnsi="Calibri" w:cs="Calibri"/>
          <w:b/>
          <w:bCs/>
          <w:sz w:val="22"/>
          <w:szCs w:val="22"/>
        </w:rPr>
      </w:pPr>
      <w:r w:rsidRPr="00202C6A">
        <w:rPr>
          <w:rFonts w:ascii="Calibri" w:hAnsi="Calibri" w:cs="Calibri"/>
          <w:sz w:val="22"/>
          <w:szCs w:val="22"/>
        </w:rPr>
        <w:t>Presidente da Associação Nacional dos Procuradores do Trabalho – ANPT</w:t>
      </w:r>
    </w:p>
    <w:p w:rsidR="0017493D" w:rsidRPr="00202C6A" w:rsidRDefault="0017493D">
      <w:pPr>
        <w:spacing w:before="28" w:after="28"/>
        <w:jc w:val="center"/>
        <w:rPr>
          <w:rFonts w:ascii="Calibri" w:hAnsi="Calibri" w:cs="Calibri"/>
          <w:b/>
          <w:bCs/>
          <w:sz w:val="22"/>
          <w:szCs w:val="22"/>
        </w:rPr>
      </w:pPr>
    </w:p>
    <w:p w:rsidR="00882EB1" w:rsidRPr="00202C6A" w:rsidRDefault="00882EB1">
      <w:pPr>
        <w:spacing w:before="28" w:after="28"/>
        <w:jc w:val="center"/>
        <w:rPr>
          <w:rFonts w:ascii="Calibri" w:hAnsi="Calibri" w:cs="Calibri"/>
          <w:b/>
          <w:bCs/>
          <w:sz w:val="22"/>
          <w:szCs w:val="22"/>
        </w:rPr>
      </w:pPr>
    </w:p>
    <w:p w:rsidR="00882EB1" w:rsidRPr="00202C6A" w:rsidRDefault="00882EB1">
      <w:pPr>
        <w:spacing w:before="28" w:after="28"/>
        <w:jc w:val="center"/>
        <w:rPr>
          <w:rFonts w:ascii="Calibri" w:hAnsi="Calibri" w:cs="Calibri"/>
          <w:b/>
          <w:bCs/>
          <w:sz w:val="22"/>
          <w:szCs w:val="22"/>
        </w:rPr>
      </w:pPr>
    </w:p>
    <w:p w:rsidR="00882EB1" w:rsidRPr="00202C6A" w:rsidRDefault="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626FFE" w:rsidRDefault="00626FFE" w:rsidP="00882EB1">
      <w:pPr>
        <w:spacing w:before="28" w:after="28"/>
        <w:jc w:val="center"/>
        <w:rPr>
          <w:rFonts w:ascii="Calibri" w:hAnsi="Calibri" w:cs="Calibri"/>
          <w:b/>
          <w:bCs/>
          <w:sz w:val="22"/>
          <w:szCs w:val="22"/>
        </w:rPr>
      </w:pPr>
    </w:p>
    <w:p w:rsidR="00626FFE" w:rsidRDefault="00626FFE" w:rsidP="00882EB1">
      <w:pPr>
        <w:spacing w:before="28" w:after="28"/>
        <w:jc w:val="center"/>
        <w:rPr>
          <w:rFonts w:ascii="Calibri" w:hAnsi="Calibri" w:cs="Calibri"/>
          <w:b/>
          <w:bCs/>
          <w:sz w:val="22"/>
          <w:szCs w:val="22"/>
        </w:rPr>
      </w:pPr>
    </w:p>
    <w:p w:rsidR="00626FFE" w:rsidRDefault="00626FFE" w:rsidP="00882EB1">
      <w:pPr>
        <w:spacing w:before="28" w:after="28"/>
        <w:jc w:val="center"/>
        <w:rPr>
          <w:rFonts w:ascii="Calibri" w:hAnsi="Calibri" w:cs="Calibri"/>
          <w:b/>
          <w:bCs/>
          <w:sz w:val="22"/>
          <w:szCs w:val="22"/>
        </w:rPr>
      </w:pPr>
    </w:p>
    <w:p w:rsidR="00626FFE" w:rsidRDefault="00626FFE"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r>
        <w:rPr>
          <w:rFonts w:ascii="Calibri" w:hAnsi="Calibri"/>
          <w:noProof/>
          <w:sz w:val="22"/>
          <w:szCs w:val="22"/>
          <w:lang w:eastAsia="pt-BR"/>
        </w:rPr>
        <w:lastRenderedPageBreak/>
        <w:drawing>
          <wp:inline distT="0" distB="0" distL="0" distR="0">
            <wp:extent cx="895350" cy="781050"/>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p>
    <w:p w:rsidR="000B703B" w:rsidRPr="00D145BB" w:rsidRDefault="000B703B" w:rsidP="00882EB1">
      <w:pPr>
        <w:spacing w:before="28" w:after="28"/>
        <w:jc w:val="center"/>
        <w:rPr>
          <w:rFonts w:ascii="Calibri" w:hAnsi="Calibri" w:cs="Calibri"/>
          <w:b/>
          <w:bCs/>
          <w:sz w:val="22"/>
          <w:szCs w:val="22"/>
          <w:highlight w:val="yellow"/>
        </w:rPr>
      </w:pPr>
      <w:r w:rsidRPr="00D145BB">
        <w:rPr>
          <w:rFonts w:ascii="Calibri" w:hAnsi="Calibri" w:cs="Calibri"/>
          <w:b/>
          <w:bCs/>
          <w:sz w:val="22"/>
          <w:szCs w:val="22"/>
          <w:highlight w:val="yellow"/>
        </w:rPr>
        <w:t>ANEXO IV</w:t>
      </w:r>
    </w:p>
    <w:p w:rsidR="00882EB1" w:rsidRPr="00D145BB" w:rsidRDefault="00882EB1" w:rsidP="00882EB1">
      <w:pPr>
        <w:spacing w:before="28" w:after="28"/>
        <w:jc w:val="center"/>
        <w:rPr>
          <w:rFonts w:ascii="Calibri" w:hAnsi="Calibri" w:cs="Calibri"/>
          <w:sz w:val="22"/>
          <w:szCs w:val="22"/>
          <w:highlight w:val="yellow"/>
        </w:rPr>
      </w:pPr>
      <w:r w:rsidRPr="00D145BB">
        <w:rPr>
          <w:rFonts w:ascii="Calibri" w:hAnsi="Calibri" w:cs="Calibri"/>
          <w:b/>
          <w:bCs/>
          <w:sz w:val="22"/>
          <w:szCs w:val="22"/>
          <w:highlight w:val="yellow"/>
        </w:rPr>
        <w:t>PLANILHA DE CUSTOS E FORMAÇÃO DE PREÇOS</w:t>
      </w:r>
    </w:p>
    <w:p w:rsidR="001C5362" w:rsidRPr="00D145BB" w:rsidRDefault="00BF2C2B" w:rsidP="00F60F06">
      <w:pPr>
        <w:pStyle w:val="Corpodetexto211"/>
        <w:numPr>
          <w:ilvl w:val="0"/>
          <w:numId w:val="16"/>
        </w:numPr>
        <w:ind w:left="0" w:firstLine="0"/>
        <w:rPr>
          <w:rFonts w:asciiTheme="minorHAnsi" w:hAnsiTheme="minorHAnsi" w:cs="Calibri"/>
          <w:b/>
          <w:bCs/>
          <w:caps/>
          <w:highlight w:val="yellow"/>
        </w:rPr>
      </w:pPr>
      <w:r w:rsidRPr="00D145BB">
        <w:rPr>
          <w:rFonts w:ascii="Calibri" w:hAnsi="Calibri" w:cs="Calibri"/>
          <w:b/>
          <w:bCs/>
          <w:highlight w:val="yellow"/>
        </w:rPr>
        <w:t>A base de cálculo para os custos de todos os cargos foram baseados no caderno técnico de limpeza de 2018.</w:t>
      </w:r>
    </w:p>
    <w:p w:rsidR="001948DF" w:rsidRPr="00D145BB" w:rsidRDefault="001948DF" w:rsidP="00F60F06">
      <w:pPr>
        <w:pStyle w:val="Corpodetexto211"/>
        <w:numPr>
          <w:ilvl w:val="1"/>
          <w:numId w:val="16"/>
        </w:numPr>
        <w:rPr>
          <w:rFonts w:asciiTheme="minorHAnsi" w:hAnsiTheme="minorHAnsi" w:cs="Calibri"/>
          <w:b/>
          <w:bCs/>
          <w:caps/>
          <w:highlight w:val="yellow"/>
        </w:rPr>
      </w:pPr>
      <w:r w:rsidRPr="00D145BB">
        <w:rPr>
          <w:rFonts w:asciiTheme="minorHAnsi" w:hAnsiTheme="minorHAnsi" w:cs="Calibri"/>
          <w:b/>
          <w:bCs/>
          <w:highlight w:val="yellow"/>
        </w:rPr>
        <w:t>O caderno pode ser obtido pelo seguinte link abaixo:</w:t>
      </w:r>
    </w:p>
    <w:p w:rsidR="00BF2C2B" w:rsidRPr="00F9330B" w:rsidRDefault="003C458C" w:rsidP="00F9330B">
      <w:pPr>
        <w:pStyle w:val="Corpodetexto211"/>
        <w:numPr>
          <w:ilvl w:val="1"/>
          <w:numId w:val="16"/>
        </w:numPr>
        <w:rPr>
          <w:rStyle w:val="Hyperlink"/>
          <w:rFonts w:asciiTheme="minorHAnsi" w:hAnsiTheme="minorHAnsi" w:cs="Calibri"/>
          <w:b/>
          <w:bCs/>
          <w:caps/>
        </w:rPr>
      </w:pPr>
      <w:r w:rsidRPr="00F9330B">
        <w:rPr>
          <w:rFonts w:asciiTheme="minorHAnsi" w:hAnsiTheme="minorHAnsi"/>
        </w:rPr>
        <w:fldChar w:fldCharType="begin"/>
      </w:r>
      <w:r w:rsidR="00F9330B" w:rsidRPr="00F9330B">
        <w:rPr>
          <w:rFonts w:asciiTheme="minorHAnsi" w:hAnsiTheme="minorHAnsi"/>
        </w:rPr>
        <w:instrText xml:space="preserve"> HYPERLINK "https://www.comprasgovernamentais.gov.br/images/conteudo/ArquivosCGNOR/Cadernostecnicos/Cadernos2019/CT_VIG_RJ_2019.pdf" </w:instrText>
      </w:r>
      <w:r w:rsidRPr="00F9330B">
        <w:rPr>
          <w:rFonts w:asciiTheme="minorHAnsi" w:hAnsiTheme="minorHAnsi"/>
        </w:rPr>
        <w:fldChar w:fldCharType="separate"/>
      </w:r>
      <w:r w:rsidR="00F9330B" w:rsidRPr="00F9330B">
        <w:rPr>
          <w:rStyle w:val="Hyperlink"/>
          <w:rFonts w:asciiTheme="minorHAnsi" w:hAnsiTheme="minorHAnsi"/>
        </w:rPr>
        <w:t>https://www.comprasgovernamentais.gov.br/images/conteudo/ArquivosCGNOR/Cadernostecnicos/Cadernos2019/CT_VIG_RJ_2019.pdf</w:t>
      </w:r>
    </w:p>
    <w:p w:rsidR="001948DF" w:rsidRPr="00D145BB" w:rsidRDefault="003C458C" w:rsidP="001948DF">
      <w:pPr>
        <w:pStyle w:val="Corpodetexto211"/>
        <w:ind w:left="1440"/>
        <w:rPr>
          <w:rFonts w:asciiTheme="minorHAnsi" w:hAnsiTheme="minorHAnsi" w:cs="Calibri"/>
          <w:b/>
          <w:bCs/>
          <w:caps/>
          <w:highlight w:val="yellow"/>
        </w:rPr>
      </w:pPr>
      <w:r w:rsidRPr="00F9330B">
        <w:rPr>
          <w:rFonts w:asciiTheme="minorHAnsi" w:hAnsiTheme="minorHAnsi"/>
        </w:rPr>
        <w:fldChar w:fldCharType="end"/>
      </w:r>
    </w:p>
    <w:p w:rsidR="00FA7534" w:rsidRPr="00FA7534" w:rsidRDefault="001948DF" w:rsidP="00FA7534">
      <w:pPr>
        <w:pStyle w:val="PargrafodaLista"/>
        <w:numPr>
          <w:ilvl w:val="0"/>
          <w:numId w:val="16"/>
        </w:numPr>
        <w:jc w:val="both"/>
        <w:rPr>
          <w:rFonts w:ascii="Calibri" w:eastAsia="Rockwell" w:hAnsi="Calibri" w:cs="ArialMT"/>
          <w:kern w:val="1"/>
          <w:sz w:val="22"/>
          <w:szCs w:val="22"/>
        </w:rPr>
      </w:pPr>
      <w:r w:rsidRPr="00FA7534">
        <w:rPr>
          <w:rFonts w:asciiTheme="minorHAnsi" w:hAnsiTheme="minorHAnsi" w:cs="Calibri"/>
          <w:b/>
          <w:bCs/>
          <w:highlight w:val="yellow"/>
        </w:rPr>
        <w:t xml:space="preserve">Foi utilizada </w:t>
      </w:r>
      <w:r w:rsidR="00DD49BE" w:rsidRPr="00FA7534">
        <w:rPr>
          <w:rFonts w:ascii="Calibri" w:hAnsi="Calibri" w:cs="ArialMT"/>
          <w:b/>
          <w:highlight w:val="yellow"/>
        </w:rPr>
        <w:t xml:space="preserve">a </w:t>
      </w:r>
      <w:r w:rsidR="00FA7534" w:rsidRPr="00FA7534">
        <w:rPr>
          <w:rFonts w:ascii="Calibri" w:eastAsia="Rockwell" w:hAnsi="Calibri" w:cs="ArialMT"/>
          <w:kern w:val="1"/>
          <w:sz w:val="22"/>
          <w:szCs w:val="22"/>
        </w:rPr>
        <w:t>CONVENÇÃO COLETIVA 2019/2020, NÚMERO DE REGISTRO NO MTE: RJ000369/2019, DATA DE REGISTRO NO MTE: 14/03/2019 SINDICATO DAS EMPRESAS DE SEG.PRIVADA,VIGILANCIA PATRIMONIAL,SISTEMAS DE SEGURANCA,ESCOLTA,SEG.PESSOAL E CURSOS DE FORMACAO NO EST.DO RIO DE JANEIRO, CNPJ n. 30.903.678/0001-45; E SINDICATO DOS VIGILANTES E EMPREGADOS EM EMPRESAS DE SEGURANCA, DE VIGILANCIA, DE TRANSPORTE DE VALORES, DE PREVENCAO E COMBATE A INCENDIO, DE CURSOS, CNPJ n. 31.887.029/0001-60.</w:t>
      </w:r>
    </w:p>
    <w:p w:rsidR="00E62645" w:rsidRPr="00FA7534" w:rsidRDefault="00E62645" w:rsidP="0039378F">
      <w:pPr>
        <w:pStyle w:val="Corpodetexto211"/>
        <w:numPr>
          <w:ilvl w:val="0"/>
          <w:numId w:val="16"/>
        </w:numPr>
        <w:ind w:left="0" w:firstLine="0"/>
        <w:jc w:val="both"/>
        <w:rPr>
          <w:rFonts w:asciiTheme="minorHAnsi" w:hAnsiTheme="minorHAnsi" w:cs="Calibri"/>
          <w:b/>
          <w:bCs/>
          <w:caps/>
          <w:highlight w:val="yellow"/>
        </w:rPr>
      </w:pPr>
    </w:p>
    <w:p w:rsidR="00E62645" w:rsidRPr="00D145BB" w:rsidRDefault="001948DF" w:rsidP="00D72E35">
      <w:pPr>
        <w:pStyle w:val="Corpodetexto211"/>
        <w:numPr>
          <w:ilvl w:val="1"/>
          <w:numId w:val="16"/>
        </w:numPr>
        <w:rPr>
          <w:rStyle w:val="Hyperlink"/>
          <w:rFonts w:asciiTheme="minorHAnsi" w:hAnsiTheme="minorHAnsi" w:cs="Calibri"/>
          <w:b/>
          <w:bCs/>
          <w:caps/>
          <w:color w:val="auto"/>
          <w:u w:val="none"/>
        </w:rPr>
      </w:pPr>
      <w:r w:rsidRPr="00D145BB">
        <w:rPr>
          <w:rFonts w:asciiTheme="minorHAnsi" w:hAnsiTheme="minorHAnsi" w:cs="Calibri"/>
          <w:b/>
          <w:bCs/>
          <w:highlight w:val="yellow"/>
        </w:rPr>
        <w:t xml:space="preserve">A convenção coletiva pode ser obtida pelo seguinte link: </w:t>
      </w:r>
      <w:hyperlink r:id="rId18" w:history="1">
        <w:r w:rsidRPr="00D145BB">
          <w:rPr>
            <w:rStyle w:val="Hyperlink"/>
            <w:rFonts w:asciiTheme="minorHAnsi" w:hAnsiTheme="minorHAnsi" w:cs="Calibri"/>
            <w:b/>
            <w:bCs/>
            <w:caps/>
          </w:rPr>
          <w:t>http://www3.mte.gov.br/sistemas/mediador/ConsultarInstColetivo#</w:t>
        </w:r>
      </w:hyperlink>
    </w:p>
    <w:tbl>
      <w:tblPr>
        <w:tblW w:w="0" w:type="auto"/>
        <w:tblInd w:w="-108" w:type="dxa"/>
        <w:tblBorders>
          <w:top w:val="nil"/>
          <w:left w:val="nil"/>
          <w:bottom w:val="nil"/>
          <w:right w:val="nil"/>
        </w:tblBorders>
        <w:tblLayout w:type="fixed"/>
        <w:tblCellMar>
          <w:left w:w="0" w:type="dxa"/>
          <w:right w:w="0" w:type="dxa"/>
        </w:tblCellMar>
        <w:tblLook w:val="0000"/>
      </w:tblPr>
      <w:tblGrid>
        <w:gridCol w:w="5911"/>
      </w:tblGrid>
      <w:tr w:rsidR="00E62645" w:rsidRPr="00D145BB" w:rsidTr="00355AE2">
        <w:trPr>
          <w:trHeight w:val="107"/>
        </w:trPr>
        <w:tc>
          <w:tcPr>
            <w:tcW w:w="5911" w:type="dxa"/>
            <w:tcBorders>
              <w:top w:val="nil"/>
              <w:left w:val="nil"/>
              <w:bottom w:val="nil"/>
              <w:right w:val="nil"/>
            </w:tcBorders>
          </w:tcPr>
          <w:p w:rsidR="00E62645" w:rsidRPr="00D145BB" w:rsidRDefault="00E62645" w:rsidP="00E62645">
            <w:pPr>
              <w:suppressAutoHyphens w:val="0"/>
              <w:autoSpaceDE w:val="0"/>
              <w:autoSpaceDN w:val="0"/>
              <w:adjustRightInd w:val="0"/>
              <w:rPr>
                <w:color w:val="000000"/>
                <w:sz w:val="23"/>
                <w:szCs w:val="23"/>
                <w:highlight w:val="yellow"/>
                <w:lang w:eastAsia="pt-BR"/>
              </w:rPr>
            </w:pPr>
          </w:p>
        </w:tc>
      </w:tr>
    </w:tbl>
    <w:p w:rsidR="00E62645" w:rsidRPr="00D145BB" w:rsidRDefault="00E62645" w:rsidP="00355AE2">
      <w:pPr>
        <w:pStyle w:val="Corpodetexto211"/>
        <w:rPr>
          <w:rStyle w:val="Hyperlink"/>
          <w:rFonts w:asciiTheme="minorHAnsi" w:hAnsiTheme="minorHAnsi" w:cs="Calibri"/>
          <w:b/>
          <w:bCs/>
          <w:caps/>
          <w:color w:val="auto"/>
          <w:u w:val="none"/>
        </w:rPr>
      </w:pPr>
    </w:p>
    <w:p w:rsidR="001346F4" w:rsidRPr="00D145BB" w:rsidRDefault="000C4610" w:rsidP="00F60F06">
      <w:pPr>
        <w:pStyle w:val="Corpodetexto211"/>
        <w:numPr>
          <w:ilvl w:val="0"/>
          <w:numId w:val="16"/>
        </w:numPr>
        <w:ind w:left="0"/>
        <w:rPr>
          <w:rFonts w:asciiTheme="minorHAnsi" w:hAnsiTheme="minorHAnsi" w:cs="Calibri"/>
          <w:b/>
          <w:bCs/>
          <w:caps/>
          <w:highlight w:val="yellow"/>
        </w:rPr>
      </w:pPr>
      <w:r w:rsidRPr="00D145BB">
        <w:rPr>
          <w:rFonts w:asciiTheme="minorHAnsi" w:hAnsiTheme="minorHAnsi" w:cs="Calibri"/>
          <w:b/>
          <w:bCs/>
          <w:highlight w:val="yellow"/>
        </w:rPr>
        <w:t xml:space="preserve">O valor de modal utilizado como referência na planilha de custos é o trem, que possui um valor de </w:t>
      </w:r>
      <w:r w:rsidR="009E0033" w:rsidRPr="00D145BB">
        <w:rPr>
          <w:rFonts w:asciiTheme="minorHAnsi" w:hAnsiTheme="minorHAnsi" w:cs="Calibri"/>
          <w:b/>
          <w:bCs/>
          <w:highlight w:val="yellow"/>
        </w:rPr>
        <w:t>R</w:t>
      </w:r>
      <w:r w:rsidRPr="00D145BB">
        <w:rPr>
          <w:rFonts w:asciiTheme="minorHAnsi" w:hAnsiTheme="minorHAnsi" w:cs="Calibri"/>
          <w:b/>
          <w:bCs/>
          <w:highlight w:val="yellow"/>
        </w:rPr>
        <w:t>$ 4,</w:t>
      </w:r>
      <w:r w:rsidR="00D72E35" w:rsidRPr="00D145BB">
        <w:rPr>
          <w:rFonts w:asciiTheme="minorHAnsi" w:hAnsiTheme="minorHAnsi" w:cs="Calibri"/>
          <w:b/>
          <w:bCs/>
          <w:highlight w:val="yellow"/>
        </w:rPr>
        <w:t>7</w:t>
      </w:r>
      <w:r w:rsidRPr="00D145BB">
        <w:rPr>
          <w:rFonts w:asciiTheme="minorHAnsi" w:hAnsiTheme="minorHAnsi" w:cs="Calibri"/>
          <w:b/>
          <w:bCs/>
          <w:highlight w:val="yellow"/>
        </w:rPr>
        <w:t>0.</w:t>
      </w:r>
    </w:p>
    <w:p w:rsidR="00355AE2" w:rsidRPr="00D145BB" w:rsidRDefault="00355AE2" w:rsidP="00F60F06">
      <w:pPr>
        <w:pStyle w:val="Corpodetexto211"/>
        <w:numPr>
          <w:ilvl w:val="0"/>
          <w:numId w:val="16"/>
        </w:numPr>
        <w:ind w:left="0"/>
        <w:rPr>
          <w:rFonts w:asciiTheme="minorHAnsi" w:hAnsiTheme="minorHAnsi" w:cs="Calibri"/>
          <w:b/>
          <w:bCs/>
          <w:caps/>
          <w:highlight w:val="yellow"/>
        </w:rPr>
      </w:pPr>
      <w:r w:rsidRPr="00D145BB">
        <w:rPr>
          <w:rFonts w:asciiTheme="minorHAnsi" w:hAnsiTheme="minorHAnsi" w:cs="Calibri"/>
          <w:b/>
          <w:bCs/>
          <w:highlight w:val="yellow"/>
        </w:rPr>
        <w:t xml:space="preserve">A empresa deve comprovar a alíquota de recolhimento de impostos que serão lançadas na planilha. </w:t>
      </w:r>
    </w:p>
    <w:p w:rsidR="00BF2C2B" w:rsidRPr="00D145BB" w:rsidRDefault="00BF2C2B" w:rsidP="00BF2C2B">
      <w:pPr>
        <w:pStyle w:val="Corpodetexto211"/>
        <w:ind w:left="720"/>
        <w:rPr>
          <w:rFonts w:ascii="Calibri" w:hAnsi="Calibri" w:cs="Calibri"/>
          <w:b/>
          <w:bCs/>
          <w:caps/>
          <w:highlight w:val="yellow"/>
        </w:rPr>
      </w:pPr>
    </w:p>
    <w:p w:rsidR="00BF2C2B" w:rsidRPr="00D145BB" w:rsidRDefault="00BF2C2B" w:rsidP="00BF2C2B">
      <w:pPr>
        <w:pStyle w:val="Corpodetexto211"/>
        <w:ind w:left="435"/>
        <w:rPr>
          <w:rFonts w:ascii="Calibri" w:hAnsi="Calibri" w:cs="Calibri"/>
          <w:b/>
          <w:bCs/>
          <w:caps/>
          <w:highlight w:val="yellow"/>
        </w:rPr>
      </w:pPr>
    </w:p>
    <w:p w:rsidR="00C7403C" w:rsidRDefault="000B703B" w:rsidP="00C7403C">
      <w:pPr>
        <w:pStyle w:val="Corpodetexto211"/>
        <w:rPr>
          <w:rFonts w:ascii="Calibri" w:hAnsi="Calibri" w:cs="Calibri"/>
          <w:b/>
          <w:bCs/>
          <w:caps/>
        </w:rPr>
      </w:pPr>
      <w:r w:rsidRPr="00D145BB">
        <w:rPr>
          <w:rFonts w:ascii="Calibri" w:hAnsi="Calibri" w:cs="Calibri"/>
          <w:b/>
          <w:bCs/>
          <w:highlight w:val="yellow"/>
        </w:rPr>
        <w:t>Segue abaixo o modelo de planilha utilizado com os percentuais</w:t>
      </w:r>
      <w:r w:rsidR="00D72E35" w:rsidRPr="00D145BB">
        <w:rPr>
          <w:rFonts w:ascii="Calibri" w:hAnsi="Calibri" w:cs="Calibri"/>
          <w:b/>
          <w:bCs/>
          <w:highlight w:val="yellow"/>
        </w:rPr>
        <w:t xml:space="preserve"> para os dois cargos</w:t>
      </w:r>
      <w:r w:rsidRPr="00D145BB">
        <w:rPr>
          <w:rFonts w:ascii="Calibri" w:hAnsi="Calibri" w:cs="Calibri"/>
          <w:b/>
          <w:bCs/>
          <w:highlight w:val="yellow"/>
        </w:rPr>
        <w:t>.</w:t>
      </w:r>
    </w:p>
    <w:p w:rsidR="00C7403C" w:rsidRDefault="00C7403C" w:rsidP="00C7403C">
      <w:pPr>
        <w:pStyle w:val="Corpodetexto211"/>
        <w:rPr>
          <w:rFonts w:ascii="Calibri" w:hAnsi="Calibri" w:cs="Calibri"/>
          <w:b/>
          <w:bCs/>
          <w:caps/>
        </w:rPr>
      </w:pPr>
    </w:p>
    <w:tbl>
      <w:tblPr>
        <w:tblW w:w="10632" w:type="dxa"/>
        <w:tblInd w:w="-781" w:type="dxa"/>
        <w:tblLayout w:type="fixed"/>
        <w:tblCellMar>
          <w:left w:w="70" w:type="dxa"/>
          <w:right w:w="70" w:type="dxa"/>
        </w:tblCellMar>
        <w:tblLook w:val="04A0"/>
      </w:tblPr>
      <w:tblGrid>
        <w:gridCol w:w="1483"/>
        <w:gridCol w:w="1683"/>
        <w:gridCol w:w="3195"/>
        <w:gridCol w:w="1710"/>
        <w:gridCol w:w="1286"/>
        <w:gridCol w:w="1275"/>
      </w:tblGrid>
      <w:tr w:rsidR="00C7403C" w:rsidRPr="00C7403C" w:rsidTr="00C7403C">
        <w:trPr>
          <w:trHeight w:val="360"/>
        </w:trPr>
        <w:tc>
          <w:tcPr>
            <w:tcW w:w="10632" w:type="dxa"/>
            <w:gridSpan w:val="6"/>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Calibri" w:hAnsi="Calibri"/>
                <w:color w:val="000000"/>
                <w:sz w:val="22"/>
                <w:szCs w:val="22"/>
                <w:lang w:eastAsia="pt-BR"/>
              </w:rPr>
            </w:pPr>
            <w:r>
              <w:rPr>
                <w:rFonts w:ascii="Calibri" w:hAnsi="Calibri"/>
                <w:noProof/>
                <w:color w:val="000000"/>
                <w:sz w:val="22"/>
                <w:szCs w:val="22"/>
                <w:lang w:eastAsia="pt-BR"/>
              </w:rPr>
              <w:drawing>
                <wp:anchor distT="0" distB="0" distL="114300" distR="114300" simplePos="0" relativeHeight="251659264" behindDoc="0" locked="0" layoutInCell="1" allowOverlap="1">
                  <wp:simplePos x="0" y="0"/>
                  <wp:positionH relativeFrom="column">
                    <wp:posOffset>19050</wp:posOffset>
                  </wp:positionH>
                  <wp:positionV relativeFrom="paragraph">
                    <wp:posOffset>28575</wp:posOffset>
                  </wp:positionV>
                  <wp:extent cx="657225" cy="685800"/>
                  <wp:effectExtent l="19050" t="19050" r="28575" b="0"/>
                  <wp:wrapNone/>
                  <wp:docPr id="29" name="Imagem 29"/>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579904" cy="466725"/>
                          </a:xfrm>
                          <a:prstGeom prst="rect">
                            <a:avLst/>
                          </a:prstGeom>
                          <a:blipFill dpi="0" rotWithShape="0">
                            <a:blip/>
                            <a:srcRect/>
                            <a:tile tx="0" ty="0" sx="100000" sy="100000" flip="none" algn="tl"/>
                          </a:blipFill>
                          <a:ln w="9360">
                            <a:solidFill>
                              <a:srgbClr val="000000"/>
                            </a:solidFill>
                            <a:miter lim="800000"/>
                            <a:headEnd/>
                            <a:tailEnd/>
                          </a:ln>
                          <a:effectLst/>
                          <a:extLst>
                            <a:ext uri="{AF507438-7753-43E0-B8FC-AC1667EBCBE1}">
                              <a14:hiddenEffects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ffectLst>
                                  <a:outerShdw dist="35921" dir="2700000" algn="ctr" rotWithShape="0">
                                    <a:srgbClr val="808080"/>
                                  </a:outerShdw>
                                </a:effectLst>
                              </a14:hiddenEffects>
                            </a:ext>
                          </a:extLst>
                        </pic:spPr>
                      </pic:pic>
                    </a:graphicData>
                  </a:graphic>
                </wp:anchor>
              </w:drawing>
            </w:r>
          </w:p>
          <w:tbl>
            <w:tblPr>
              <w:tblW w:w="0" w:type="auto"/>
              <w:tblCellSpacing w:w="0" w:type="dxa"/>
              <w:tblLayout w:type="fixed"/>
              <w:tblCellMar>
                <w:left w:w="0" w:type="dxa"/>
                <w:right w:w="0" w:type="dxa"/>
              </w:tblCellMar>
              <w:tblLook w:val="04A0"/>
            </w:tblPr>
            <w:tblGrid>
              <w:gridCol w:w="10840"/>
            </w:tblGrid>
            <w:tr w:rsidR="00C7403C" w:rsidRPr="00C7403C" w:rsidTr="00C7403C">
              <w:trPr>
                <w:trHeight w:val="360"/>
                <w:tblCellSpacing w:w="0" w:type="dxa"/>
              </w:trPr>
              <w:tc>
                <w:tcPr>
                  <w:tcW w:w="1084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r w:rsidRPr="00C7403C">
                    <w:rPr>
                      <w:rFonts w:ascii="Arial" w:hAnsi="Arial" w:cs="Arial"/>
                      <w:b/>
                      <w:bCs/>
                      <w:sz w:val="28"/>
                      <w:szCs w:val="28"/>
                      <w:lang w:eastAsia="pt-BR"/>
                    </w:rPr>
                    <w:t xml:space="preserve">               CENTRO FEDERAL DE EDUCAÇÃO TECNOLÓGICA CELSO </w:t>
                  </w:r>
                </w:p>
              </w:tc>
            </w:tr>
          </w:tbl>
          <w:p w:rsidR="00C7403C" w:rsidRPr="00C7403C" w:rsidRDefault="00C7403C" w:rsidP="00C7403C">
            <w:pPr>
              <w:suppressAutoHyphens w:val="0"/>
              <w:rPr>
                <w:rFonts w:ascii="Calibri" w:hAnsi="Calibri"/>
                <w:color w:val="000000"/>
                <w:sz w:val="22"/>
                <w:szCs w:val="22"/>
                <w:lang w:eastAsia="pt-BR"/>
              </w:rPr>
            </w:pPr>
          </w:p>
        </w:tc>
      </w:tr>
      <w:tr w:rsidR="00C7403C" w:rsidRPr="00C7403C" w:rsidTr="00C7403C">
        <w:trPr>
          <w:trHeight w:val="360"/>
        </w:trPr>
        <w:tc>
          <w:tcPr>
            <w:tcW w:w="8071" w:type="dxa"/>
            <w:gridSpan w:val="4"/>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r w:rsidRPr="00C7403C">
              <w:rPr>
                <w:rFonts w:ascii="Arial" w:hAnsi="Arial" w:cs="Arial"/>
                <w:b/>
                <w:bCs/>
                <w:sz w:val="28"/>
                <w:szCs w:val="28"/>
                <w:lang w:eastAsia="pt-BR"/>
              </w:rPr>
              <w:t xml:space="preserve">               SUCKOW DA FONSECA - CEFET/RJ</w:t>
            </w: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360"/>
        </w:trPr>
        <w:tc>
          <w:tcPr>
            <w:tcW w:w="8071" w:type="dxa"/>
            <w:gridSpan w:val="4"/>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r w:rsidRPr="00C7403C">
              <w:rPr>
                <w:rFonts w:ascii="Arial" w:hAnsi="Arial" w:cs="Arial"/>
                <w:b/>
                <w:bCs/>
                <w:sz w:val="28"/>
                <w:szCs w:val="28"/>
                <w:lang w:eastAsia="pt-BR"/>
              </w:rPr>
              <w:t xml:space="preserve">               Planilha de Custos e Formação de Preços</w:t>
            </w: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555"/>
        </w:trPr>
        <w:tc>
          <w:tcPr>
            <w:tcW w:w="1483" w:type="dxa"/>
            <w:tcBorders>
              <w:top w:val="single" w:sz="4" w:space="0" w:color="auto"/>
              <w:left w:val="single" w:sz="4" w:space="0" w:color="auto"/>
              <w:bottom w:val="single" w:sz="4" w:space="0" w:color="auto"/>
              <w:right w:val="nil"/>
            </w:tcBorders>
            <w:shd w:val="clear" w:color="auto" w:fill="auto"/>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Nº do processo:</w:t>
            </w:r>
          </w:p>
        </w:tc>
        <w:tc>
          <w:tcPr>
            <w:tcW w:w="487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ind w:left="-1631" w:firstLine="1631"/>
              <w:jc w:val="center"/>
              <w:rPr>
                <w:rFonts w:ascii="Arial" w:hAnsi="Arial" w:cs="Arial"/>
                <w:sz w:val="20"/>
                <w:szCs w:val="20"/>
                <w:lang w:eastAsia="pt-BR"/>
              </w:rPr>
            </w:pPr>
            <w:r w:rsidRPr="00C7403C">
              <w:rPr>
                <w:rFonts w:ascii="Arial" w:hAnsi="Arial" w:cs="Arial"/>
                <w:sz w:val="20"/>
                <w:szCs w:val="20"/>
                <w:lang w:eastAsia="pt-BR"/>
              </w:rPr>
              <w:t> </w:t>
            </w: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360"/>
        </w:trPr>
        <w:tc>
          <w:tcPr>
            <w:tcW w:w="1483" w:type="dxa"/>
            <w:tcBorders>
              <w:top w:val="nil"/>
              <w:left w:val="single" w:sz="4" w:space="0" w:color="auto"/>
              <w:bottom w:val="single" w:sz="4" w:space="0" w:color="auto"/>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Licitação Nº </w:t>
            </w:r>
          </w:p>
        </w:tc>
        <w:tc>
          <w:tcPr>
            <w:tcW w:w="487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255"/>
        </w:trPr>
        <w:tc>
          <w:tcPr>
            <w:tcW w:w="10632" w:type="dxa"/>
            <w:gridSpan w:val="6"/>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DISCRIMINAÇÃO DOS SERVIÇOS (DADOS REFERENTES À CONTRATAÇÃO</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E62645">
        <w:trPr>
          <w:trHeight w:val="255"/>
        </w:trPr>
        <w:tc>
          <w:tcPr>
            <w:tcW w:w="14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w:t>
            </w:r>
          </w:p>
        </w:tc>
        <w:tc>
          <w:tcPr>
            <w:tcW w:w="6588" w:type="dxa"/>
            <w:gridSpan w:val="3"/>
            <w:tcBorders>
              <w:top w:val="single" w:sz="4" w:space="0" w:color="auto"/>
              <w:left w:val="nil"/>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Data da apresentação da proposta</w:t>
            </w:r>
          </w:p>
        </w:tc>
        <w:tc>
          <w:tcPr>
            <w:tcW w:w="2561" w:type="dxa"/>
            <w:gridSpan w:val="2"/>
            <w:tcBorders>
              <w:top w:val="single" w:sz="4" w:space="0" w:color="auto"/>
              <w:left w:val="nil"/>
              <w:bottom w:val="single" w:sz="4" w:space="0" w:color="auto"/>
              <w:right w:val="single" w:sz="4" w:space="0" w:color="000000"/>
            </w:tcBorders>
            <w:shd w:val="clear" w:color="auto" w:fill="auto"/>
            <w:noWrap/>
            <w:vAlign w:val="bottom"/>
          </w:tcPr>
          <w:p w:rsidR="00C7403C" w:rsidRPr="00C7403C" w:rsidRDefault="00C7403C" w:rsidP="00C7403C">
            <w:pPr>
              <w:suppressAutoHyphens w:val="0"/>
              <w:jc w:val="center"/>
              <w:rPr>
                <w:rFonts w:ascii="Arial" w:hAnsi="Arial" w:cs="Arial"/>
                <w:sz w:val="20"/>
                <w:szCs w:val="20"/>
                <w:lang w:eastAsia="pt-BR"/>
              </w:rPr>
            </w:pPr>
          </w:p>
        </w:tc>
      </w:tr>
      <w:tr w:rsidR="00C7403C" w:rsidRPr="00C7403C" w:rsidTr="00C7403C">
        <w:trPr>
          <w:trHeight w:val="255"/>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B</w:t>
            </w:r>
          </w:p>
        </w:tc>
        <w:tc>
          <w:tcPr>
            <w:tcW w:w="6588" w:type="dxa"/>
            <w:gridSpan w:val="3"/>
            <w:tcBorders>
              <w:top w:val="single" w:sz="4" w:space="0" w:color="auto"/>
              <w:left w:val="nil"/>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Município/UF</w:t>
            </w:r>
          </w:p>
        </w:tc>
        <w:tc>
          <w:tcPr>
            <w:tcW w:w="256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Rio de Janeiro</w:t>
            </w:r>
          </w:p>
        </w:tc>
      </w:tr>
      <w:tr w:rsidR="00C7403C" w:rsidRPr="00C7403C" w:rsidTr="00C7403C">
        <w:trPr>
          <w:trHeight w:val="255"/>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C</w:t>
            </w:r>
          </w:p>
        </w:tc>
        <w:tc>
          <w:tcPr>
            <w:tcW w:w="6588" w:type="dxa"/>
            <w:gridSpan w:val="3"/>
            <w:tcBorders>
              <w:top w:val="single" w:sz="4" w:space="0" w:color="auto"/>
              <w:left w:val="nil"/>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Ano do acordo, convenção ou dissídio coletivo</w:t>
            </w:r>
          </w:p>
        </w:tc>
        <w:tc>
          <w:tcPr>
            <w:tcW w:w="256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2019</w:t>
            </w:r>
          </w:p>
        </w:tc>
      </w:tr>
      <w:tr w:rsidR="00C7403C" w:rsidRPr="00C7403C" w:rsidTr="00C7403C">
        <w:trPr>
          <w:trHeight w:val="255"/>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D</w:t>
            </w:r>
          </w:p>
        </w:tc>
        <w:tc>
          <w:tcPr>
            <w:tcW w:w="6588" w:type="dxa"/>
            <w:gridSpan w:val="3"/>
            <w:tcBorders>
              <w:top w:val="single" w:sz="4" w:space="0" w:color="auto"/>
              <w:left w:val="nil"/>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Número de Meses de execução Contratual</w:t>
            </w:r>
          </w:p>
        </w:tc>
        <w:tc>
          <w:tcPr>
            <w:tcW w:w="256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12 meses</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r>
      <w:tr w:rsidR="00C7403C" w:rsidRPr="00C7403C" w:rsidTr="00C7403C">
        <w:trPr>
          <w:trHeight w:val="240"/>
        </w:trPr>
        <w:tc>
          <w:tcPr>
            <w:tcW w:w="10632" w:type="dxa"/>
            <w:gridSpan w:val="6"/>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 xml:space="preserve">IDENTIFICAÇÃO DO SERVIÇO </w:t>
            </w:r>
          </w:p>
        </w:tc>
      </w:tr>
      <w:tr w:rsidR="00C7403C" w:rsidRPr="00C7403C" w:rsidTr="00C7403C">
        <w:trPr>
          <w:trHeight w:val="540"/>
        </w:trPr>
        <w:tc>
          <w:tcPr>
            <w:tcW w:w="316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lastRenderedPageBreak/>
              <w:t xml:space="preserve">Tipo de serviço </w:t>
            </w:r>
          </w:p>
        </w:tc>
        <w:tc>
          <w:tcPr>
            <w:tcW w:w="4905" w:type="dxa"/>
            <w:gridSpan w:val="2"/>
            <w:tcBorders>
              <w:top w:val="single" w:sz="4" w:space="0" w:color="auto"/>
              <w:left w:val="nil"/>
              <w:bottom w:val="single" w:sz="4" w:space="0" w:color="auto"/>
              <w:right w:val="single" w:sz="4" w:space="0" w:color="auto"/>
            </w:tcBorders>
            <w:shd w:val="clear" w:color="auto" w:fill="auto"/>
            <w:noWrap/>
            <w:vAlign w:val="center"/>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Unidade de medida</w:t>
            </w:r>
          </w:p>
        </w:tc>
        <w:tc>
          <w:tcPr>
            <w:tcW w:w="2561" w:type="dxa"/>
            <w:gridSpan w:val="2"/>
            <w:tcBorders>
              <w:top w:val="single" w:sz="4" w:space="0" w:color="auto"/>
              <w:left w:val="nil"/>
              <w:bottom w:val="single" w:sz="4" w:space="0" w:color="auto"/>
              <w:right w:val="single" w:sz="4" w:space="0" w:color="auto"/>
            </w:tcBorders>
            <w:shd w:val="clear" w:color="auto" w:fill="auto"/>
            <w:vAlign w:val="center"/>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Quantidade total a contratar (em função da unidade de medida)</w:t>
            </w:r>
          </w:p>
        </w:tc>
      </w:tr>
      <w:tr w:rsidR="00C7403C" w:rsidRPr="00C7403C" w:rsidTr="00C7403C">
        <w:trPr>
          <w:trHeight w:val="450"/>
        </w:trPr>
        <w:tc>
          <w:tcPr>
            <w:tcW w:w="316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03C" w:rsidRPr="00C7403C" w:rsidRDefault="00C7403C" w:rsidP="00C7403C">
            <w:pPr>
              <w:suppressAutoHyphens w:val="0"/>
              <w:jc w:val="center"/>
              <w:rPr>
                <w:rFonts w:ascii="Arial" w:hAnsi="Arial" w:cs="Arial"/>
                <w:sz w:val="20"/>
                <w:szCs w:val="20"/>
                <w:lang w:eastAsia="pt-BR"/>
              </w:rPr>
            </w:pPr>
          </w:p>
        </w:tc>
        <w:tc>
          <w:tcPr>
            <w:tcW w:w="4905" w:type="dxa"/>
            <w:gridSpan w:val="2"/>
            <w:tcBorders>
              <w:top w:val="single" w:sz="4" w:space="0" w:color="auto"/>
              <w:left w:val="nil"/>
              <w:bottom w:val="single" w:sz="4" w:space="0" w:color="auto"/>
              <w:right w:val="single" w:sz="4" w:space="0" w:color="auto"/>
            </w:tcBorders>
            <w:shd w:val="clear" w:color="auto" w:fill="auto"/>
            <w:noWrap/>
            <w:vAlign w:val="center"/>
            <w:hideMark/>
          </w:tcPr>
          <w:p w:rsidR="00C7403C" w:rsidRPr="00C7403C" w:rsidRDefault="00C7403C" w:rsidP="00C7403C">
            <w:pPr>
              <w:suppressAutoHyphens w:val="0"/>
              <w:jc w:val="center"/>
              <w:rPr>
                <w:rFonts w:ascii="Arial" w:hAnsi="Arial" w:cs="Arial"/>
                <w:sz w:val="20"/>
                <w:szCs w:val="20"/>
                <w:lang w:eastAsia="pt-BR"/>
              </w:rPr>
            </w:pPr>
          </w:p>
        </w:tc>
        <w:tc>
          <w:tcPr>
            <w:tcW w:w="2561" w:type="dxa"/>
            <w:gridSpan w:val="2"/>
            <w:tcBorders>
              <w:top w:val="single" w:sz="4" w:space="0" w:color="auto"/>
              <w:left w:val="nil"/>
              <w:bottom w:val="single" w:sz="4" w:space="0" w:color="auto"/>
              <w:right w:val="single" w:sz="4" w:space="0" w:color="auto"/>
            </w:tcBorders>
            <w:shd w:val="clear" w:color="auto" w:fill="auto"/>
            <w:vAlign w:val="center"/>
            <w:hideMark/>
          </w:tcPr>
          <w:p w:rsidR="00C7403C" w:rsidRPr="00C7403C" w:rsidRDefault="00C7403C" w:rsidP="00C7403C">
            <w:pPr>
              <w:suppressAutoHyphens w:val="0"/>
              <w:jc w:val="center"/>
              <w:rPr>
                <w:rFonts w:ascii="Arial" w:hAnsi="Arial" w:cs="Arial"/>
                <w:sz w:val="20"/>
                <w:szCs w:val="20"/>
                <w:lang w:eastAsia="pt-BR"/>
              </w:rPr>
            </w:pPr>
          </w:p>
        </w:tc>
      </w:tr>
      <w:tr w:rsidR="00C7403C" w:rsidRPr="00C7403C" w:rsidTr="00C7403C">
        <w:trPr>
          <w:trHeight w:val="360"/>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255"/>
        </w:trPr>
        <w:tc>
          <w:tcPr>
            <w:tcW w:w="1063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Mão de obra vinculada a execução</w:t>
            </w:r>
          </w:p>
        </w:tc>
      </w:tr>
      <w:tr w:rsidR="00C7403C" w:rsidRPr="00C7403C" w:rsidTr="00C7403C">
        <w:trPr>
          <w:trHeight w:val="52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1</w:t>
            </w:r>
          </w:p>
        </w:tc>
        <w:tc>
          <w:tcPr>
            <w:tcW w:w="7874" w:type="dxa"/>
            <w:gridSpan w:val="4"/>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Tipo de serviço: </w:t>
            </w:r>
          </w:p>
        </w:tc>
        <w:tc>
          <w:tcPr>
            <w:tcW w:w="1275" w:type="dxa"/>
            <w:tcBorders>
              <w:top w:val="nil"/>
              <w:left w:val="nil"/>
              <w:bottom w:val="single" w:sz="4" w:space="0" w:color="000000"/>
              <w:right w:val="single" w:sz="4" w:space="0" w:color="000000"/>
            </w:tcBorders>
            <w:shd w:val="clear" w:color="auto" w:fill="auto"/>
            <w:vAlign w:val="bottom"/>
            <w:hideMark/>
          </w:tcPr>
          <w:p w:rsidR="00C7403C" w:rsidRPr="00C7403C" w:rsidRDefault="00C7403C" w:rsidP="00C7403C">
            <w:pPr>
              <w:suppressAutoHyphens w:val="0"/>
              <w:jc w:val="center"/>
              <w:rPr>
                <w:rFonts w:ascii="Arial" w:hAnsi="Arial" w:cs="Arial"/>
                <w:sz w:val="20"/>
                <w:szCs w:val="20"/>
                <w:lang w:eastAsia="pt-BR"/>
              </w:rPr>
            </w:pP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2</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Salário normativo da categoria profissional</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3</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Categoria profissional:</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355AE2">
            <w:pPr>
              <w:suppressAutoHyphens w:val="0"/>
              <w:jc w:val="center"/>
              <w:rPr>
                <w:rFonts w:ascii="Arial" w:hAnsi="Arial" w:cs="Arial"/>
                <w:sz w:val="16"/>
                <w:szCs w:val="16"/>
                <w:lang w:eastAsia="pt-BR"/>
              </w:rPr>
            </w:pP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4</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Classificação Brasileira de Ocupações (CBO)</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16"/>
                <w:szCs w:val="16"/>
                <w:lang w:eastAsia="pt-BR"/>
              </w:rPr>
            </w:pPr>
            <w:r w:rsidRPr="00C7403C">
              <w:rPr>
                <w:rFonts w:ascii="Arial" w:hAnsi="Arial" w:cs="Arial"/>
                <w:sz w:val="16"/>
                <w:szCs w:val="16"/>
                <w:lang w:eastAsia="pt-BR"/>
              </w:rPr>
              <w:t>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5</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Data base da categoria</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D72E35">
            <w:pPr>
              <w:suppressAutoHyphens w:val="0"/>
              <w:jc w:val="center"/>
              <w:rPr>
                <w:rFonts w:ascii="Arial" w:hAnsi="Arial" w:cs="Arial"/>
                <w:sz w:val="20"/>
                <w:szCs w:val="20"/>
                <w:lang w:eastAsia="pt-BR"/>
              </w:rPr>
            </w:pPr>
            <w:r w:rsidRPr="00C7403C">
              <w:rPr>
                <w:rFonts w:ascii="Arial" w:hAnsi="Arial" w:cs="Arial"/>
                <w:sz w:val="20"/>
                <w:szCs w:val="20"/>
                <w:lang w:eastAsia="pt-BR"/>
              </w:rPr>
              <w:t>01/03/20</w:t>
            </w:r>
            <w:r w:rsidR="00D72E35">
              <w:rPr>
                <w:rFonts w:ascii="Arial" w:hAnsi="Arial" w:cs="Arial"/>
                <w:sz w:val="20"/>
                <w:szCs w:val="20"/>
                <w:lang w:eastAsia="pt-BR"/>
              </w:rPr>
              <w:t>20</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6191" w:type="dxa"/>
            <w:gridSpan w:val="3"/>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r>
      <w:tr w:rsidR="00C7403C" w:rsidRPr="00C7403C" w:rsidTr="00C7403C">
        <w:trPr>
          <w:trHeight w:val="255"/>
        </w:trPr>
        <w:tc>
          <w:tcPr>
            <w:tcW w:w="1483" w:type="dxa"/>
            <w:tcBorders>
              <w:top w:val="single" w:sz="4" w:space="0" w:color="000000"/>
              <w:left w:val="single" w:sz="4" w:space="0" w:color="000000"/>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1</w:t>
            </w:r>
          </w:p>
        </w:tc>
        <w:tc>
          <w:tcPr>
            <w:tcW w:w="6588" w:type="dxa"/>
            <w:gridSpan w:val="3"/>
            <w:tcBorders>
              <w:top w:val="single" w:sz="4" w:space="0" w:color="000000"/>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MÓDULO 1 - Composição da Remuneração</w:t>
            </w:r>
          </w:p>
        </w:tc>
        <w:tc>
          <w:tcPr>
            <w:tcW w:w="1286" w:type="dxa"/>
            <w:tcBorders>
              <w:top w:val="single" w:sz="4" w:space="0" w:color="000000"/>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Valor (R$)</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FE4474">
            <w:pPr>
              <w:suppressAutoHyphens w:val="0"/>
              <w:rPr>
                <w:rFonts w:ascii="Arial" w:hAnsi="Arial" w:cs="Arial"/>
                <w:sz w:val="20"/>
                <w:szCs w:val="20"/>
                <w:lang w:eastAsia="pt-BR"/>
              </w:rPr>
            </w:pPr>
            <w:r w:rsidRPr="00C7403C">
              <w:rPr>
                <w:rFonts w:ascii="Arial" w:hAnsi="Arial" w:cs="Arial"/>
                <w:sz w:val="20"/>
                <w:szCs w:val="20"/>
                <w:lang w:eastAsia="pt-BR"/>
              </w:rPr>
              <w:t xml:space="preserve">Salário </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000000" w:fill="92D050"/>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Adicional de Periculosidade</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FE4474" w:rsidP="00C7403C">
            <w:pPr>
              <w:suppressAutoHyphens w:val="0"/>
              <w:jc w:val="center"/>
              <w:rPr>
                <w:rFonts w:ascii="Calibri" w:hAnsi="Calibri"/>
                <w:color w:val="000000"/>
                <w:sz w:val="22"/>
                <w:szCs w:val="22"/>
                <w:lang w:eastAsia="pt-BR"/>
              </w:rPr>
            </w:pPr>
            <w:r>
              <w:rPr>
                <w:rFonts w:ascii="Calibri" w:hAnsi="Calibri"/>
                <w:color w:val="000000"/>
                <w:sz w:val="22"/>
                <w:szCs w:val="22"/>
                <w:lang w:eastAsia="pt-BR"/>
              </w:rPr>
              <w:t>30</w:t>
            </w:r>
            <w:r w:rsidR="00C7403C" w:rsidRPr="00C7403C">
              <w:rPr>
                <w:rFonts w:ascii="Calibri" w:hAnsi="Calibri"/>
                <w:color w:val="000000"/>
                <w:sz w:val="22"/>
                <w:szCs w:val="22"/>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Adicional de Insalubridade</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Adicional noturno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E </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Hora noturna adicional</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F</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Adicional de Hora Extra</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G</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Intervalo Intrajornada</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nil"/>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H </w:t>
            </w:r>
          </w:p>
        </w:tc>
        <w:tc>
          <w:tcPr>
            <w:tcW w:w="6588" w:type="dxa"/>
            <w:gridSpan w:val="3"/>
            <w:tcBorders>
              <w:top w:val="single" w:sz="4" w:space="0" w:color="000000"/>
              <w:left w:val="nil"/>
              <w:bottom w:val="nil"/>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GRATIFICAÇÃO LIDER DE TURMA</w:t>
            </w:r>
          </w:p>
        </w:tc>
        <w:tc>
          <w:tcPr>
            <w:tcW w:w="1286" w:type="dxa"/>
            <w:tcBorders>
              <w:top w:val="nil"/>
              <w:left w:val="nil"/>
              <w:bottom w:val="nil"/>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w:t>
            </w:r>
          </w:p>
        </w:tc>
        <w:tc>
          <w:tcPr>
            <w:tcW w:w="1275" w:type="dxa"/>
            <w:tcBorders>
              <w:top w:val="nil"/>
              <w:left w:val="nil"/>
              <w:bottom w:val="nil"/>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single" w:sz="4" w:space="0" w:color="auto"/>
              <w:left w:val="single" w:sz="4" w:space="0" w:color="000000"/>
              <w:bottom w:val="single" w:sz="4" w:space="0" w:color="auto"/>
              <w:right w:val="single" w:sz="4" w:space="0" w:color="000000"/>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6588" w:type="dxa"/>
            <w:gridSpan w:val="3"/>
            <w:tcBorders>
              <w:top w:val="single" w:sz="4" w:space="0" w:color="auto"/>
              <w:left w:val="nil"/>
              <w:bottom w:val="single" w:sz="4" w:space="0" w:color="auto"/>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Total de Remuneração</w:t>
            </w:r>
          </w:p>
        </w:tc>
        <w:tc>
          <w:tcPr>
            <w:tcW w:w="1286" w:type="dxa"/>
            <w:tcBorders>
              <w:top w:val="single" w:sz="4" w:space="0" w:color="auto"/>
              <w:left w:val="nil"/>
              <w:bottom w:val="single" w:sz="4" w:space="0" w:color="auto"/>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single" w:sz="4" w:space="0" w:color="auto"/>
              <w:left w:val="nil"/>
              <w:bottom w:val="single" w:sz="4" w:space="0" w:color="auto"/>
              <w:right w:val="single" w:sz="4" w:space="0" w:color="000000"/>
            </w:tcBorders>
            <w:shd w:val="clear" w:color="000000" w:fill="FFFF00"/>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p>
        </w:tc>
      </w:tr>
      <w:tr w:rsidR="00C7403C" w:rsidRPr="00C7403C" w:rsidTr="00C7403C">
        <w:trPr>
          <w:trHeight w:val="255"/>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Módulo 2 - Encargos e Benefícios Anuais, Mensais e Diários</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r>
      <w:tr w:rsidR="00C7403C" w:rsidRPr="00C7403C" w:rsidTr="00C7403C">
        <w:trPr>
          <w:trHeight w:val="255"/>
        </w:trPr>
        <w:tc>
          <w:tcPr>
            <w:tcW w:w="8071" w:type="dxa"/>
            <w:gridSpan w:val="4"/>
            <w:tcBorders>
              <w:top w:val="single" w:sz="4" w:space="0" w:color="000000"/>
              <w:left w:val="single" w:sz="4" w:space="0" w:color="000000"/>
              <w:bottom w:val="single" w:sz="4" w:space="0" w:color="000000"/>
              <w:right w:val="single" w:sz="4" w:space="0" w:color="000000"/>
            </w:tcBorders>
            <w:shd w:val="clear" w:color="000000" w:fill="00B0F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Submódulo 2.1 - 13º Salário, Férias e Adicional de Férias</w:t>
            </w:r>
          </w:p>
        </w:tc>
        <w:tc>
          <w:tcPr>
            <w:tcW w:w="1286" w:type="dxa"/>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R$</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13º salário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8,33%</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Férias &amp; Adicional de Férias</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11,11%</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8071"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Subtotal </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19,44%</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Incidência do submódulo 2.2 sobre 13º salário, Férias e adic.férias</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36,80%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15"/>
        </w:trPr>
        <w:tc>
          <w:tcPr>
            <w:tcW w:w="8071" w:type="dxa"/>
            <w:gridSpan w:val="4"/>
            <w:tcBorders>
              <w:top w:val="single" w:sz="4" w:space="0" w:color="000000"/>
              <w:left w:val="single" w:sz="4" w:space="0" w:color="000000"/>
              <w:bottom w:val="single" w:sz="4" w:space="0" w:color="000000"/>
              <w:right w:val="single" w:sz="4" w:space="0" w:color="000000"/>
            </w:tcBorders>
            <w:shd w:val="clear" w:color="000000" w:fill="00B0F0"/>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Total (2.1):</w:t>
            </w:r>
          </w:p>
        </w:tc>
        <w:tc>
          <w:tcPr>
            <w:tcW w:w="1286" w:type="dxa"/>
            <w:tcBorders>
              <w:top w:val="nil"/>
              <w:left w:val="nil"/>
              <w:bottom w:val="single" w:sz="4" w:space="0" w:color="000000"/>
              <w:right w:val="single" w:sz="4" w:space="0" w:color="000000"/>
            </w:tcBorders>
            <w:shd w:val="clear" w:color="000000" w:fill="00B0F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56,24%</w:t>
            </w:r>
          </w:p>
        </w:tc>
        <w:tc>
          <w:tcPr>
            <w:tcW w:w="1275" w:type="dxa"/>
            <w:tcBorders>
              <w:top w:val="nil"/>
              <w:left w:val="nil"/>
              <w:bottom w:val="single" w:sz="4" w:space="0" w:color="000000"/>
              <w:right w:val="single" w:sz="4" w:space="0" w:color="000000"/>
            </w:tcBorders>
            <w:shd w:val="clear" w:color="000000" w:fill="00B0F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1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255"/>
        </w:trPr>
        <w:tc>
          <w:tcPr>
            <w:tcW w:w="8071" w:type="dxa"/>
            <w:gridSpan w:val="4"/>
            <w:tcBorders>
              <w:top w:val="single" w:sz="4" w:space="0" w:color="000000"/>
              <w:left w:val="single" w:sz="4" w:space="0" w:color="000000"/>
              <w:bottom w:val="single" w:sz="4" w:space="0" w:color="000000"/>
              <w:right w:val="single" w:sz="4" w:space="0" w:color="000000"/>
            </w:tcBorders>
            <w:shd w:val="clear" w:color="000000" w:fill="92D05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Submódulo 2.2 - Encargos Previdenciários (GPS), FGTS e Outras contribuições</w:t>
            </w:r>
          </w:p>
        </w:tc>
        <w:tc>
          <w:tcPr>
            <w:tcW w:w="1286" w:type="dxa"/>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R$</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INSS</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20,00%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Salário Educação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2,50%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SAT</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lastRenderedPageBreak/>
              <w:t>D</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SESC ou SESI</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DE10AC" w:rsidP="00C7403C">
            <w:pPr>
              <w:suppressAutoHyphens w:val="0"/>
              <w:jc w:val="center"/>
              <w:rPr>
                <w:rFonts w:ascii="Calibri" w:hAnsi="Calibri"/>
                <w:color w:val="000000"/>
                <w:sz w:val="22"/>
                <w:szCs w:val="22"/>
                <w:lang w:eastAsia="pt-BR"/>
              </w:rPr>
            </w:pPr>
            <w:r>
              <w:rPr>
                <w:rFonts w:ascii="Calibri" w:hAnsi="Calibri"/>
                <w:color w:val="000000"/>
                <w:sz w:val="22"/>
                <w:szCs w:val="22"/>
                <w:lang w:eastAsia="pt-BR"/>
              </w:rPr>
              <w:t>0,75</w:t>
            </w:r>
            <w:r w:rsidR="00C7403C" w:rsidRPr="00C7403C">
              <w:rPr>
                <w:rFonts w:ascii="Calibri" w:hAnsi="Calibri"/>
                <w:color w:val="000000"/>
                <w:sz w:val="22"/>
                <w:szCs w:val="22"/>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E</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SENAI - SENAC</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DE10AC" w:rsidP="00C7403C">
            <w:pPr>
              <w:suppressAutoHyphens w:val="0"/>
              <w:jc w:val="center"/>
              <w:rPr>
                <w:rFonts w:ascii="Calibri" w:hAnsi="Calibri"/>
                <w:color w:val="000000"/>
                <w:sz w:val="22"/>
                <w:szCs w:val="22"/>
                <w:lang w:eastAsia="pt-BR"/>
              </w:rPr>
            </w:pPr>
            <w:r>
              <w:rPr>
                <w:rFonts w:ascii="Calibri" w:hAnsi="Calibri"/>
                <w:color w:val="000000"/>
                <w:sz w:val="22"/>
                <w:szCs w:val="22"/>
                <w:lang w:eastAsia="pt-BR"/>
              </w:rPr>
              <w:t>0,50</w:t>
            </w:r>
            <w:r w:rsidR="00C7403C" w:rsidRPr="00C7403C">
              <w:rPr>
                <w:rFonts w:ascii="Calibri" w:hAnsi="Calibri"/>
                <w:color w:val="000000"/>
                <w:sz w:val="22"/>
                <w:szCs w:val="22"/>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F</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SEBRAE</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0,60%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G</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INCRA</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0,20%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H</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FGTS</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8,00%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15"/>
        </w:trPr>
        <w:tc>
          <w:tcPr>
            <w:tcW w:w="8071" w:type="dxa"/>
            <w:gridSpan w:val="4"/>
            <w:tcBorders>
              <w:top w:val="single" w:sz="4" w:space="0" w:color="000000"/>
              <w:left w:val="single" w:sz="4" w:space="0" w:color="000000"/>
              <w:bottom w:val="single" w:sz="4" w:space="0" w:color="000000"/>
              <w:right w:val="single" w:sz="4" w:space="0" w:color="000000"/>
            </w:tcBorders>
            <w:shd w:val="clear" w:color="000000" w:fill="92D050"/>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Total (2.2):</w:t>
            </w:r>
          </w:p>
        </w:tc>
        <w:tc>
          <w:tcPr>
            <w:tcW w:w="1286" w:type="dxa"/>
            <w:tcBorders>
              <w:top w:val="nil"/>
              <w:left w:val="nil"/>
              <w:bottom w:val="single" w:sz="4" w:space="0" w:color="000000"/>
              <w:right w:val="single" w:sz="4" w:space="0" w:color="000000"/>
            </w:tcBorders>
            <w:shd w:val="clear" w:color="000000" w:fill="92D05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w:t>
            </w:r>
          </w:p>
        </w:tc>
        <w:tc>
          <w:tcPr>
            <w:tcW w:w="1275" w:type="dxa"/>
            <w:tcBorders>
              <w:top w:val="nil"/>
              <w:left w:val="nil"/>
              <w:bottom w:val="single" w:sz="4" w:space="0" w:color="000000"/>
              <w:right w:val="single" w:sz="4" w:space="0" w:color="000000"/>
            </w:tcBorders>
            <w:shd w:val="clear" w:color="000000" w:fill="92D05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683" w:type="dxa"/>
            <w:tcBorders>
              <w:top w:val="nil"/>
              <w:left w:val="nil"/>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3195" w:type="dxa"/>
            <w:tcBorders>
              <w:top w:val="nil"/>
              <w:left w:val="nil"/>
              <w:bottom w:val="single" w:sz="4" w:space="0" w:color="000000"/>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710" w:type="dxa"/>
            <w:tcBorders>
              <w:top w:val="nil"/>
              <w:left w:val="nil"/>
              <w:bottom w:val="single" w:sz="4" w:space="0" w:color="000000"/>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r>
      <w:tr w:rsidR="00C7403C" w:rsidRPr="00C7403C" w:rsidTr="00C7403C">
        <w:trPr>
          <w:trHeight w:val="315"/>
        </w:trPr>
        <w:tc>
          <w:tcPr>
            <w:tcW w:w="9357" w:type="dxa"/>
            <w:gridSpan w:val="5"/>
            <w:tcBorders>
              <w:top w:val="single" w:sz="4" w:space="0" w:color="000000"/>
              <w:left w:val="single" w:sz="4" w:space="0" w:color="000000"/>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rPr>
                <w:rFonts w:ascii="Arial" w:hAnsi="Arial" w:cs="Arial"/>
                <w:b/>
                <w:bCs/>
                <w:sz w:val="20"/>
                <w:szCs w:val="20"/>
                <w:lang w:eastAsia="pt-BR"/>
              </w:rPr>
            </w:pPr>
            <w:r w:rsidRPr="00C7403C">
              <w:rPr>
                <w:rFonts w:ascii="Arial" w:hAnsi="Arial" w:cs="Arial"/>
                <w:b/>
                <w:bCs/>
                <w:sz w:val="20"/>
                <w:szCs w:val="20"/>
                <w:lang w:eastAsia="pt-BR"/>
              </w:rPr>
              <w:t>Submódulo 2.3 - Benefícios Mensais e Diários</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Valor (R$)</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Transporte {(</w:t>
            </w:r>
            <w:r w:rsidRPr="00C7403C">
              <w:rPr>
                <w:rFonts w:ascii="Arial" w:hAnsi="Arial" w:cs="Arial"/>
                <w:sz w:val="16"/>
                <w:szCs w:val="16"/>
                <w:lang w:eastAsia="pt-BR"/>
              </w:rPr>
              <w:t>valor gasto ida/volta x nº dias trabalhados)</w:t>
            </w:r>
            <w:r w:rsidRPr="00C7403C">
              <w:rPr>
                <w:rFonts w:ascii="Calibri" w:hAnsi="Calibri" w:cs="Arial"/>
                <w:color w:val="000000"/>
                <w:sz w:val="22"/>
                <w:szCs w:val="22"/>
                <w:lang w:eastAsia="pt-BR"/>
              </w:rPr>
              <w:t xml:space="preserve"> - (</w:t>
            </w:r>
            <w:r w:rsidRPr="00C7403C">
              <w:rPr>
                <w:rFonts w:ascii="Arial" w:hAnsi="Arial" w:cs="Arial"/>
                <w:sz w:val="16"/>
                <w:szCs w:val="16"/>
                <w:lang w:eastAsia="pt-BR"/>
              </w:rPr>
              <w:t>% pago pelo empregado</w:t>
            </w:r>
            <w:r w:rsidRPr="00C7403C">
              <w:rPr>
                <w:rFonts w:ascii="Calibri" w:hAnsi="Calibri" w:cs="Arial"/>
                <w:color w:val="000000"/>
                <w:sz w:val="22"/>
                <w:szCs w:val="22"/>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Auxílio Alimentação </w:t>
            </w:r>
            <w:r w:rsidRPr="00C7403C">
              <w:rPr>
                <w:rFonts w:ascii="Arial" w:hAnsi="Arial" w:cs="Arial"/>
                <w:sz w:val="16"/>
                <w:szCs w:val="16"/>
                <w:lang w:eastAsia="pt-BR"/>
              </w:rPr>
              <w:t>{(</w:t>
            </w:r>
            <w:r w:rsidRPr="00C7403C">
              <w:rPr>
                <w:rFonts w:ascii="Arial" w:hAnsi="Arial" w:cs="Arial"/>
                <w:sz w:val="14"/>
                <w:szCs w:val="14"/>
                <w:lang w:eastAsia="pt-BR"/>
              </w:rPr>
              <w:t>valor estipulado acordo x nº dias trabalhados</w:t>
            </w:r>
            <w:r w:rsidRPr="00C7403C">
              <w:rPr>
                <w:rFonts w:ascii="Arial" w:hAnsi="Arial" w:cs="Arial"/>
                <w:sz w:val="16"/>
                <w:szCs w:val="16"/>
                <w:lang w:eastAsia="pt-BR"/>
              </w:rPr>
              <w:t>) - (</w:t>
            </w:r>
            <w:r w:rsidRPr="00C7403C">
              <w:rPr>
                <w:rFonts w:ascii="Arial" w:hAnsi="Arial" w:cs="Arial"/>
                <w:sz w:val="14"/>
                <w:szCs w:val="14"/>
                <w:lang w:eastAsia="pt-BR"/>
              </w:rPr>
              <w:t>% pago pelo empregado</w:t>
            </w:r>
            <w:r w:rsidRPr="00C7403C">
              <w:rPr>
                <w:rFonts w:ascii="Arial" w:hAnsi="Arial" w:cs="Arial"/>
                <w:sz w:val="16"/>
                <w:szCs w:val="16"/>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Assistência Médica e familiar</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Auxílio creche</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E</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Seguro de Vida, invalidez e funeral</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F</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Outros (beneficio social familiar)</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7874" w:type="dxa"/>
            <w:gridSpan w:val="4"/>
            <w:tcBorders>
              <w:top w:val="single" w:sz="4" w:space="0" w:color="000000"/>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Total de Benefícios mensais e diários</w:t>
            </w:r>
          </w:p>
        </w:tc>
        <w:tc>
          <w:tcPr>
            <w:tcW w:w="1275"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255"/>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Módulo 3 - Provisão para rescisão</w:t>
            </w:r>
          </w:p>
        </w:tc>
      </w:tr>
      <w:tr w:rsidR="00C7403C" w:rsidRPr="00C7403C" w:rsidTr="00C7403C">
        <w:trPr>
          <w:trHeight w:val="255"/>
        </w:trPr>
        <w:tc>
          <w:tcPr>
            <w:tcW w:w="8071" w:type="dxa"/>
            <w:gridSpan w:val="4"/>
            <w:tcBorders>
              <w:top w:val="single" w:sz="4" w:space="0" w:color="000000"/>
              <w:left w:val="single" w:sz="4" w:space="0" w:color="000000"/>
              <w:bottom w:val="single" w:sz="4" w:space="0" w:color="000000"/>
              <w:right w:val="single" w:sz="4" w:space="0" w:color="000000"/>
            </w:tcBorders>
            <w:shd w:val="clear" w:color="000000" w:fill="FF000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3 - Provisão para Rescisão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R$</w:t>
            </w:r>
          </w:p>
        </w:tc>
      </w:tr>
      <w:tr w:rsidR="00C7403C" w:rsidRPr="00C7403C" w:rsidTr="00C7403C">
        <w:trPr>
          <w:trHeight w:val="300"/>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65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Aviso prévio indenizado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0,42%</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65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Incidência do FGTS sobre aviso prévio indenizado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8,00%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65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Multa do FGTS e contribuições sociais sobre o aviso prévio indenizado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D72E35">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w:t>
            </w:r>
            <w:r w:rsidR="00D72E35">
              <w:rPr>
                <w:rFonts w:ascii="Calibri" w:hAnsi="Calibri"/>
                <w:color w:val="000000"/>
                <w:sz w:val="22"/>
                <w:szCs w:val="22"/>
                <w:lang w:eastAsia="pt-BR"/>
              </w:rPr>
              <w:t>16</w:t>
            </w:r>
            <w:r w:rsidRPr="00C7403C">
              <w:rPr>
                <w:rFonts w:ascii="Calibri" w:hAnsi="Calibri"/>
                <w:color w:val="000000"/>
                <w:sz w:val="22"/>
                <w:szCs w:val="22"/>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w:t>
            </w:r>
          </w:p>
        </w:tc>
        <w:tc>
          <w:tcPr>
            <w:tcW w:w="65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Aviso prévio trabalhado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1,94%</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E</w:t>
            </w:r>
          </w:p>
        </w:tc>
        <w:tc>
          <w:tcPr>
            <w:tcW w:w="65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Incidência do total 2.2 sobre aviso prévio trabalhado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36,80%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F</w:t>
            </w:r>
          </w:p>
        </w:tc>
        <w:tc>
          <w:tcPr>
            <w:tcW w:w="65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Multa do FGTS e contribuições sociais sobre o aviso prévio trabalhado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D72E35" w:rsidP="00C7403C">
            <w:pPr>
              <w:suppressAutoHyphens w:val="0"/>
              <w:jc w:val="center"/>
              <w:rPr>
                <w:rFonts w:ascii="Calibri" w:hAnsi="Calibri"/>
                <w:color w:val="000000"/>
                <w:sz w:val="22"/>
                <w:szCs w:val="22"/>
                <w:lang w:eastAsia="pt-BR"/>
              </w:rPr>
            </w:pPr>
            <w:r>
              <w:rPr>
                <w:rFonts w:ascii="Calibri" w:hAnsi="Calibri"/>
                <w:color w:val="000000"/>
                <w:sz w:val="22"/>
                <w:szCs w:val="22"/>
                <w:lang w:eastAsia="pt-BR"/>
              </w:rPr>
              <w:t>3,20</w:t>
            </w:r>
            <w:r w:rsidR="00C7403C" w:rsidRPr="00C7403C">
              <w:rPr>
                <w:rFonts w:ascii="Calibri" w:hAnsi="Calibri"/>
                <w:color w:val="000000"/>
                <w:sz w:val="22"/>
                <w:szCs w:val="22"/>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15"/>
        </w:trPr>
        <w:tc>
          <w:tcPr>
            <w:tcW w:w="8071" w:type="dxa"/>
            <w:gridSpan w:val="4"/>
            <w:tcBorders>
              <w:top w:val="single" w:sz="4" w:space="0" w:color="000000"/>
              <w:left w:val="single" w:sz="4" w:space="0" w:color="000000"/>
              <w:bottom w:val="single" w:sz="4" w:space="0" w:color="000000"/>
              <w:right w:val="single" w:sz="4" w:space="0" w:color="000000"/>
            </w:tcBorders>
            <w:shd w:val="clear" w:color="000000" w:fill="FF0000"/>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Total (3):</w:t>
            </w:r>
          </w:p>
        </w:tc>
        <w:tc>
          <w:tcPr>
            <w:tcW w:w="1286" w:type="dxa"/>
            <w:tcBorders>
              <w:top w:val="nil"/>
              <w:left w:val="nil"/>
              <w:bottom w:val="single" w:sz="4" w:space="0" w:color="000000"/>
              <w:right w:val="single" w:sz="4" w:space="0" w:color="000000"/>
            </w:tcBorders>
            <w:shd w:val="clear" w:color="000000" w:fill="FF0000"/>
            <w:noWrap/>
            <w:vAlign w:val="bottom"/>
            <w:hideMark/>
          </w:tcPr>
          <w:p w:rsidR="00C7403C" w:rsidRPr="00C7403C" w:rsidRDefault="00D72E35" w:rsidP="00C7403C">
            <w:pPr>
              <w:suppressAutoHyphens w:val="0"/>
              <w:jc w:val="center"/>
              <w:rPr>
                <w:rFonts w:ascii="Arial" w:hAnsi="Arial" w:cs="Arial"/>
                <w:sz w:val="20"/>
                <w:szCs w:val="20"/>
                <w:lang w:eastAsia="pt-BR"/>
              </w:rPr>
            </w:pPr>
            <w:r>
              <w:rPr>
                <w:rFonts w:ascii="Arial" w:hAnsi="Arial" w:cs="Arial"/>
                <w:sz w:val="20"/>
                <w:szCs w:val="20"/>
                <w:lang w:eastAsia="pt-BR"/>
              </w:rPr>
              <w:t>50,52</w:t>
            </w:r>
            <w:r w:rsidR="00C7403C" w:rsidRPr="00C7403C">
              <w:rPr>
                <w:rFonts w:ascii="Arial" w:hAnsi="Arial" w:cs="Arial"/>
                <w:sz w:val="20"/>
                <w:szCs w:val="20"/>
                <w:lang w:eastAsia="pt-BR"/>
              </w:rPr>
              <w:t>%</w:t>
            </w:r>
          </w:p>
        </w:tc>
        <w:tc>
          <w:tcPr>
            <w:tcW w:w="1275" w:type="dxa"/>
            <w:tcBorders>
              <w:top w:val="nil"/>
              <w:left w:val="nil"/>
              <w:bottom w:val="single" w:sz="4" w:space="0" w:color="000000"/>
              <w:right w:val="single" w:sz="4" w:space="0" w:color="000000"/>
            </w:tcBorders>
            <w:shd w:val="clear" w:color="000000" w:fill="FF0000"/>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1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p>
        </w:tc>
      </w:tr>
      <w:tr w:rsidR="00C7403C" w:rsidRPr="00C7403C" w:rsidTr="00C7403C">
        <w:trPr>
          <w:trHeight w:val="315"/>
        </w:trPr>
        <w:tc>
          <w:tcPr>
            <w:tcW w:w="10632" w:type="dxa"/>
            <w:gridSpan w:val="6"/>
            <w:tcBorders>
              <w:top w:val="nil"/>
              <w:left w:val="nil"/>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 xml:space="preserve">Módulo 4 - Custo de reposição do profissional ausente </w:t>
            </w:r>
          </w:p>
        </w:tc>
      </w:tr>
      <w:tr w:rsidR="00C7403C" w:rsidRPr="00C7403C" w:rsidTr="00C7403C">
        <w:trPr>
          <w:trHeight w:val="255"/>
        </w:trPr>
        <w:tc>
          <w:tcPr>
            <w:tcW w:w="8071" w:type="dxa"/>
            <w:gridSpan w:val="4"/>
            <w:tcBorders>
              <w:top w:val="single" w:sz="4" w:space="0" w:color="000000"/>
              <w:left w:val="single" w:sz="4" w:space="0" w:color="000000"/>
              <w:bottom w:val="single" w:sz="4" w:space="0" w:color="000000"/>
              <w:right w:val="single" w:sz="4" w:space="0" w:color="000000"/>
            </w:tcBorders>
            <w:shd w:val="clear" w:color="000000" w:fill="BFBFBF"/>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 xml:space="preserve"> Ausências Legais</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R$</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65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472B3" w:rsidP="00C7403C">
            <w:pPr>
              <w:suppressAutoHyphens w:val="0"/>
              <w:rPr>
                <w:rFonts w:ascii="Arial" w:hAnsi="Arial" w:cs="Arial"/>
                <w:sz w:val="20"/>
                <w:szCs w:val="20"/>
                <w:lang w:eastAsia="pt-BR"/>
              </w:rPr>
            </w:pPr>
            <w:r w:rsidRPr="00C472B3">
              <w:rPr>
                <w:rFonts w:ascii="Arial" w:hAnsi="Arial" w:cs="Arial"/>
                <w:sz w:val="20"/>
                <w:szCs w:val="20"/>
                <w:lang w:eastAsia="pt-BR"/>
              </w:rPr>
              <w:t>Substituto na cobertura</w:t>
            </w:r>
            <w:r w:rsidR="00C7403C" w:rsidRPr="00C7403C">
              <w:rPr>
                <w:rFonts w:ascii="Arial" w:hAnsi="Arial" w:cs="Arial"/>
                <w:sz w:val="20"/>
                <w:szCs w:val="20"/>
                <w:lang w:eastAsia="pt-BR"/>
              </w:rPr>
              <w:t xml:space="preserve">Férias </w:t>
            </w:r>
          </w:p>
        </w:tc>
        <w:tc>
          <w:tcPr>
            <w:tcW w:w="1286"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0,00%</w:t>
            </w:r>
          </w:p>
        </w:tc>
        <w:tc>
          <w:tcPr>
            <w:tcW w:w="1275"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4878" w:type="dxa"/>
            <w:gridSpan w:val="2"/>
            <w:tcBorders>
              <w:top w:val="single" w:sz="4" w:space="0" w:color="000000"/>
              <w:left w:val="single" w:sz="4" w:space="0" w:color="000000"/>
              <w:bottom w:val="single" w:sz="4" w:space="0" w:color="000000"/>
              <w:right w:val="nil"/>
            </w:tcBorders>
            <w:shd w:val="clear" w:color="auto" w:fill="auto"/>
            <w:noWrap/>
            <w:vAlign w:val="bottom"/>
            <w:hideMark/>
          </w:tcPr>
          <w:p w:rsidR="00C7403C" w:rsidRPr="00C7403C" w:rsidRDefault="00C472B3" w:rsidP="00C7403C">
            <w:pPr>
              <w:suppressAutoHyphens w:val="0"/>
              <w:rPr>
                <w:rFonts w:ascii="Arial" w:hAnsi="Arial" w:cs="Arial"/>
                <w:sz w:val="20"/>
                <w:szCs w:val="20"/>
                <w:lang w:eastAsia="pt-BR"/>
              </w:rPr>
            </w:pPr>
            <w:r w:rsidRPr="00C472B3">
              <w:rPr>
                <w:rFonts w:ascii="Arial" w:hAnsi="Arial" w:cs="Arial"/>
                <w:sz w:val="20"/>
                <w:szCs w:val="20"/>
                <w:lang w:eastAsia="pt-BR"/>
              </w:rPr>
              <w:t>Substituto na cobertura</w:t>
            </w:r>
            <w:r w:rsidR="00C7403C" w:rsidRPr="00C7403C">
              <w:rPr>
                <w:rFonts w:ascii="Arial" w:hAnsi="Arial" w:cs="Arial"/>
                <w:sz w:val="20"/>
                <w:szCs w:val="20"/>
                <w:lang w:eastAsia="pt-BR"/>
              </w:rPr>
              <w:t>Ausências legais</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1,66%</w:t>
            </w:r>
          </w:p>
        </w:tc>
        <w:tc>
          <w:tcPr>
            <w:tcW w:w="1275"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4878" w:type="dxa"/>
            <w:gridSpan w:val="2"/>
            <w:tcBorders>
              <w:top w:val="single" w:sz="4" w:space="0" w:color="000000"/>
              <w:left w:val="single" w:sz="4" w:space="0" w:color="000000"/>
              <w:bottom w:val="single" w:sz="4" w:space="0" w:color="000000"/>
              <w:right w:val="nil"/>
            </w:tcBorders>
            <w:shd w:val="clear" w:color="auto" w:fill="auto"/>
            <w:noWrap/>
            <w:vAlign w:val="bottom"/>
            <w:hideMark/>
          </w:tcPr>
          <w:p w:rsidR="00C7403C" w:rsidRPr="00C7403C" w:rsidRDefault="00C472B3" w:rsidP="00C7403C">
            <w:pPr>
              <w:suppressAutoHyphens w:val="0"/>
              <w:rPr>
                <w:rFonts w:ascii="Arial" w:hAnsi="Arial" w:cs="Arial"/>
                <w:sz w:val="20"/>
                <w:szCs w:val="20"/>
                <w:lang w:eastAsia="pt-BR"/>
              </w:rPr>
            </w:pPr>
            <w:r w:rsidRPr="00C472B3">
              <w:rPr>
                <w:rFonts w:ascii="Arial" w:hAnsi="Arial" w:cs="Arial"/>
                <w:sz w:val="20"/>
                <w:szCs w:val="20"/>
                <w:lang w:eastAsia="pt-BR"/>
              </w:rPr>
              <w:t>Substituto na cobertura</w:t>
            </w:r>
            <w:r w:rsidR="00C7403C" w:rsidRPr="00C7403C">
              <w:rPr>
                <w:rFonts w:ascii="Arial" w:hAnsi="Arial" w:cs="Arial"/>
                <w:sz w:val="20"/>
                <w:szCs w:val="20"/>
                <w:lang w:eastAsia="pt-BR"/>
              </w:rPr>
              <w:t>Licença paternidade</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0,02%</w:t>
            </w:r>
          </w:p>
        </w:tc>
        <w:tc>
          <w:tcPr>
            <w:tcW w:w="1275"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w:t>
            </w:r>
          </w:p>
        </w:tc>
        <w:tc>
          <w:tcPr>
            <w:tcW w:w="4878" w:type="dxa"/>
            <w:gridSpan w:val="2"/>
            <w:tcBorders>
              <w:top w:val="single" w:sz="4" w:space="0" w:color="000000"/>
              <w:left w:val="single" w:sz="4" w:space="0" w:color="000000"/>
              <w:bottom w:val="single" w:sz="4" w:space="0" w:color="000000"/>
              <w:right w:val="nil"/>
            </w:tcBorders>
            <w:shd w:val="clear" w:color="auto" w:fill="auto"/>
            <w:noWrap/>
            <w:vAlign w:val="bottom"/>
            <w:hideMark/>
          </w:tcPr>
          <w:p w:rsidR="00C7403C" w:rsidRPr="00C7403C" w:rsidRDefault="00C472B3" w:rsidP="00C7403C">
            <w:pPr>
              <w:suppressAutoHyphens w:val="0"/>
              <w:rPr>
                <w:rFonts w:ascii="Arial" w:hAnsi="Arial" w:cs="Arial"/>
                <w:sz w:val="20"/>
                <w:szCs w:val="20"/>
                <w:lang w:eastAsia="pt-BR"/>
              </w:rPr>
            </w:pPr>
            <w:r w:rsidRPr="00C472B3">
              <w:rPr>
                <w:rFonts w:ascii="Arial" w:hAnsi="Arial" w:cs="Arial"/>
                <w:sz w:val="20"/>
                <w:szCs w:val="20"/>
                <w:lang w:eastAsia="pt-BR"/>
              </w:rPr>
              <w:t>Substituto na cobertura</w:t>
            </w:r>
            <w:r w:rsidR="00C7403C" w:rsidRPr="00C7403C">
              <w:rPr>
                <w:rFonts w:ascii="Arial" w:hAnsi="Arial" w:cs="Arial"/>
                <w:sz w:val="20"/>
                <w:szCs w:val="20"/>
                <w:lang w:eastAsia="pt-BR"/>
              </w:rPr>
              <w:t>Ausência por Acidente de trabalho</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0,03%</w:t>
            </w:r>
          </w:p>
        </w:tc>
        <w:tc>
          <w:tcPr>
            <w:tcW w:w="1275"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E</w:t>
            </w:r>
          </w:p>
        </w:tc>
        <w:tc>
          <w:tcPr>
            <w:tcW w:w="4878" w:type="dxa"/>
            <w:gridSpan w:val="2"/>
            <w:tcBorders>
              <w:top w:val="single" w:sz="4" w:space="0" w:color="000000"/>
              <w:left w:val="single" w:sz="4" w:space="0" w:color="000000"/>
              <w:bottom w:val="single" w:sz="4" w:space="0" w:color="000000"/>
              <w:right w:val="nil"/>
            </w:tcBorders>
            <w:shd w:val="clear" w:color="auto" w:fill="auto"/>
            <w:noWrap/>
            <w:vAlign w:val="bottom"/>
            <w:hideMark/>
          </w:tcPr>
          <w:p w:rsidR="00C7403C" w:rsidRPr="00C7403C" w:rsidRDefault="00C472B3" w:rsidP="00C7403C">
            <w:pPr>
              <w:suppressAutoHyphens w:val="0"/>
              <w:rPr>
                <w:rFonts w:ascii="Arial" w:hAnsi="Arial" w:cs="Arial"/>
                <w:sz w:val="20"/>
                <w:szCs w:val="20"/>
                <w:lang w:eastAsia="pt-BR"/>
              </w:rPr>
            </w:pPr>
            <w:r w:rsidRPr="00C472B3">
              <w:rPr>
                <w:rFonts w:ascii="Arial" w:hAnsi="Arial" w:cs="Arial"/>
                <w:sz w:val="20"/>
                <w:szCs w:val="20"/>
                <w:lang w:eastAsia="pt-BR"/>
              </w:rPr>
              <w:t>Substituto na cobertura</w:t>
            </w:r>
            <w:r w:rsidR="00C7403C" w:rsidRPr="00C7403C">
              <w:rPr>
                <w:rFonts w:ascii="Arial" w:hAnsi="Arial" w:cs="Arial"/>
                <w:sz w:val="20"/>
                <w:szCs w:val="20"/>
                <w:lang w:eastAsia="pt-BR"/>
              </w:rPr>
              <w:t>Afastamento maternidade</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0,65%</w:t>
            </w:r>
          </w:p>
        </w:tc>
        <w:tc>
          <w:tcPr>
            <w:tcW w:w="1275"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w:t>
            </w:r>
            <w:r w:rsidRPr="00C7403C">
              <w:rPr>
                <w:rFonts w:ascii="Arial" w:hAnsi="Arial" w:cs="Arial"/>
                <w:sz w:val="20"/>
                <w:szCs w:val="20"/>
                <w:lang w:eastAsia="pt-BR"/>
              </w:rPr>
              <w:lastRenderedPageBreak/>
              <w:t xml:space="preserve">-   </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lastRenderedPageBreak/>
              <w:t>F</w:t>
            </w:r>
          </w:p>
        </w:tc>
        <w:tc>
          <w:tcPr>
            <w:tcW w:w="4878" w:type="dxa"/>
            <w:gridSpan w:val="2"/>
            <w:tcBorders>
              <w:top w:val="single" w:sz="4" w:space="0" w:color="000000"/>
              <w:left w:val="single" w:sz="4" w:space="0" w:color="000000"/>
              <w:bottom w:val="single" w:sz="4" w:space="0" w:color="000000"/>
              <w:right w:val="nil"/>
            </w:tcBorders>
            <w:shd w:val="clear" w:color="auto" w:fill="auto"/>
            <w:noWrap/>
            <w:vAlign w:val="bottom"/>
            <w:hideMark/>
          </w:tcPr>
          <w:p w:rsidR="00C7403C" w:rsidRPr="00C7403C" w:rsidRDefault="00C472B3" w:rsidP="00C7403C">
            <w:pPr>
              <w:suppressAutoHyphens w:val="0"/>
              <w:rPr>
                <w:rFonts w:ascii="Arial" w:hAnsi="Arial" w:cs="Arial"/>
                <w:sz w:val="20"/>
                <w:szCs w:val="20"/>
                <w:lang w:eastAsia="pt-BR"/>
              </w:rPr>
            </w:pPr>
            <w:r w:rsidRPr="00C472B3">
              <w:rPr>
                <w:rFonts w:ascii="Arial" w:hAnsi="Arial" w:cs="Arial"/>
                <w:sz w:val="20"/>
                <w:szCs w:val="20"/>
                <w:lang w:eastAsia="pt-BR"/>
              </w:rPr>
              <w:t>Substituto na cobertura</w:t>
            </w:r>
            <w:r w:rsidR="00C7403C" w:rsidRPr="00C7403C">
              <w:rPr>
                <w:rFonts w:ascii="Arial" w:hAnsi="Arial" w:cs="Arial"/>
                <w:sz w:val="20"/>
                <w:szCs w:val="20"/>
                <w:lang w:eastAsia="pt-BR"/>
              </w:rPr>
              <w:t>Outros (especificar)</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0,00%</w:t>
            </w:r>
          </w:p>
        </w:tc>
        <w:tc>
          <w:tcPr>
            <w:tcW w:w="1275"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8071"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Subtotal (4.5)</w:t>
            </w:r>
          </w:p>
        </w:tc>
        <w:tc>
          <w:tcPr>
            <w:tcW w:w="1286"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2,36%</w:t>
            </w:r>
          </w:p>
        </w:tc>
        <w:tc>
          <w:tcPr>
            <w:tcW w:w="1275"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FFFFCC" w:fill="FFFFFF"/>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G</w:t>
            </w:r>
          </w:p>
        </w:tc>
        <w:tc>
          <w:tcPr>
            <w:tcW w:w="6588" w:type="dxa"/>
            <w:gridSpan w:val="3"/>
            <w:tcBorders>
              <w:top w:val="single" w:sz="4" w:space="0" w:color="000000"/>
              <w:left w:val="nil"/>
              <w:bottom w:val="single" w:sz="4" w:space="0" w:color="000000"/>
              <w:right w:val="single" w:sz="4" w:space="0" w:color="000000"/>
            </w:tcBorders>
            <w:shd w:val="clear" w:color="FFFFCC" w:fill="FFFFFF"/>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Inciência do total 2.2 sobre subtotal 4.1</w:t>
            </w:r>
          </w:p>
        </w:tc>
        <w:tc>
          <w:tcPr>
            <w:tcW w:w="1286" w:type="dxa"/>
            <w:tcBorders>
              <w:top w:val="nil"/>
              <w:left w:val="nil"/>
              <w:bottom w:val="single" w:sz="4" w:space="0" w:color="000000"/>
              <w:right w:val="single" w:sz="4" w:space="0" w:color="000000"/>
            </w:tcBorders>
            <w:shd w:val="clear" w:color="FFFFCC" w:fill="FFFFFF"/>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36,80%</w:t>
            </w:r>
          </w:p>
        </w:tc>
        <w:tc>
          <w:tcPr>
            <w:tcW w:w="1275" w:type="dxa"/>
            <w:tcBorders>
              <w:top w:val="nil"/>
              <w:left w:val="nil"/>
              <w:bottom w:val="single" w:sz="4" w:space="0" w:color="000000"/>
              <w:right w:val="single" w:sz="4" w:space="0" w:color="000000"/>
            </w:tcBorders>
            <w:shd w:val="clear" w:color="FFFFCC" w:fill="FFFFFF"/>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15"/>
        </w:trPr>
        <w:tc>
          <w:tcPr>
            <w:tcW w:w="8071" w:type="dxa"/>
            <w:gridSpan w:val="4"/>
            <w:tcBorders>
              <w:top w:val="single" w:sz="4" w:space="0" w:color="000000"/>
              <w:left w:val="single" w:sz="4" w:space="0" w:color="000000"/>
              <w:bottom w:val="single" w:sz="4" w:space="0" w:color="000000"/>
              <w:right w:val="single" w:sz="4" w:space="0" w:color="000000"/>
            </w:tcBorders>
            <w:shd w:val="clear" w:color="000000" w:fill="BFBFBF"/>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Total (4.5):</w:t>
            </w:r>
          </w:p>
        </w:tc>
        <w:tc>
          <w:tcPr>
            <w:tcW w:w="1286" w:type="dxa"/>
            <w:tcBorders>
              <w:top w:val="nil"/>
              <w:left w:val="nil"/>
              <w:bottom w:val="single" w:sz="4" w:space="0" w:color="000000"/>
              <w:right w:val="single" w:sz="4" w:space="0" w:color="000000"/>
            </w:tcBorders>
            <w:shd w:val="clear" w:color="000000" w:fill="BFBFBF"/>
            <w:vAlign w:val="center"/>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39,16%</w:t>
            </w:r>
          </w:p>
        </w:tc>
        <w:tc>
          <w:tcPr>
            <w:tcW w:w="1275" w:type="dxa"/>
            <w:tcBorders>
              <w:top w:val="nil"/>
              <w:left w:val="nil"/>
              <w:bottom w:val="single" w:sz="4" w:space="0" w:color="000000"/>
              <w:right w:val="single" w:sz="4" w:space="0" w:color="000000"/>
            </w:tcBorders>
            <w:shd w:val="clear" w:color="000000" w:fill="BFBFBF"/>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1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color w:val="FFFFFF"/>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color w:val="FFFFFF"/>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color w:val="FFFFFF"/>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color w:val="FFFFFF"/>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color w:val="FFFFFF"/>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right"/>
              <w:rPr>
                <w:rFonts w:ascii="Arial" w:hAnsi="Arial" w:cs="Arial"/>
                <w:color w:val="FFFFFF"/>
                <w:sz w:val="20"/>
                <w:szCs w:val="20"/>
                <w:lang w:eastAsia="pt-BR"/>
              </w:rPr>
            </w:pPr>
          </w:p>
        </w:tc>
      </w:tr>
      <w:tr w:rsidR="00C7403C" w:rsidRPr="00C7403C" w:rsidTr="00C7403C">
        <w:trPr>
          <w:trHeight w:val="255"/>
        </w:trPr>
        <w:tc>
          <w:tcPr>
            <w:tcW w:w="10632" w:type="dxa"/>
            <w:gridSpan w:val="6"/>
            <w:tcBorders>
              <w:top w:val="nil"/>
              <w:left w:val="nil"/>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color w:val="000000"/>
                <w:sz w:val="20"/>
                <w:szCs w:val="20"/>
                <w:lang w:eastAsia="pt-BR"/>
              </w:rPr>
            </w:pPr>
            <w:r w:rsidRPr="00C7403C">
              <w:rPr>
                <w:rFonts w:ascii="Arial" w:hAnsi="Arial" w:cs="Arial"/>
                <w:b/>
                <w:bCs/>
                <w:color w:val="000000"/>
                <w:sz w:val="20"/>
                <w:szCs w:val="20"/>
                <w:lang w:eastAsia="pt-BR"/>
              </w:rPr>
              <w:t xml:space="preserve">MÓDULO 5 - INSUMOS DIVERSOS </w:t>
            </w:r>
          </w:p>
        </w:tc>
      </w:tr>
      <w:tr w:rsidR="00C7403C" w:rsidRPr="00C7403C" w:rsidTr="00C7403C">
        <w:trPr>
          <w:trHeight w:val="315"/>
        </w:trPr>
        <w:tc>
          <w:tcPr>
            <w:tcW w:w="9357" w:type="dxa"/>
            <w:gridSpan w:val="5"/>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 xml:space="preserve">Insumos Diversos </w:t>
            </w:r>
            <w:r w:rsidRPr="00C7403C">
              <w:rPr>
                <w:rFonts w:ascii="Calibri" w:hAnsi="Calibri" w:cs="Arial"/>
                <w:color w:val="000000"/>
                <w:sz w:val="22"/>
                <w:szCs w:val="22"/>
                <w:lang w:eastAsia="pt-BR"/>
              </w:rPr>
              <w:t>(Valores mensais por empregado)</w:t>
            </w:r>
          </w:p>
        </w:tc>
        <w:tc>
          <w:tcPr>
            <w:tcW w:w="1275" w:type="dxa"/>
            <w:tcBorders>
              <w:top w:val="nil"/>
              <w:left w:val="nil"/>
              <w:bottom w:val="nil"/>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Valor (R$)</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7874"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Uniformes</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7874"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Materiais</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7874"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Equipamentos</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w:t>
            </w:r>
          </w:p>
        </w:tc>
        <w:tc>
          <w:tcPr>
            <w:tcW w:w="7874"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Outros (especificar)</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single" w:sz="4" w:space="0" w:color="000000"/>
              <w:left w:val="single" w:sz="4" w:space="0" w:color="000000"/>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7874" w:type="dxa"/>
            <w:gridSpan w:val="4"/>
            <w:tcBorders>
              <w:top w:val="single" w:sz="4" w:space="0" w:color="000000"/>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Total de Insumos Diversos</w:t>
            </w:r>
          </w:p>
        </w:tc>
        <w:tc>
          <w:tcPr>
            <w:tcW w:w="1275"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360"/>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r w:rsidRPr="00C7403C">
              <w:rPr>
                <w:rFonts w:ascii="Arial" w:hAnsi="Arial" w:cs="Arial"/>
                <w:b/>
                <w:bCs/>
                <w:sz w:val="28"/>
                <w:szCs w:val="28"/>
                <w:lang w:eastAsia="pt-BR"/>
              </w:rPr>
              <w:t>Quadro Resumo - Encargos sociais e trabalhistas</w:t>
            </w:r>
          </w:p>
        </w:tc>
      </w:tr>
      <w:tr w:rsidR="00C7403C" w:rsidRPr="00C7403C" w:rsidTr="00C7403C">
        <w:trPr>
          <w:trHeight w:val="252"/>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402"/>
        </w:trPr>
        <w:tc>
          <w:tcPr>
            <w:tcW w:w="14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 </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Quadro resumo</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Valor (R$)</w:t>
            </w:r>
          </w:p>
        </w:tc>
      </w:tr>
      <w:tr w:rsidR="00C7403C" w:rsidRPr="00C7403C" w:rsidTr="00C7403C">
        <w:trPr>
          <w:trHeight w:val="402"/>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1</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w:t>
            </w:r>
            <w:r w:rsidRPr="00C7403C">
              <w:rPr>
                <w:rFonts w:ascii="Arial" w:hAnsi="Arial" w:cs="Arial"/>
                <w:sz w:val="18"/>
                <w:szCs w:val="18"/>
                <w:lang w:eastAsia="pt-BR"/>
              </w:rPr>
              <w:t>ódulo</w:t>
            </w:r>
            <w:r w:rsidRPr="00C7403C">
              <w:rPr>
                <w:rFonts w:ascii="Calibri" w:hAnsi="Calibri" w:cs="Arial"/>
                <w:color w:val="000000"/>
                <w:sz w:val="22"/>
                <w:szCs w:val="22"/>
                <w:lang w:eastAsia="pt-BR"/>
              </w:rPr>
              <w:t xml:space="preserve"> 1 - Composição da Remuneração</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402"/>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2</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2"/>
                <w:szCs w:val="22"/>
                <w:lang w:eastAsia="pt-BR"/>
              </w:rPr>
              <w:t>Módulo</w:t>
            </w:r>
            <w:r w:rsidRPr="00C7403C">
              <w:rPr>
                <w:rFonts w:ascii="Calibri" w:hAnsi="Calibri" w:cs="Arial"/>
                <w:color w:val="000000"/>
                <w:sz w:val="22"/>
                <w:szCs w:val="22"/>
                <w:lang w:eastAsia="pt-BR"/>
              </w:rPr>
              <w:t xml:space="preserve"> 2 - Encargos e Benefícios Anuais, Mensais e Diários</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402"/>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3</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2"/>
                <w:szCs w:val="22"/>
                <w:lang w:eastAsia="pt-BR"/>
              </w:rPr>
              <w:t>Módulo</w:t>
            </w:r>
            <w:r w:rsidRPr="00C7403C">
              <w:rPr>
                <w:rFonts w:ascii="Calibri" w:hAnsi="Calibri" w:cs="Arial"/>
                <w:color w:val="000000"/>
                <w:sz w:val="22"/>
                <w:szCs w:val="22"/>
                <w:lang w:eastAsia="pt-BR"/>
              </w:rPr>
              <w:t xml:space="preserve"> 3 - Provisão para rescisão</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402"/>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4</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2"/>
                <w:szCs w:val="22"/>
                <w:lang w:eastAsia="pt-BR"/>
              </w:rPr>
              <w:t>Módulo</w:t>
            </w:r>
            <w:r w:rsidRPr="00C7403C">
              <w:rPr>
                <w:rFonts w:ascii="Calibri" w:hAnsi="Calibri" w:cs="Arial"/>
                <w:color w:val="000000"/>
                <w:sz w:val="22"/>
                <w:szCs w:val="22"/>
                <w:lang w:eastAsia="pt-BR"/>
              </w:rPr>
              <w:t xml:space="preserve"> 4 - Custo de reposição do profissional ausente</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402"/>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5</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Módulo 5 - Insumos Diversos</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402"/>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6</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Outros (especificar)</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r>
      <w:tr w:rsidR="00C7403C" w:rsidRPr="00C7403C" w:rsidTr="00C7403C">
        <w:trPr>
          <w:trHeight w:val="402"/>
        </w:trPr>
        <w:tc>
          <w:tcPr>
            <w:tcW w:w="9357" w:type="dxa"/>
            <w:gridSpan w:val="5"/>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TOTAL</w:t>
            </w:r>
          </w:p>
        </w:tc>
        <w:tc>
          <w:tcPr>
            <w:tcW w:w="1275"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rPr>
                <w:rFonts w:ascii="Arial" w:hAnsi="Arial" w:cs="Arial"/>
                <w:b/>
                <w:bCs/>
                <w:sz w:val="20"/>
                <w:szCs w:val="20"/>
                <w:lang w:eastAsia="pt-BR"/>
              </w:rPr>
            </w:pPr>
            <w:r w:rsidRPr="00C7403C">
              <w:rPr>
                <w:rFonts w:ascii="Arial" w:hAnsi="Arial" w:cs="Arial"/>
                <w:b/>
                <w:bCs/>
                <w:sz w:val="20"/>
                <w:szCs w:val="20"/>
                <w:lang w:eastAsia="pt-BR"/>
              </w:rPr>
              <w:t xml:space="preserve"> R$                 -   </w:t>
            </w:r>
          </w:p>
        </w:tc>
      </w:tr>
      <w:tr w:rsidR="00C7403C" w:rsidRPr="00C7403C" w:rsidTr="00C7403C">
        <w:trPr>
          <w:trHeight w:val="402"/>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0"/>
                <w:szCs w:val="20"/>
                <w:lang w:eastAsia="pt-BR"/>
              </w:rPr>
            </w:pPr>
          </w:p>
        </w:tc>
      </w:tr>
      <w:tr w:rsidR="00C7403C" w:rsidRPr="00C7403C" w:rsidTr="00C7403C">
        <w:trPr>
          <w:trHeight w:val="360"/>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Módulo 6 - Custos Indiretos, Lucros e Tributos</w:t>
            </w:r>
          </w:p>
        </w:tc>
      </w:tr>
      <w:tr w:rsidR="00C7403C" w:rsidRPr="00C7403C" w:rsidTr="00C7403C">
        <w:trPr>
          <w:trHeight w:val="499"/>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6</w:t>
            </w:r>
          </w:p>
        </w:tc>
        <w:tc>
          <w:tcPr>
            <w:tcW w:w="4878" w:type="dxa"/>
            <w:gridSpan w:val="2"/>
            <w:tcBorders>
              <w:top w:val="single" w:sz="4" w:space="0" w:color="auto"/>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rPr>
                <w:rFonts w:ascii="Arial" w:hAnsi="Arial" w:cs="Arial"/>
                <w:b/>
                <w:bCs/>
                <w:lang w:eastAsia="pt-BR"/>
              </w:rPr>
            </w:pPr>
            <w:r w:rsidRPr="00C7403C">
              <w:rPr>
                <w:rFonts w:ascii="Arial" w:hAnsi="Arial" w:cs="Arial"/>
                <w:b/>
                <w:bCs/>
                <w:lang w:eastAsia="pt-BR"/>
              </w:rPr>
              <w:t>Custos Indiretos, Tributos e Lucro</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b/>
                <w:bCs/>
                <w:lang w:eastAsia="pt-BR"/>
              </w:rPr>
            </w:pPr>
            <w:r w:rsidRPr="00C7403C">
              <w:rPr>
                <w:rFonts w:ascii="Arial" w:hAnsi="Arial" w:cs="Arial"/>
                <w:b/>
                <w:bCs/>
                <w:lang w:eastAsia="pt-BR"/>
              </w:rPr>
              <w:t> </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R$</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Custos Indiretos</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0,00%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0,00</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Lucro </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0,00%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0,00</w:t>
            </w:r>
          </w:p>
        </w:tc>
      </w:tr>
      <w:tr w:rsidR="00C7403C" w:rsidRPr="00C7403C" w:rsidTr="00C7403C">
        <w:trPr>
          <w:trHeight w:val="499"/>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Tributos</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Calibri" w:hAnsi="Calibri"/>
                <w:color w:val="000000"/>
                <w:sz w:val="22"/>
                <w:szCs w:val="22"/>
                <w:lang w:eastAsia="pt-BR"/>
              </w:rPr>
            </w:pPr>
            <w:r w:rsidRPr="00C7403C">
              <w:rPr>
                <w:rFonts w:ascii="Calibri" w:hAnsi="Calibri"/>
                <w:color w:val="000000"/>
                <w:sz w:val="22"/>
                <w:szCs w:val="22"/>
                <w:lang w:eastAsia="pt-BR"/>
              </w:rPr>
              <w:t xml:space="preserve">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PIS</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0,65%</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Calibri" w:hAnsi="Calibri"/>
                <w:color w:val="000000"/>
                <w:sz w:val="22"/>
                <w:szCs w:val="22"/>
                <w:lang w:eastAsia="pt-BR"/>
              </w:rPr>
            </w:pPr>
            <w:r w:rsidRPr="00C7403C">
              <w:rPr>
                <w:rFonts w:ascii="Calibri" w:hAnsi="Calibri"/>
                <w:color w:val="000000"/>
                <w:sz w:val="22"/>
                <w:szCs w:val="22"/>
                <w:lang w:eastAsia="pt-BR"/>
              </w:rPr>
              <w:t xml:space="preserve">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COFINS </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3,00%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Calibri" w:hAnsi="Calibri"/>
                <w:color w:val="000000"/>
                <w:sz w:val="22"/>
                <w:szCs w:val="22"/>
                <w:lang w:eastAsia="pt-BR"/>
              </w:rPr>
            </w:pPr>
            <w:r w:rsidRPr="00C7403C">
              <w:rPr>
                <w:rFonts w:ascii="Calibri" w:hAnsi="Calibri"/>
                <w:color w:val="000000"/>
                <w:sz w:val="22"/>
                <w:szCs w:val="22"/>
                <w:lang w:eastAsia="pt-BR"/>
              </w:rPr>
              <w:t xml:space="preserve">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ISSQN (2 a 5%)</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Calibri" w:hAnsi="Calibri"/>
                <w:color w:val="000000"/>
                <w:sz w:val="22"/>
                <w:szCs w:val="22"/>
                <w:lang w:eastAsia="pt-BR"/>
              </w:rPr>
            </w:pPr>
            <w:r w:rsidRPr="00C7403C">
              <w:rPr>
                <w:rFonts w:ascii="Calibri" w:hAnsi="Calibri"/>
                <w:color w:val="000000"/>
                <w:sz w:val="22"/>
                <w:szCs w:val="22"/>
                <w:lang w:eastAsia="pt-BR"/>
              </w:rPr>
              <w:t xml:space="preserve">                              </w:t>
            </w:r>
            <w:r w:rsidRPr="00C7403C">
              <w:rPr>
                <w:rFonts w:ascii="Calibri" w:hAnsi="Calibri"/>
                <w:color w:val="000000"/>
                <w:sz w:val="22"/>
                <w:szCs w:val="22"/>
                <w:lang w:eastAsia="pt-BR"/>
              </w:rPr>
              <w:lastRenderedPageBreak/>
              <w:t xml:space="preserve">-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lastRenderedPageBreak/>
              <w:t> </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B4 - Outros Tributos (especificar)</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Calibri" w:hAnsi="Calibri"/>
                <w:color w:val="000000"/>
                <w:sz w:val="22"/>
                <w:szCs w:val="22"/>
                <w:lang w:eastAsia="pt-BR"/>
              </w:rPr>
            </w:pPr>
            <w:r w:rsidRPr="00C7403C">
              <w:rPr>
                <w:rFonts w:ascii="Calibri" w:hAnsi="Calibri"/>
                <w:color w:val="000000"/>
                <w:sz w:val="22"/>
                <w:szCs w:val="22"/>
                <w:lang w:eastAsia="pt-BR"/>
              </w:rPr>
              <w:t xml:space="preserve">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 xml:space="preserve">Total </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b/>
                <w:bCs/>
                <w:sz w:val="20"/>
                <w:szCs w:val="20"/>
                <w:lang w:eastAsia="pt-BR"/>
              </w:rPr>
            </w:pPr>
            <w:r w:rsidRPr="00C7403C">
              <w:rPr>
                <w:rFonts w:ascii="Arial" w:hAnsi="Arial" w:cs="Arial"/>
                <w:b/>
                <w:bCs/>
                <w:sz w:val="20"/>
                <w:szCs w:val="20"/>
                <w:lang w:eastAsia="pt-BR"/>
              </w:rPr>
              <w:t xml:space="preserve">                      -   </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360"/>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r w:rsidRPr="00C7403C">
              <w:rPr>
                <w:rFonts w:ascii="Arial" w:hAnsi="Arial" w:cs="Arial"/>
                <w:b/>
                <w:bCs/>
                <w:sz w:val="28"/>
                <w:szCs w:val="28"/>
                <w:lang w:eastAsia="pt-BR"/>
              </w:rPr>
              <w:t xml:space="preserve"> QUADRO-RESUMO DO CUSTO POR EMPREGADO</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255"/>
        </w:trPr>
        <w:tc>
          <w:tcPr>
            <w:tcW w:w="14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Mão-de-Obra vinculada à execução contratual (valor por empregado)</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R$</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Módulo 1 - Composição da Remuneração</w:t>
            </w:r>
          </w:p>
        </w:tc>
        <w:tc>
          <w:tcPr>
            <w:tcW w:w="1275"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Módulo 2 - Encargos e Benefícios Anuais, Mensais e Diários</w:t>
            </w:r>
          </w:p>
        </w:tc>
        <w:tc>
          <w:tcPr>
            <w:tcW w:w="1275"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Módulo 3 - Provisão para rescisão</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Módulo 4 - Custo de reposição do profissional ausente</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E</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Módulo 5 - Insumos Diversos</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9357" w:type="dxa"/>
            <w:gridSpan w:val="5"/>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Subtotal (A+B+C+D)</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F</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Custos indiretos, tributos e lucro</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9357" w:type="dxa"/>
            <w:gridSpan w:val="5"/>
            <w:tcBorders>
              <w:top w:val="single" w:sz="4" w:space="0" w:color="000000"/>
              <w:left w:val="single" w:sz="4" w:space="0" w:color="000000"/>
              <w:bottom w:val="single" w:sz="4" w:space="0" w:color="000000"/>
              <w:right w:val="single" w:sz="4" w:space="0" w:color="000000"/>
            </w:tcBorders>
            <w:shd w:val="clear" w:color="000000" w:fill="C0000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Valor total por empregado</w:t>
            </w:r>
          </w:p>
        </w:tc>
        <w:tc>
          <w:tcPr>
            <w:tcW w:w="1275" w:type="dxa"/>
            <w:tcBorders>
              <w:top w:val="nil"/>
              <w:left w:val="nil"/>
              <w:bottom w:val="single" w:sz="4" w:space="0" w:color="000000"/>
              <w:right w:val="single" w:sz="4" w:space="0" w:color="000000"/>
            </w:tcBorders>
            <w:shd w:val="clear" w:color="000000" w:fill="C000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r>
      <w:tr w:rsidR="00C7403C" w:rsidRPr="00C7403C" w:rsidTr="00C7403C">
        <w:trPr>
          <w:trHeight w:val="360"/>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r w:rsidRPr="00C7403C">
              <w:rPr>
                <w:rFonts w:ascii="Arial" w:hAnsi="Arial" w:cs="Arial"/>
                <w:b/>
                <w:bCs/>
                <w:sz w:val="28"/>
                <w:szCs w:val="28"/>
                <w:lang w:eastAsia="pt-BR"/>
              </w:rPr>
              <w:t xml:space="preserve"> QUADRO-RESUMO VALOR MENSAL DO SERVIÇO</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r>
      <w:tr w:rsidR="00C7403C" w:rsidRPr="00C7403C" w:rsidTr="00C7403C">
        <w:trPr>
          <w:trHeight w:val="255"/>
        </w:trPr>
        <w:tc>
          <w:tcPr>
            <w:tcW w:w="1483" w:type="dxa"/>
            <w:tcBorders>
              <w:top w:val="single" w:sz="4" w:space="0" w:color="000000"/>
              <w:left w:val="single" w:sz="4" w:space="0" w:color="000000"/>
              <w:bottom w:val="nil"/>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Serviço </w:t>
            </w:r>
          </w:p>
        </w:tc>
        <w:tc>
          <w:tcPr>
            <w:tcW w:w="1683" w:type="dxa"/>
            <w:tcBorders>
              <w:top w:val="single" w:sz="4" w:space="0" w:color="000000"/>
              <w:left w:val="nil"/>
              <w:bottom w:val="nil"/>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Valor proposto </w:t>
            </w:r>
          </w:p>
        </w:tc>
        <w:tc>
          <w:tcPr>
            <w:tcW w:w="3195" w:type="dxa"/>
            <w:tcBorders>
              <w:top w:val="single" w:sz="4" w:space="0" w:color="000000"/>
              <w:left w:val="nil"/>
              <w:bottom w:val="nil"/>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Quantidade de empregados</w:t>
            </w:r>
          </w:p>
        </w:tc>
        <w:tc>
          <w:tcPr>
            <w:tcW w:w="1710" w:type="dxa"/>
            <w:tcBorders>
              <w:top w:val="single" w:sz="4" w:space="0" w:color="000000"/>
              <w:left w:val="nil"/>
              <w:bottom w:val="nil"/>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Valor proposto</w:t>
            </w:r>
          </w:p>
        </w:tc>
        <w:tc>
          <w:tcPr>
            <w:tcW w:w="1286" w:type="dxa"/>
            <w:tcBorders>
              <w:top w:val="single" w:sz="4" w:space="0" w:color="000000"/>
              <w:left w:val="nil"/>
              <w:bottom w:val="nil"/>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Quantidade</w:t>
            </w:r>
          </w:p>
        </w:tc>
        <w:tc>
          <w:tcPr>
            <w:tcW w:w="1275" w:type="dxa"/>
            <w:tcBorders>
              <w:top w:val="single" w:sz="4" w:space="0" w:color="000000"/>
              <w:left w:val="nil"/>
              <w:bottom w:val="nil"/>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Valor total</w:t>
            </w:r>
          </w:p>
        </w:tc>
      </w:tr>
      <w:tr w:rsidR="00C7403C" w:rsidRPr="00C7403C" w:rsidTr="00C7403C">
        <w:trPr>
          <w:trHeight w:val="255"/>
        </w:trPr>
        <w:tc>
          <w:tcPr>
            <w:tcW w:w="1483" w:type="dxa"/>
            <w:tcBorders>
              <w:top w:val="nil"/>
              <w:left w:val="single" w:sz="4" w:space="0" w:color="000000"/>
              <w:bottom w:val="nil"/>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683"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p/empregado</w:t>
            </w:r>
          </w:p>
        </w:tc>
        <w:tc>
          <w:tcPr>
            <w:tcW w:w="319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por posto</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p/posto</w:t>
            </w:r>
          </w:p>
        </w:tc>
        <w:tc>
          <w:tcPr>
            <w:tcW w:w="1286"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postos</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do Serviço</w:t>
            </w:r>
          </w:p>
        </w:tc>
      </w:tr>
      <w:tr w:rsidR="00C7403C" w:rsidRPr="00C7403C" w:rsidTr="00C7403C">
        <w:trPr>
          <w:trHeight w:val="630"/>
        </w:trPr>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single" w:sz="4" w:space="0" w:color="000000"/>
              <w:right w:val="single" w:sz="4" w:space="0" w:color="000000"/>
            </w:tcBorders>
            <w:shd w:val="clear" w:color="auto" w:fill="auto"/>
            <w:noWrap/>
            <w:vAlign w:val="center"/>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c>
          <w:tcPr>
            <w:tcW w:w="3195" w:type="dxa"/>
            <w:tcBorders>
              <w:top w:val="nil"/>
              <w:left w:val="nil"/>
              <w:bottom w:val="single" w:sz="4" w:space="0" w:color="000000"/>
              <w:right w:val="single" w:sz="4" w:space="0" w:color="000000"/>
            </w:tcBorders>
            <w:shd w:val="clear" w:color="auto" w:fill="auto"/>
            <w:noWrap/>
            <w:vAlign w:val="center"/>
            <w:hideMark/>
          </w:tcPr>
          <w:p w:rsidR="00C7403C" w:rsidRPr="00C7403C" w:rsidRDefault="004D5446" w:rsidP="00C7403C">
            <w:pPr>
              <w:suppressAutoHyphens w:val="0"/>
              <w:jc w:val="center"/>
              <w:rPr>
                <w:rFonts w:ascii="Arial" w:hAnsi="Arial" w:cs="Arial"/>
                <w:sz w:val="20"/>
                <w:szCs w:val="20"/>
                <w:lang w:eastAsia="pt-BR"/>
              </w:rPr>
            </w:pPr>
            <w:r>
              <w:rPr>
                <w:rFonts w:ascii="Arial" w:hAnsi="Arial" w:cs="Arial"/>
                <w:sz w:val="20"/>
                <w:szCs w:val="20"/>
                <w:lang w:eastAsia="pt-BR"/>
              </w:rPr>
              <w:t>2</w:t>
            </w:r>
          </w:p>
        </w:tc>
        <w:tc>
          <w:tcPr>
            <w:tcW w:w="1710" w:type="dxa"/>
            <w:tcBorders>
              <w:top w:val="nil"/>
              <w:left w:val="nil"/>
              <w:bottom w:val="single" w:sz="4" w:space="0" w:color="000000"/>
              <w:right w:val="single" w:sz="4" w:space="0" w:color="000000"/>
            </w:tcBorders>
            <w:shd w:val="clear" w:color="auto" w:fill="auto"/>
            <w:noWrap/>
            <w:vAlign w:val="center"/>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c>
          <w:tcPr>
            <w:tcW w:w="1286" w:type="dxa"/>
            <w:tcBorders>
              <w:top w:val="nil"/>
              <w:left w:val="nil"/>
              <w:bottom w:val="single" w:sz="4" w:space="0" w:color="000000"/>
              <w:right w:val="single" w:sz="4" w:space="0" w:color="000000"/>
            </w:tcBorders>
            <w:shd w:val="clear" w:color="000000" w:fill="FFFF00"/>
            <w:noWrap/>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1</w:t>
            </w:r>
          </w:p>
        </w:tc>
        <w:tc>
          <w:tcPr>
            <w:tcW w:w="1275" w:type="dxa"/>
            <w:tcBorders>
              <w:top w:val="nil"/>
              <w:left w:val="nil"/>
              <w:bottom w:val="single" w:sz="4" w:space="0" w:color="000000"/>
              <w:right w:val="single" w:sz="4" w:space="0" w:color="000000"/>
            </w:tcBorders>
            <w:shd w:val="clear" w:color="auto" w:fill="auto"/>
            <w:noWrap/>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683"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319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683"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319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683"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319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683"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319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683"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319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r>
      <w:tr w:rsidR="00C7403C" w:rsidRPr="00C7403C" w:rsidTr="00C7403C">
        <w:trPr>
          <w:trHeight w:val="360"/>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r>
      <w:tr w:rsidR="00C7403C" w:rsidRPr="00C7403C" w:rsidTr="00C7403C">
        <w:trPr>
          <w:trHeight w:val="360"/>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r w:rsidRPr="00C7403C">
              <w:rPr>
                <w:rFonts w:ascii="Arial" w:hAnsi="Arial" w:cs="Arial"/>
                <w:b/>
                <w:bCs/>
                <w:sz w:val="28"/>
                <w:szCs w:val="28"/>
                <w:lang w:eastAsia="pt-BR"/>
              </w:rPr>
              <w:t>QUADRO-DEMONSTRATIVO-VALOR GLOBAL DA PROPOSTA</w:t>
            </w:r>
          </w:p>
        </w:tc>
      </w:tr>
      <w:tr w:rsidR="00C7403C" w:rsidRPr="00C7403C" w:rsidTr="00C7403C">
        <w:trPr>
          <w:trHeight w:val="360"/>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r>
      <w:tr w:rsidR="00C7403C" w:rsidRPr="00C7403C" w:rsidTr="00C7403C">
        <w:trPr>
          <w:trHeight w:val="360"/>
        </w:trPr>
        <w:tc>
          <w:tcPr>
            <w:tcW w:w="14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r w:rsidRPr="00C7403C">
              <w:rPr>
                <w:rFonts w:ascii="Arial" w:hAnsi="Arial" w:cs="Arial"/>
                <w:b/>
                <w:bCs/>
                <w:sz w:val="28"/>
                <w:szCs w:val="28"/>
                <w:lang w:eastAsia="pt-BR"/>
              </w:rPr>
              <w:t> </w:t>
            </w:r>
          </w:p>
        </w:tc>
        <w:tc>
          <w:tcPr>
            <w:tcW w:w="9149" w:type="dxa"/>
            <w:gridSpan w:val="5"/>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r w:rsidRPr="00C7403C">
              <w:rPr>
                <w:rFonts w:ascii="Arial" w:hAnsi="Arial" w:cs="Arial"/>
                <w:b/>
                <w:bCs/>
                <w:sz w:val="28"/>
                <w:szCs w:val="28"/>
                <w:lang w:eastAsia="pt-BR"/>
              </w:rPr>
              <w:t>Valor Global da Proposta</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b/>
                <w:bCs/>
                <w:sz w:val="20"/>
                <w:szCs w:val="20"/>
                <w:lang w:eastAsia="pt-BR"/>
              </w:rPr>
            </w:pPr>
            <w:r w:rsidRPr="00C7403C">
              <w:rPr>
                <w:rFonts w:ascii="Arial" w:hAnsi="Arial" w:cs="Arial"/>
                <w:b/>
                <w:bCs/>
                <w:sz w:val="20"/>
                <w:szCs w:val="20"/>
                <w:lang w:eastAsia="pt-BR"/>
              </w:rPr>
              <w:t>Descrição</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R$</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Valor proposto por unidade de medida (por tipo de serviço)</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Valor mensal do serviço</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Número de meses de contrato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12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w:t>
            </w:r>
          </w:p>
        </w:tc>
        <w:tc>
          <w:tcPr>
            <w:tcW w:w="4878" w:type="dxa"/>
            <w:gridSpan w:val="2"/>
            <w:tcBorders>
              <w:top w:val="nil"/>
              <w:left w:val="nil"/>
              <w:bottom w:val="nil"/>
              <w:right w:val="nil"/>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Valor global da Proposta</w:t>
            </w:r>
          </w:p>
        </w:tc>
        <w:tc>
          <w:tcPr>
            <w:tcW w:w="1710" w:type="dxa"/>
            <w:tcBorders>
              <w:top w:val="nil"/>
              <w:left w:val="nil"/>
              <w:bottom w:val="nil"/>
              <w:right w:val="nil"/>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nil"/>
              <w:right w:val="nil"/>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single" w:sz="4" w:space="0" w:color="000000"/>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bl>
    <w:p w:rsidR="00546B53" w:rsidRPr="00202C6A" w:rsidRDefault="00546B53" w:rsidP="00546B53">
      <w:pPr>
        <w:pStyle w:val="Corpodetexto211"/>
        <w:jc w:val="both"/>
        <w:rPr>
          <w:rFonts w:ascii="Calibri" w:hAnsi="Calibri" w:cs="Calibri"/>
          <w:b/>
          <w:bCs/>
          <w:caps/>
        </w:rPr>
      </w:pPr>
    </w:p>
    <w:p w:rsidR="00421D6E" w:rsidRDefault="00421D6E" w:rsidP="00882EB1">
      <w:pPr>
        <w:pStyle w:val="Corpodetexto211"/>
        <w:jc w:val="center"/>
        <w:rPr>
          <w:rFonts w:ascii="Calibri" w:hAnsi="Calibri"/>
          <w:highlight w:val="yellow"/>
        </w:rPr>
      </w:pPr>
    </w:p>
    <w:p w:rsidR="00421D6E" w:rsidRDefault="00421D6E" w:rsidP="00882EB1">
      <w:pPr>
        <w:pStyle w:val="Corpodetexto211"/>
        <w:jc w:val="center"/>
        <w:rPr>
          <w:rFonts w:ascii="Calibri" w:hAnsi="Calibri"/>
          <w:highlight w:val="yellow"/>
        </w:rPr>
      </w:pPr>
    </w:p>
    <w:p w:rsidR="00421D6E" w:rsidRDefault="00421D6E" w:rsidP="00882EB1">
      <w:pPr>
        <w:pStyle w:val="Corpodetexto211"/>
        <w:jc w:val="center"/>
        <w:rPr>
          <w:rFonts w:ascii="Calibri" w:hAnsi="Calibri"/>
          <w:highlight w:val="yellow"/>
        </w:rPr>
      </w:pPr>
    </w:p>
    <w:p w:rsidR="00421D6E" w:rsidRDefault="00421D6E" w:rsidP="00882EB1">
      <w:pPr>
        <w:pStyle w:val="Corpodetexto211"/>
        <w:jc w:val="center"/>
        <w:rPr>
          <w:rFonts w:ascii="Calibri" w:hAnsi="Calibri"/>
          <w:highlight w:val="yellow"/>
        </w:rPr>
      </w:pPr>
    </w:p>
    <w:p w:rsidR="00882EB1" w:rsidRPr="009C5DCC" w:rsidRDefault="0058041B" w:rsidP="00882EB1">
      <w:pPr>
        <w:pStyle w:val="Corpodetexto211"/>
        <w:jc w:val="center"/>
        <w:rPr>
          <w:rFonts w:ascii="Calibri" w:hAnsi="Calibri"/>
          <w:highlight w:val="yellow"/>
        </w:rPr>
      </w:pPr>
      <w:r w:rsidRPr="009C5DCC">
        <w:rPr>
          <w:rFonts w:ascii="Calibri" w:hAnsi="Calibri"/>
          <w:noProof/>
          <w:highlight w:val="yellow"/>
          <w:lang w:eastAsia="pt-BR"/>
        </w:rPr>
        <w:drawing>
          <wp:inline distT="0" distB="0" distL="0" distR="0">
            <wp:extent cx="895350" cy="781050"/>
            <wp:effectExtent l="0" t="0" r="0"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p>
    <w:p w:rsidR="002720C9" w:rsidRPr="009C5DCC" w:rsidRDefault="002720C9" w:rsidP="00882EB1">
      <w:pPr>
        <w:pStyle w:val="Corpodetexto211"/>
        <w:jc w:val="center"/>
        <w:rPr>
          <w:rFonts w:ascii="Calibri" w:hAnsi="Calibri"/>
          <w:b/>
          <w:highlight w:val="yellow"/>
        </w:rPr>
      </w:pPr>
    </w:p>
    <w:p w:rsidR="00882EB1" w:rsidRPr="000B703B" w:rsidRDefault="00882EB1" w:rsidP="00882EB1">
      <w:pPr>
        <w:pStyle w:val="Corpodetexto211"/>
        <w:jc w:val="center"/>
        <w:rPr>
          <w:rFonts w:ascii="Calibri" w:hAnsi="Calibri" w:cs="Calibri"/>
          <w:b/>
          <w:bCs/>
          <w:caps/>
        </w:rPr>
      </w:pPr>
      <w:r w:rsidRPr="000B703B">
        <w:rPr>
          <w:rFonts w:ascii="Calibri" w:hAnsi="Calibri"/>
          <w:b/>
        </w:rPr>
        <w:t>ANEXO V</w:t>
      </w:r>
    </w:p>
    <w:p w:rsidR="002720C9" w:rsidRPr="000B703B" w:rsidRDefault="002720C9" w:rsidP="00882EB1">
      <w:pPr>
        <w:pStyle w:val="Corpodetexto211"/>
        <w:jc w:val="center"/>
        <w:rPr>
          <w:rFonts w:ascii="Calibri" w:hAnsi="Calibri" w:cs="Calibri"/>
          <w:b/>
          <w:bCs/>
          <w:caps/>
        </w:rPr>
      </w:pPr>
    </w:p>
    <w:p w:rsidR="002B75A2" w:rsidRPr="000B703B" w:rsidRDefault="002B75A2" w:rsidP="00882EB1">
      <w:pPr>
        <w:pStyle w:val="Corpodetexto211"/>
        <w:jc w:val="center"/>
        <w:rPr>
          <w:rFonts w:ascii="Calibri" w:hAnsi="Calibri" w:cs="Calibri"/>
          <w:b/>
          <w:bCs/>
          <w:caps/>
        </w:rPr>
      </w:pPr>
      <w:r w:rsidRPr="000B703B">
        <w:rPr>
          <w:rFonts w:ascii="Calibri" w:hAnsi="Calibri" w:cs="Calibri"/>
          <w:b/>
          <w:bCs/>
          <w:caps/>
        </w:rPr>
        <w:t xml:space="preserve">AUTORIZAÇÃO COMPLEMENTAR AO CONTRATO N° XXXX </w:t>
      </w:r>
    </w:p>
    <w:p w:rsidR="00882EB1" w:rsidRPr="000B703B" w:rsidRDefault="00882EB1" w:rsidP="00882EB1">
      <w:pPr>
        <w:pStyle w:val="Corpodetexto211"/>
        <w:jc w:val="center"/>
        <w:rPr>
          <w:rFonts w:ascii="Calibri" w:hAnsi="Calibri" w:cs="Calibri"/>
        </w:rPr>
      </w:pPr>
      <w:r w:rsidRPr="000B703B">
        <w:rPr>
          <w:rFonts w:ascii="Calibri" w:hAnsi="Calibri" w:cs="Calibri"/>
          <w:b/>
          <w:bCs/>
          <w:caps/>
        </w:rPr>
        <w:t>(a ser preenchido no momento da assinatura do contrato)</w:t>
      </w:r>
    </w:p>
    <w:p w:rsidR="00882EB1" w:rsidRPr="009C5DCC" w:rsidRDefault="00882EB1" w:rsidP="00882EB1">
      <w:pPr>
        <w:pStyle w:val="Corpodetexto211"/>
        <w:jc w:val="center"/>
        <w:rPr>
          <w:rFonts w:ascii="Calibri" w:hAnsi="Calibri" w:cs="Calibri"/>
          <w:b/>
          <w:bCs/>
          <w:caps/>
          <w:highlight w:val="yellow"/>
        </w:rPr>
      </w:pPr>
    </w:p>
    <w:p w:rsidR="002B75A2" w:rsidRPr="00DE10AC" w:rsidRDefault="00882EB1" w:rsidP="002B75A2">
      <w:pPr>
        <w:pStyle w:val="Corpodetexto211"/>
        <w:spacing w:after="120"/>
        <w:ind w:firstLine="1418"/>
        <w:jc w:val="both"/>
        <w:rPr>
          <w:rFonts w:ascii="Calibri" w:hAnsi="Calibri" w:cs="Calibri"/>
        </w:rPr>
      </w:pPr>
      <w:r w:rsidRPr="009C5DCC">
        <w:rPr>
          <w:rFonts w:ascii="Calibri" w:hAnsi="Calibri" w:cs="Calibri"/>
          <w:highlight w:val="yellow"/>
        </w:rPr>
        <w:softHyphen/>
      </w:r>
      <w:r w:rsidR="002B75A2" w:rsidRPr="002B75A2">
        <w:rPr>
          <w:rFonts w:ascii="Calibri" w:hAnsi="Calibri" w:cs="Calibri"/>
        </w:rPr>
        <w:t xml:space="preserve">______________________________________________ (identificação do licitante), inscrita no CNPJ nº _______________, por intermédio de seu representante legal, o Sr. ___________________________ (nome do representante), portador da Cédula de Identidade RG nº _______________ e do CPF nº _______________, AUTORIZA o(a) </w:t>
      </w:r>
      <w:r w:rsidR="002B75A2">
        <w:rPr>
          <w:rFonts w:ascii="Calibri" w:hAnsi="Calibri" w:cs="Calibri"/>
        </w:rPr>
        <w:t>CEFET/RJ</w:t>
      </w:r>
      <w:r w:rsidR="002B75A2" w:rsidRPr="002B75A2">
        <w:rPr>
          <w:rFonts w:ascii="Calibri" w:hAnsi="Calibri" w:cs="Calibri"/>
        </w:rPr>
        <w:t xml:space="preserve">, para os fins do Anexo VII-B da Instrução Normativa n° 05, de 26/05/2017, da Secretaria de Gestão </w:t>
      </w:r>
      <w:r w:rsidR="002B75A2" w:rsidRPr="00DE10AC">
        <w:rPr>
          <w:rFonts w:ascii="Calibri" w:hAnsi="Calibri" w:cs="Calibri"/>
        </w:rPr>
        <w:t xml:space="preserve">do Ministério do Planejamento, Desenvolvimento e Gestão e dos dispositivos correspondentes do Edital do </w:t>
      </w:r>
      <w:r w:rsidR="002B75A2" w:rsidRPr="00DE10AC">
        <w:rPr>
          <w:rFonts w:ascii="Calibri" w:hAnsi="Calibri" w:cs="Calibri"/>
          <w:b/>
        </w:rPr>
        <w:t xml:space="preserve">Pregão n. </w:t>
      </w:r>
      <w:r w:rsidR="0039378F">
        <w:rPr>
          <w:rFonts w:ascii="Calibri" w:hAnsi="Calibri" w:cs="Calibri"/>
          <w:b/>
        </w:rPr>
        <w:t>14</w:t>
      </w:r>
      <w:r w:rsidR="0058655D" w:rsidRPr="00DE10AC">
        <w:rPr>
          <w:rFonts w:ascii="Calibri" w:hAnsi="Calibri" w:cs="Calibri"/>
          <w:b/>
        </w:rPr>
        <w:t>/2020:</w:t>
      </w:r>
    </w:p>
    <w:p w:rsidR="002B75A2" w:rsidRPr="002B75A2" w:rsidRDefault="002B75A2" w:rsidP="002B75A2">
      <w:pPr>
        <w:pStyle w:val="Corpodetexto211"/>
        <w:spacing w:after="120"/>
        <w:ind w:firstLine="1418"/>
        <w:jc w:val="both"/>
        <w:rPr>
          <w:rFonts w:ascii="Calibri" w:hAnsi="Calibri" w:cs="Calibri"/>
        </w:rPr>
      </w:pPr>
      <w:r w:rsidRPr="00DE10AC">
        <w:rPr>
          <w:rFonts w:ascii="Calibri" w:hAnsi="Calibri" w:cs="Calibri"/>
        </w:rPr>
        <w:t>1) que sejam descontados da fatura e pagos diretamente aos trabalhadores alocados a qualquer tempo na execução do contrato acima mencionado os valores relativos</w:t>
      </w:r>
      <w:r w:rsidRPr="002B75A2">
        <w:rPr>
          <w:rFonts w:ascii="Calibri" w:hAnsi="Calibri" w:cs="Calibri"/>
        </w:rPr>
        <w:t xml:space="preserve"> aos salários e demais verbas trabalhistas, previdenciárias e fundiárias devidas, quando houver falha no cumprimento dessas obrigações por parte da CONTRATADA, até o momento da regularização, sem prejuízo das sanções cabíveis. </w:t>
      </w:r>
    </w:p>
    <w:p w:rsidR="00E964AB" w:rsidRDefault="002B75A2" w:rsidP="00E964AB">
      <w:pPr>
        <w:pStyle w:val="Corpodetexto211"/>
        <w:spacing w:after="120"/>
        <w:ind w:firstLine="1418"/>
        <w:jc w:val="both"/>
        <w:rPr>
          <w:rFonts w:ascii="Calibri" w:hAnsi="Calibri" w:cs="Calibri"/>
        </w:rPr>
      </w:pPr>
      <w:r w:rsidRPr="002B75A2">
        <w:rPr>
          <w:rFonts w:ascii="Calibri" w:hAnsi="Calibri" w:cs="Calibri"/>
        </w:rPr>
        <w:t>2) que sejam provisionados valores para o pagamento dos trabalhadores alocados na execução do contrato e depositados em conta corrente vinculada, bloqueada para movimentação, e aberta em nome da empresa (indicar o nome da empresa) junto a instituição bancária oficial, cuja movimentação dependerá de autorização prévia da(o) (Nome do Órgão ou Entidade promotora da licitação), que também terá permanente autorização para acessar e conhecer os respectivos saldos e extratos, independentemente de qualquer intervenção da titular da conta.</w:t>
      </w:r>
    </w:p>
    <w:p w:rsidR="00E964AB" w:rsidRDefault="00E964AB" w:rsidP="00E964AB">
      <w:pPr>
        <w:pStyle w:val="Corpodetexto211"/>
        <w:spacing w:after="120"/>
        <w:ind w:firstLine="1418"/>
        <w:jc w:val="both"/>
        <w:rPr>
          <w:rFonts w:ascii="Calibri" w:hAnsi="Calibri" w:cs="Calibri"/>
        </w:rPr>
      </w:pPr>
      <w:r w:rsidRPr="00E964AB">
        <w:rPr>
          <w:rFonts w:ascii="Calibri" w:hAnsi="Calibri" w:cs="Calibri"/>
        </w:rPr>
        <w:t>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w:t>
      </w:r>
    </w:p>
    <w:p w:rsidR="00C36267" w:rsidRDefault="00C36267" w:rsidP="00E964AB">
      <w:pPr>
        <w:pStyle w:val="Corpodetexto211"/>
        <w:spacing w:after="120"/>
        <w:ind w:firstLine="1418"/>
        <w:jc w:val="both"/>
        <w:rPr>
          <w:rFonts w:ascii="Calibri" w:hAnsi="Calibri" w:cs="Calibri"/>
        </w:rPr>
      </w:pPr>
    </w:p>
    <w:p w:rsidR="00C36267" w:rsidRPr="009C5DCC" w:rsidRDefault="00C36267" w:rsidP="00E964AB">
      <w:pPr>
        <w:pStyle w:val="Corpodetexto211"/>
        <w:spacing w:after="120"/>
        <w:ind w:firstLine="1418"/>
        <w:jc w:val="both"/>
        <w:rPr>
          <w:rFonts w:ascii="Calibri" w:hAnsi="Calibri" w:cs="Calibri"/>
          <w:highlight w:val="yellow"/>
        </w:rPr>
      </w:pPr>
    </w:p>
    <w:p w:rsidR="00882EB1" w:rsidRPr="00202C6A" w:rsidRDefault="00E964AB" w:rsidP="00882EB1">
      <w:pPr>
        <w:autoSpaceDE w:val="0"/>
        <w:autoSpaceDN w:val="0"/>
        <w:adjustRightInd w:val="0"/>
        <w:spacing w:after="120"/>
        <w:jc w:val="center"/>
        <w:rPr>
          <w:rFonts w:ascii="Calibri" w:hAnsi="Calibri" w:cs="Calibri"/>
          <w:sz w:val="22"/>
          <w:szCs w:val="22"/>
        </w:rPr>
      </w:pPr>
      <w:r w:rsidRPr="00E964AB">
        <w:rPr>
          <w:rFonts w:ascii="Calibri" w:hAnsi="Calibri" w:cs="Calibri"/>
          <w:sz w:val="22"/>
          <w:szCs w:val="22"/>
        </w:rPr>
        <w:t>...........................................,  .......... de.......................................... de 20.....</w:t>
      </w:r>
    </w:p>
    <w:p w:rsidR="00882EB1" w:rsidRPr="00C36267" w:rsidRDefault="00882EB1" w:rsidP="00882EB1">
      <w:pPr>
        <w:pStyle w:val="Corpodetexto211"/>
        <w:spacing w:after="120"/>
        <w:ind w:firstLine="1418"/>
        <w:jc w:val="both"/>
        <w:rPr>
          <w:rFonts w:ascii="Calibri" w:hAnsi="Calibri" w:cs="Calibri"/>
          <w:b/>
          <w:bCs/>
        </w:rPr>
      </w:pPr>
    </w:p>
    <w:p w:rsidR="00C36267" w:rsidRPr="00C36267" w:rsidRDefault="00C36267" w:rsidP="00C36267">
      <w:pPr>
        <w:autoSpaceDE w:val="0"/>
        <w:autoSpaceDN w:val="0"/>
        <w:adjustRightInd w:val="0"/>
        <w:spacing w:after="240"/>
        <w:jc w:val="center"/>
        <w:rPr>
          <w:rFonts w:cs="Arial"/>
        </w:rPr>
      </w:pPr>
      <w:r w:rsidRPr="00C36267">
        <w:rPr>
          <w:rFonts w:cs="Arial"/>
        </w:rPr>
        <w:t>________________________________________</w:t>
      </w:r>
    </w:p>
    <w:p w:rsidR="00C36267" w:rsidRPr="00C36267" w:rsidRDefault="00C36267" w:rsidP="00C36267">
      <w:pPr>
        <w:autoSpaceDE w:val="0"/>
        <w:autoSpaceDN w:val="0"/>
        <w:adjustRightInd w:val="0"/>
        <w:spacing w:after="240"/>
        <w:jc w:val="center"/>
        <w:rPr>
          <w:rFonts w:cs="Arial"/>
          <w:i/>
        </w:rPr>
      </w:pPr>
      <w:r w:rsidRPr="00C36267">
        <w:rPr>
          <w:rFonts w:cs="Arial"/>
          <w:i/>
        </w:rPr>
        <w:t>(assinatura do representante legal do licitante)</w:t>
      </w:r>
    </w:p>
    <w:p w:rsidR="00C36267" w:rsidRPr="00202C6A" w:rsidRDefault="00C36267" w:rsidP="00882EB1">
      <w:pPr>
        <w:pStyle w:val="Corpodetexto211"/>
        <w:spacing w:after="120"/>
        <w:ind w:firstLine="1418"/>
        <w:jc w:val="both"/>
        <w:rPr>
          <w:rFonts w:ascii="Calibri" w:hAnsi="Calibri" w:cs="Calibri"/>
          <w:b/>
          <w:bCs/>
        </w:rPr>
        <w:sectPr w:rsidR="00C36267" w:rsidRPr="00202C6A" w:rsidSect="00421D6E">
          <w:pgSz w:w="11906" w:h="16838"/>
          <w:pgMar w:top="1418" w:right="1559" w:bottom="1418" w:left="1134" w:header="720" w:footer="720" w:gutter="0"/>
          <w:pgNumType w:start="71"/>
          <w:cols w:space="720"/>
          <w:docGrid w:linePitch="326" w:charSpace="36864"/>
        </w:sectPr>
      </w:pPr>
    </w:p>
    <w:p w:rsidR="00882EB1" w:rsidRPr="00202C6A" w:rsidRDefault="0058041B" w:rsidP="00882EB1">
      <w:pPr>
        <w:ind w:left="3540"/>
        <w:rPr>
          <w:rFonts w:ascii="Calibri" w:hAnsi="Calibri"/>
          <w:szCs w:val="22"/>
        </w:rPr>
      </w:pPr>
      <w:r>
        <w:rPr>
          <w:rFonts w:ascii="Calibri" w:hAnsi="Calibri"/>
          <w:noProof/>
          <w:sz w:val="22"/>
          <w:szCs w:val="22"/>
          <w:lang w:eastAsia="pt-BR"/>
        </w:rPr>
        <w:lastRenderedPageBreak/>
        <w:drawing>
          <wp:inline distT="0" distB="0" distL="0" distR="0">
            <wp:extent cx="895350" cy="781050"/>
            <wp:effectExtent l="0" t="0" r="0"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p>
    <w:p w:rsidR="00882EB1" w:rsidRPr="00202C6A" w:rsidRDefault="00882EB1" w:rsidP="00882EB1">
      <w:pPr>
        <w:ind w:left="3540"/>
        <w:rPr>
          <w:rFonts w:ascii="Calibri" w:hAnsi="Calibri"/>
          <w:b/>
          <w:szCs w:val="22"/>
        </w:rPr>
      </w:pPr>
    </w:p>
    <w:p w:rsidR="00882EB1" w:rsidRDefault="00882EB1" w:rsidP="00882EB1">
      <w:pPr>
        <w:ind w:left="3540"/>
        <w:rPr>
          <w:rFonts w:ascii="Calibri" w:hAnsi="Calibri"/>
          <w:b/>
          <w:szCs w:val="22"/>
        </w:rPr>
      </w:pPr>
      <w:r w:rsidRPr="00202C6A">
        <w:rPr>
          <w:rFonts w:ascii="Calibri" w:hAnsi="Calibri"/>
          <w:b/>
          <w:szCs w:val="22"/>
        </w:rPr>
        <w:t>ANEXO VI</w:t>
      </w:r>
    </w:p>
    <w:p w:rsidR="002720C9" w:rsidRPr="00202C6A" w:rsidRDefault="002720C9" w:rsidP="00882EB1">
      <w:pPr>
        <w:ind w:left="3540"/>
        <w:rPr>
          <w:rFonts w:ascii="Calibri" w:hAnsi="Calibri" w:cs="Calibri"/>
          <w:b/>
          <w:bCs/>
          <w:sz w:val="22"/>
          <w:szCs w:val="22"/>
        </w:rPr>
      </w:pPr>
    </w:p>
    <w:tbl>
      <w:tblPr>
        <w:tblW w:w="0" w:type="auto"/>
        <w:tblInd w:w="-126" w:type="dxa"/>
        <w:tblLayout w:type="fixed"/>
        <w:tblLook w:val="0000"/>
      </w:tblPr>
      <w:tblGrid>
        <w:gridCol w:w="4322"/>
        <w:gridCol w:w="4362"/>
      </w:tblGrid>
      <w:tr w:rsidR="00882EB1" w:rsidRPr="00202C6A" w:rsidTr="00972523">
        <w:tc>
          <w:tcPr>
            <w:tcW w:w="4322" w:type="dxa"/>
            <w:vMerge w:val="restart"/>
            <w:tcBorders>
              <w:top w:val="single" w:sz="4" w:space="0" w:color="000000"/>
              <w:left w:val="single" w:sz="4" w:space="0" w:color="000000"/>
              <w:bottom w:val="single" w:sz="4" w:space="0" w:color="000000"/>
            </w:tcBorders>
            <w:shd w:val="clear" w:color="auto" w:fill="auto"/>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TERMO DE VISTORIA</w:t>
            </w:r>
          </w:p>
        </w:tc>
        <w:tc>
          <w:tcPr>
            <w:tcW w:w="4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EB1" w:rsidRPr="00202C6A" w:rsidRDefault="00882EB1" w:rsidP="00972523">
            <w:pPr>
              <w:rPr>
                <w:rFonts w:ascii="Calibri" w:hAnsi="Calibri"/>
                <w:sz w:val="22"/>
                <w:szCs w:val="22"/>
              </w:rPr>
            </w:pPr>
            <w:r w:rsidRPr="00202C6A">
              <w:rPr>
                <w:rFonts w:ascii="Calibri" w:hAnsi="Calibri" w:cs="Calibri"/>
                <w:b/>
                <w:bCs/>
                <w:sz w:val="22"/>
                <w:szCs w:val="22"/>
              </w:rPr>
              <w:t>(   ) 1ª Via Empresa vistoriante</w:t>
            </w:r>
          </w:p>
        </w:tc>
      </w:tr>
      <w:tr w:rsidR="00882EB1" w:rsidRPr="00202C6A" w:rsidTr="00972523">
        <w:tc>
          <w:tcPr>
            <w:tcW w:w="4322" w:type="dxa"/>
            <w:vMerge/>
            <w:tcBorders>
              <w:top w:val="single" w:sz="4" w:space="0" w:color="000000"/>
              <w:left w:val="single" w:sz="4" w:space="0" w:color="000000"/>
              <w:bottom w:val="single" w:sz="4" w:space="0" w:color="000000"/>
            </w:tcBorders>
            <w:shd w:val="clear" w:color="auto" w:fill="auto"/>
            <w:vAlign w:val="center"/>
          </w:tcPr>
          <w:p w:rsidR="00882EB1" w:rsidRPr="00202C6A" w:rsidRDefault="00882EB1" w:rsidP="00972523">
            <w:pPr>
              <w:snapToGrid w:val="0"/>
              <w:rPr>
                <w:rFonts w:ascii="Calibri" w:hAnsi="Calibri" w:cs="Calibri"/>
                <w:b/>
                <w:bCs/>
                <w:sz w:val="22"/>
                <w:szCs w:val="22"/>
              </w:rPr>
            </w:pPr>
          </w:p>
        </w:tc>
        <w:tc>
          <w:tcPr>
            <w:tcW w:w="4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EB1" w:rsidRPr="00202C6A" w:rsidRDefault="00882EB1" w:rsidP="00972523">
            <w:pPr>
              <w:rPr>
                <w:rFonts w:ascii="Calibri" w:hAnsi="Calibri"/>
                <w:sz w:val="22"/>
                <w:szCs w:val="22"/>
              </w:rPr>
            </w:pPr>
            <w:r w:rsidRPr="00202C6A">
              <w:rPr>
                <w:rFonts w:ascii="Calibri" w:hAnsi="Calibri" w:cs="Calibri"/>
                <w:b/>
                <w:bCs/>
                <w:sz w:val="22"/>
                <w:szCs w:val="22"/>
              </w:rPr>
              <w:t>(   ) 2ª Via Unidade vistoriada</w:t>
            </w:r>
          </w:p>
        </w:tc>
      </w:tr>
      <w:tr w:rsidR="00882EB1" w:rsidRPr="00202C6A" w:rsidTr="00972523">
        <w:tc>
          <w:tcPr>
            <w:tcW w:w="4322" w:type="dxa"/>
            <w:vMerge/>
            <w:tcBorders>
              <w:top w:val="single" w:sz="4" w:space="0" w:color="000000"/>
              <w:left w:val="single" w:sz="4" w:space="0" w:color="000000"/>
              <w:bottom w:val="single" w:sz="4" w:space="0" w:color="000000"/>
            </w:tcBorders>
            <w:shd w:val="clear" w:color="auto" w:fill="auto"/>
            <w:vAlign w:val="center"/>
          </w:tcPr>
          <w:p w:rsidR="00882EB1" w:rsidRPr="00202C6A" w:rsidRDefault="00882EB1" w:rsidP="00972523">
            <w:pPr>
              <w:snapToGrid w:val="0"/>
              <w:rPr>
                <w:rFonts w:ascii="Calibri" w:hAnsi="Calibri" w:cs="Calibri"/>
                <w:b/>
                <w:bCs/>
                <w:sz w:val="22"/>
                <w:szCs w:val="22"/>
              </w:rPr>
            </w:pPr>
          </w:p>
        </w:tc>
        <w:tc>
          <w:tcPr>
            <w:tcW w:w="4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EB1" w:rsidRPr="00202C6A" w:rsidRDefault="00882EB1" w:rsidP="00972523">
            <w:pPr>
              <w:rPr>
                <w:rFonts w:ascii="Calibri" w:hAnsi="Calibri"/>
                <w:sz w:val="22"/>
                <w:szCs w:val="22"/>
              </w:rPr>
            </w:pPr>
            <w:r w:rsidRPr="00202C6A">
              <w:rPr>
                <w:rFonts w:ascii="Calibri" w:hAnsi="Calibri" w:cs="Calibri"/>
                <w:b/>
                <w:bCs/>
                <w:sz w:val="22"/>
                <w:szCs w:val="22"/>
              </w:rPr>
              <w:t>(   ) 3ª Via Divisão de Licitações e Contratos</w:t>
            </w:r>
          </w:p>
        </w:tc>
      </w:tr>
    </w:tbl>
    <w:p w:rsidR="00882EB1" w:rsidRPr="00202C6A" w:rsidRDefault="00882EB1" w:rsidP="00882EB1">
      <w:pPr>
        <w:rPr>
          <w:rFonts w:ascii="Calibri" w:hAnsi="Calibri" w:cs="Calibri"/>
          <w:b/>
          <w:bCs/>
          <w:sz w:val="22"/>
          <w:szCs w:val="22"/>
        </w:rPr>
      </w:pPr>
    </w:p>
    <w:p w:rsidR="00882EB1" w:rsidRPr="00202C6A" w:rsidRDefault="00882EB1" w:rsidP="00882EB1">
      <w:pPr>
        <w:rPr>
          <w:rFonts w:ascii="Calibri" w:hAnsi="Calibri" w:cs="Calibri"/>
          <w:b/>
          <w:bCs/>
          <w:sz w:val="22"/>
          <w:szCs w:val="22"/>
        </w:rPr>
      </w:pPr>
    </w:p>
    <w:p w:rsidR="00882EB1" w:rsidRPr="00202C6A" w:rsidRDefault="00882EB1" w:rsidP="00882EB1">
      <w:pPr>
        <w:pStyle w:val="Recuodecorpodetexto"/>
        <w:ind w:left="0"/>
        <w:jc w:val="both"/>
        <w:rPr>
          <w:rFonts w:ascii="Calibri" w:hAnsi="Calibri" w:cs="Calibri"/>
          <w:sz w:val="22"/>
          <w:szCs w:val="22"/>
        </w:rPr>
      </w:pPr>
      <w:r w:rsidRPr="00202C6A">
        <w:rPr>
          <w:rFonts w:ascii="Calibri" w:hAnsi="Calibri" w:cs="Calibri"/>
          <w:sz w:val="22"/>
          <w:szCs w:val="22"/>
        </w:rPr>
        <w:t xml:space="preserve">Atestamos, para fins de participação </w:t>
      </w:r>
      <w:r w:rsidRPr="00DE10AC">
        <w:rPr>
          <w:rFonts w:ascii="Calibri" w:hAnsi="Calibri" w:cs="Calibri"/>
          <w:sz w:val="22"/>
          <w:szCs w:val="22"/>
        </w:rPr>
        <w:t xml:space="preserve">no </w:t>
      </w:r>
      <w:r w:rsidRPr="00DE10AC">
        <w:rPr>
          <w:rFonts w:ascii="Calibri" w:hAnsi="Calibri" w:cs="Calibri"/>
          <w:b/>
          <w:bCs/>
          <w:sz w:val="22"/>
          <w:szCs w:val="22"/>
        </w:rPr>
        <w:t xml:space="preserve">Pregão Eletrônico </w:t>
      </w:r>
      <w:r w:rsidR="002720C9" w:rsidRPr="00DE10AC">
        <w:rPr>
          <w:rFonts w:ascii="Calibri" w:hAnsi="Calibri" w:cs="Calibri"/>
          <w:b/>
          <w:bCs/>
          <w:sz w:val="22"/>
          <w:szCs w:val="22"/>
        </w:rPr>
        <w:t xml:space="preserve">nº </w:t>
      </w:r>
      <w:r w:rsidR="0039378F">
        <w:rPr>
          <w:rFonts w:ascii="Calibri" w:hAnsi="Calibri" w:cs="Calibri"/>
          <w:b/>
          <w:bCs/>
          <w:sz w:val="22"/>
          <w:szCs w:val="22"/>
        </w:rPr>
        <w:t>14</w:t>
      </w:r>
      <w:r w:rsidRPr="00DE10AC">
        <w:rPr>
          <w:rFonts w:ascii="Calibri" w:hAnsi="Calibri" w:cs="Calibri"/>
          <w:b/>
          <w:bCs/>
          <w:sz w:val="22"/>
          <w:szCs w:val="22"/>
        </w:rPr>
        <w:t>/20</w:t>
      </w:r>
      <w:r w:rsidR="007801CA" w:rsidRPr="00DE10AC">
        <w:rPr>
          <w:rFonts w:ascii="Calibri" w:hAnsi="Calibri" w:cs="Calibri"/>
          <w:b/>
          <w:bCs/>
          <w:sz w:val="22"/>
          <w:szCs w:val="22"/>
        </w:rPr>
        <w:t>20</w:t>
      </w:r>
      <w:r w:rsidRPr="00DE10AC">
        <w:rPr>
          <w:rFonts w:ascii="Calibri" w:hAnsi="Calibri" w:cs="Calibri"/>
          <w:sz w:val="22"/>
          <w:szCs w:val="22"/>
        </w:rPr>
        <w:t>, que a Empresa _______________________________________________________,</w:t>
      </w:r>
      <w:r w:rsidRPr="00202C6A">
        <w:rPr>
          <w:rFonts w:ascii="Calibri" w:hAnsi="Calibri" w:cs="Calibri"/>
          <w:sz w:val="22"/>
          <w:szCs w:val="22"/>
        </w:rPr>
        <w:t xml:space="preserve"> CNPJ nº ____________________, telefone (   )____________, e-mail __________________, </w:t>
      </w:r>
    </w:p>
    <w:p w:rsidR="00882EB1" w:rsidRPr="00202C6A" w:rsidRDefault="00882EB1" w:rsidP="00882EB1">
      <w:pPr>
        <w:pStyle w:val="Recuodecorpodetexto"/>
        <w:ind w:left="0"/>
        <w:jc w:val="both"/>
        <w:rPr>
          <w:rFonts w:ascii="Calibri" w:hAnsi="Calibri" w:cs="Calibri"/>
          <w:sz w:val="22"/>
          <w:szCs w:val="22"/>
        </w:rPr>
      </w:pPr>
      <w:r w:rsidRPr="00202C6A">
        <w:rPr>
          <w:rFonts w:ascii="Calibri" w:hAnsi="Calibri" w:cs="Calibri"/>
          <w:sz w:val="22"/>
          <w:szCs w:val="22"/>
        </w:rPr>
        <w:t xml:space="preserve">por meio do Sr(a). _____________________________________________, Cargo ______________________ e CPF nº _________________, vistoriou as dependências da </w:t>
      </w:r>
      <w:r w:rsidRPr="00202C6A">
        <w:rPr>
          <w:rFonts w:ascii="Calibri" w:hAnsi="Calibri" w:cs="Calibri"/>
          <w:b/>
          <w:bCs/>
          <w:sz w:val="22"/>
          <w:szCs w:val="22"/>
        </w:rPr>
        <w:t>Unidade Maracanã do CEFET/RJ</w:t>
      </w:r>
      <w:r w:rsidRPr="00202C6A">
        <w:rPr>
          <w:rFonts w:ascii="Calibri" w:hAnsi="Calibri" w:cs="Calibri"/>
          <w:sz w:val="22"/>
          <w:szCs w:val="22"/>
        </w:rPr>
        <w:t xml:space="preserve">, Av. Maracanã, 229 - Maracanã, na cidade do Rio de Janeiro/Estado do Rio de Janeiro - RJ, local onde deverá ser prestado o </w:t>
      </w:r>
      <w:r w:rsidRPr="009C5DCC">
        <w:rPr>
          <w:rFonts w:ascii="Calibri" w:hAnsi="Calibri" w:cs="Calibri"/>
          <w:b/>
          <w:sz w:val="22"/>
          <w:szCs w:val="22"/>
        </w:rPr>
        <w:t xml:space="preserve">SERVIÇO </w:t>
      </w:r>
      <w:r w:rsidR="0039378F">
        <w:rPr>
          <w:rFonts w:ascii="Calibri" w:hAnsi="Calibri" w:cs="Calibri"/>
          <w:b/>
          <w:sz w:val="22"/>
          <w:szCs w:val="22"/>
        </w:rPr>
        <w:t>VIGILÂNCIA</w:t>
      </w:r>
      <w:r w:rsidRPr="00202C6A">
        <w:rPr>
          <w:rFonts w:ascii="Calibri" w:hAnsi="Calibri" w:cs="Calibri"/>
          <w:sz w:val="22"/>
          <w:szCs w:val="22"/>
        </w:rPr>
        <w:t xml:space="preserve">, tomando conhecimento de todas as informações e condições para o cumprimento das obrigações do objeto da Licitação. </w:t>
      </w:r>
    </w:p>
    <w:p w:rsidR="00882EB1" w:rsidRPr="00202C6A" w:rsidRDefault="00882EB1" w:rsidP="00882EB1">
      <w:pPr>
        <w:ind w:hanging="1"/>
        <w:jc w:val="right"/>
        <w:rPr>
          <w:rFonts w:ascii="Calibri" w:hAnsi="Calibri" w:cs="Calibri"/>
          <w:sz w:val="22"/>
          <w:szCs w:val="22"/>
        </w:rPr>
      </w:pPr>
    </w:p>
    <w:p w:rsidR="00882EB1" w:rsidRPr="00202C6A" w:rsidRDefault="00882EB1" w:rsidP="00882EB1">
      <w:pPr>
        <w:ind w:hanging="1"/>
        <w:jc w:val="right"/>
        <w:rPr>
          <w:rFonts w:ascii="Calibri" w:hAnsi="Calibri" w:cs="Calibri"/>
          <w:sz w:val="22"/>
          <w:szCs w:val="22"/>
        </w:rPr>
      </w:pPr>
      <w:r w:rsidRPr="00202C6A">
        <w:rPr>
          <w:rFonts w:ascii="Calibri" w:hAnsi="Calibri" w:cs="Calibri"/>
          <w:sz w:val="22"/>
          <w:szCs w:val="22"/>
        </w:rPr>
        <w:t>Rio de Janeiro, ______ de ______________de 20</w:t>
      </w:r>
      <w:r w:rsidR="000C5442">
        <w:rPr>
          <w:rFonts w:ascii="Calibri" w:hAnsi="Calibri" w:cs="Calibri"/>
          <w:sz w:val="22"/>
          <w:szCs w:val="22"/>
        </w:rPr>
        <w:t>.......</w:t>
      </w:r>
      <w:r w:rsidRPr="00202C6A">
        <w:rPr>
          <w:rFonts w:ascii="Calibri" w:hAnsi="Calibri" w:cs="Calibri"/>
          <w:sz w:val="22"/>
          <w:szCs w:val="22"/>
        </w:rPr>
        <w:t xml:space="preserve">.      </w:t>
      </w:r>
    </w:p>
    <w:p w:rsidR="00882EB1" w:rsidRPr="00202C6A" w:rsidRDefault="00882EB1" w:rsidP="00882EB1">
      <w:pPr>
        <w:ind w:hanging="1"/>
        <w:jc w:val="center"/>
        <w:rPr>
          <w:rFonts w:ascii="Calibri" w:hAnsi="Calibri" w:cs="Calibri"/>
          <w:sz w:val="22"/>
          <w:szCs w:val="22"/>
        </w:rPr>
      </w:pPr>
    </w:p>
    <w:p w:rsidR="00882EB1" w:rsidRPr="00202C6A" w:rsidRDefault="00882EB1" w:rsidP="00882EB1">
      <w:pPr>
        <w:ind w:hanging="1"/>
        <w:jc w:val="center"/>
        <w:rPr>
          <w:rFonts w:ascii="Calibri" w:hAnsi="Calibri" w:cs="Calibri"/>
          <w:sz w:val="22"/>
          <w:szCs w:val="22"/>
          <w:shd w:val="clear" w:color="auto" w:fill="FFFF00"/>
        </w:rPr>
      </w:pPr>
    </w:p>
    <w:p w:rsidR="00882EB1" w:rsidRPr="00202C6A" w:rsidRDefault="00882EB1" w:rsidP="00882EB1">
      <w:pPr>
        <w:jc w:val="center"/>
        <w:rPr>
          <w:rFonts w:ascii="Calibri" w:hAnsi="Calibri" w:cs="Calibri"/>
          <w:sz w:val="22"/>
          <w:szCs w:val="22"/>
          <w:shd w:val="clear" w:color="auto" w:fill="FFFF00"/>
        </w:rPr>
      </w:pPr>
    </w:p>
    <w:p w:rsidR="00882EB1" w:rsidRPr="00202C6A" w:rsidRDefault="00882EB1" w:rsidP="00882EB1">
      <w:pPr>
        <w:jc w:val="center"/>
        <w:rPr>
          <w:rFonts w:ascii="Calibri" w:hAnsi="Calibri" w:cs="Calibri"/>
          <w:sz w:val="22"/>
          <w:szCs w:val="22"/>
        </w:rPr>
      </w:pPr>
    </w:p>
    <w:p w:rsidR="00882EB1" w:rsidRPr="00202C6A" w:rsidRDefault="00882EB1" w:rsidP="00882EB1">
      <w:pPr>
        <w:jc w:val="center"/>
        <w:rPr>
          <w:rFonts w:ascii="Calibri" w:hAnsi="Calibri" w:cs="Calibri"/>
          <w:sz w:val="22"/>
          <w:szCs w:val="22"/>
        </w:rPr>
      </w:pPr>
    </w:p>
    <w:p w:rsidR="00882EB1" w:rsidRPr="00202C6A" w:rsidRDefault="00882EB1" w:rsidP="00882EB1">
      <w:pPr>
        <w:jc w:val="center"/>
        <w:rPr>
          <w:rFonts w:ascii="Calibri" w:eastAsia="Calibri" w:hAnsi="Calibri" w:cs="Calibri"/>
          <w:sz w:val="22"/>
          <w:szCs w:val="22"/>
        </w:rPr>
      </w:pPr>
      <w:r w:rsidRPr="00202C6A">
        <w:rPr>
          <w:rFonts w:ascii="Calibri" w:hAnsi="Calibri" w:cs="Calibri"/>
          <w:sz w:val="22"/>
          <w:szCs w:val="22"/>
        </w:rPr>
        <w:t>_____________________________________________</w:t>
      </w:r>
    </w:p>
    <w:p w:rsidR="00882EB1" w:rsidRPr="00202C6A" w:rsidRDefault="00882EB1" w:rsidP="00882EB1">
      <w:pPr>
        <w:jc w:val="center"/>
        <w:rPr>
          <w:rFonts w:ascii="Calibri" w:hAnsi="Calibri" w:cs="Calibri"/>
          <w:b/>
          <w:bCs/>
          <w:sz w:val="22"/>
          <w:szCs w:val="22"/>
        </w:rPr>
      </w:pPr>
      <w:r w:rsidRPr="00202C6A">
        <w:rPr>
          <w:rFonts w:ascii="Calibri" w:hAnsi="Calibri" w:cs="Calibri"/>
          <w:sz w:val="22"/>
          <w:szCs w:val="22"/>
        </w:rPr>
        <w:t>[Assinatura e carimbo do servidor responsável]</w:t>
      </w:r>
    </w:p>
    <w:p w:rsidR="00882EB1" w:rsidRPr="00202C6A" w:rsidRDefault="00882EB1" w:rsidP="00882EB1">
      <w:pPr>
        <w:jc w:val="center"/>
        <w:rPr>
          <w:rFonts w:ascii="Calibri" w:hAnsi="Calibri" w:cs="Calibri"/>
          <w:b/>
          <w:bCs/>
          <w:sz w:val="22"/>
          <w:szCs w:val="22"/>
        </w:rPr>
      </w:pPr>
      <w:r w:rsidRPr="00202C6A">
        <w:rPr>
          <w:rFonts w:ascii="Calibri" w:hAnsi="Calibri" w:cs="Calibri"/>
          <w:b/>
          <w:bCs/>
          <w:sz w:val="22"/>
          <w:szCs w:val="22"/>
        </w:rPr>
        <w:t>Unidade Maracanã CEFET/RJ</w:t>
      </w:r>
    </w:p>
    <w:p w:rsidR="00882EB1" w:rsidRPr="00202C6A" w:rsidRDefault="00882EB1" w:rsidP="00882EB1">
      <w:pPr>
        <w:jc w:val="center"/>
        <w:rPr>
          <w:rFonts w:ascii="Calibri" w:hAnsi="Calibri" w:cs="Calibri"/>
          <w:b/>
          <w:bCs/>
          <w:sz w:val="22"/>
          <w:szCs w:val="22"/>
        </w:rPr>
      </w:pPr>
    </w:p>
    <w:p w:rsidR="00882EB1" w:rsidRPr="00202C6A" w:rsidRDefault="00882EB1" w:rsidP="00882EB1">
      <w:pPr>
        <w:jc w:val="center"/>
        <w:rPr>
          <w:rFonts w:ascii="Calibri" w:hAnsi="Calibri" w:cs="Calibri"/>
          <w:b/>
          <w:bCs/>
          <w:sz w:val="22"/>
          <w:szCs w:val="22"/>
        </w:rPr>
      </w:pPr>
    </w:p>
    <w:p w:rsidR="00882EB1" w:rsidRPr="00202C6A" w:rsidRDefault="00882EB1" w:rsidP="00882EB1">
      <w:pPr>
        <w:jc w:val="center"/>
        <w:rPr>
          <w:rFonts w:ascii="Calibri" w:hAnsi="Calibri" w:cs="Calibri"/>
          <w:b/>
          <w:bCs/>
          <w:sz w:val="22"/>
          <w:szCs w:val="22"/>
        </w:rPr>
      </w:pPr>
    </w:p>
    <w:p w:rsidR="00882EB1" w:rsidRPr="00202C6A" w:rsidRDefault="00882EB1" w:rsidP="00882EB1">
      <w:pPr>
        <w:jc w:val="center"/>
        <w:rPr>
          <w:rFonts w:ascii="Calibri" w:hAnsi="Calibri" w:cs="Calibri"/>
          <w:b/>
          <w:bCs/>
          <w:sz w:val="22"/>
          <w:szCs w:val="22"/>
        </w:rPr>
      </w:pPr>
    </w:p>
    <w:p w:rsidR="00882EB1" w:rsidRPr="00202C6A" w:rsidRDefault="00882EB1" w:rsidP="00882EB1">
      <w:pPr>
        <w:jc w:val="center"/>
        <w:rPr>
          <w:rFonts w:ascii="Calibri" w:hAnsi="Calibri" w:cs="Calibri"/>
          <w:b/>
          <w:bCs/>
          <w:sz w:val="22"/>
          <w:szCs w:val="22"/>
        </w:rPr>
      </w:pPr>
    </w:p>
    <w:p w:rsidR="00882EB1" w:rsidRPr="00202C6A" w:rsidRDefault="00882EB1" w:rsidP="00882EB1">
      <w:pPr>
        <w:jc w:val="center"/>
        <w:rPr>
          <w:rFonts w:ascii="Calibri" w:eastAsia="Calibri" w:hAnsi="Calibri" w:cs="Calibri"/>
          <w:sz w:val="22"/>
          <w:szCs w:val="22"/>
        </w:rPr>
      </w:pPr>
      <w:r w:rsidRPr="00202C6A">
        <w:rPr>
          <w:rFonts w:ascii="Calibri" w:hAnsi="Calibri" w:cs="Calibri"/>
          <w:sz w:val="22"/>
          <w:szCs w:val="22"/>
        </w:rPr>
        <w:t>_____________________________________________</w:t>
      </w:r>
    </w:p>
    <w:p w:rsidR="00882EB1" w:rsidRPr="00202C6A" w:rsidRDefault="00882EB1" w:rsidP="00882EB1">
      <w:pPr>
        <w:jc w:val="center"/>
        <w:rPr>
          <w:rFonts w:ascii="Calibri" w:hAnsi="Calibri" w:cs="Calibri"/>
          <w:b/>
          <w:bCs/>
          <w:sz w:val="22"/>
          <w:szCs w:val="22"/>
          <w:shd w:val="clear" w:color="auto" w:fill="FFFF00"/>
        </w:rPr>
      </w:pPr>
      <w:r w:rsidRPr="00202C6A">
        <w:rPr>
          <w:rFonts w:ascii="Calibri" w:hAnsi="Calibri" w:cs="Calibri"/>
          <w:sz w:val="22"/>
          <w:szCs w:val="22"/>
        </w:rPr>
        <w:t>[Responsável da Empresa pela Vistoria acima identificado]</w:t>
      </w:r>
    </w:p>
    <w:p w:rsidR="00882EB1" w:rsidRPr="00202C6A" w:rsidRDefault="00882EB1" w:rsidP="00882EB1">
      <w:pPr>
        <w:jc w:val="center"/>
        <w:rPr>
          <w:rFonts w:ascii="Calibri" w:hAnsi="Calibri" w:cs="Calibri"/>
          <w:b/>
          <w:bCs/>
          <w:sz w:val="22"/>
          <w:szCs w:val="22"/>
          <w:shd w:val="clear" w:color="auto" w:fill="FFFF00"/>
        </w:rPr>
      </w:pPr>
    </w:p>
    <w:p w:rsidR="00882EB1" w:rsidRPr="00202C6A" w:rsidRDefault="00882EB1" w:rsidP="00882EB1">
      <w:pPr>
        <w:rPr>
          <w:rFonts w:ascii="Calibri" w:hAnsi="Calibri"/>
          <w:sz w:val="22"/>
          <w:szCs w:val="22"/>
        </w:rPr>
        <w:sectPr w:rsidR="00882EB1" w:rsidRPr="00202C6A">
          <w:headerReference w:type="default" r:id="rId20"/>
          <w:footerReference w:type="default" r:id="rId21"/>
          <w:headerReference w:type="first" r:id="rId22"/>
          <w:footerReference w:type="first" r:id="rId23"/>
          <w:pgSz w:w="11906" w:h="16838"/>
          <w:pgMar w:top="1016" w:right="1700" w:bottom="1417" w:left="1701" w:header="720" w:footer="720" w:gutter="0"/>
          <w:cols w:space="720"/>
          <w:docGrid w:linePitch="240" w:charSpace="36864"/>
        </w:sectPr>
      </w:pPr>
    </w:p>
    <w:p w:rsidR="00882EB1" w:rsidRPr="00202C6A" w:rsidRDefault="00882EB1" w:rsidP="00882EB1">
      <w:pPr>
        <w:jc w:val="center"/>
        <w:rPr>
          <w:rFonts w:ascii="Calibri" w:hAnsi="Calibri" w:cs="Calibri"/>
          <w:sz w:val="22"/>
          <w:szCs w:val="22"/>
        </w:rPr>
      </w:pPr>
    </w:p>
    <w:p w:rsidR="00882EB1" w:rsidRPr="00202C6A" w:rsidRDefault="0058041B" w:rsidP="00882EB1">
      <w:pPr>
        <w:jc w:val="center"/>
        <w:rPr>
          <w:rFonts w:ascii="Calibri" w:hAnsi="Calibri"/>
          <w:szCs w:val="22"/>
        </w:rPr>
      </w:pPr>
      <w:r>
        <w:rPr>
          <w:rFonts w:ascii="Calibri" w:hAnsi="Calibri"/>
          <w:noProof/>
          <w:sz w:val="22"/>
          <w:szCs w:val="22"/>
          <w:lang w:eastAsia="pt-BR"/>
        </w:rPr>
        <w:drawing>
          <wp:inline distT="0" distB="0" distL="0" distR="0">
            <wp:extent cx="895350" cy="781050"/>
            <wp:effectExtent l="0" t="0" r="0"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p>
    <w:p w:rsidR="00882EB1" w:rsidRPr="00202C6A" w:rsidRDefault="00882EB1" w:rsidP="00882EB1">
      <w:pPr>
        <w:jc w:val="center"/>
        <w:rPr>
          <w:rFonts w:ascii="Calibri" w:hAnsi="Calibri" w:cs="Calibri"/>
          <w:sz w:val="22"/>
          <w:szCs w:val="22"/>
        </w:rPr>
      </w:pPr>
    </w:p>
    <w:p w:rsidR="00882EB1" w:rsidRPr="00202C6A" w:rsidRDefault="00882EB1" w:rsidP="00882EB1">
      <w:pPr>
        <w:tabs>
          <w:tab w:val="left" w:pos="4962"/>
        </w:tabs>
        <w:autoSpaceDE w:val="0"/>
        <w:autoSpaceDN w:val="0"/>
        <w:adjustRightInd w:val="0"/>
        <w:spacing w:after="240"/>
        <w:jc w:val="center"/>
        <w:rPr>
          <w:rFonts w:ascii="Calibri" w:hAnsi="Calibri" w:cs="Calibri"/>
          <w:b/>
          <w:bCs/>
          <w:sz w:val="22"/>
          <w:szCs w:val="22"/>
        </w:rPr>
      </w:pPr>
      <w:r w:rsidRPr="00202C6A">
        <w:rPr>
          <w:rFonts w:ascii="Calibri" w:hAnsi="Calibri" w:cs="Calibri"/>
          <w:b/>
          <w:bCs/>
          <w:sz w:val="22"/>
          <w:szCs w:val="22"/>
        </w:rPr>
        <w:t>ANEXO VII</w:t>
      </w:r>
    </w:p>
    <w:p w:rsidR="00882EB1" w:rsidRPr="00202C6A" w:rsidRDefault="00882EB1" w:rsidP="00882EB1">
      <w:pPr>
        <w:autoSpaceDE w:val="0"/>
        <w:autoSpaceDN w:val="0"/>
        <w:adjustRightInd w:val="0"/>
        <w:spacing w:after="240"/>
        <w:jc w:val="center"/>
        <w:rPr>
          <w:rFonts w:ascii="Calibri" w:hAnsi="Calibri" w:cs="Calibri"/>
          <w:b/>
          <w:bCs/>
          <w:sz w:val="22"/>
          <w:szCs w:val="22"/>
        </w:rPr>
      </w:pPr>
      <w:r w:rsidRPr="00202C6A">
        <w:rPr>
          <w:rFonts w:ascii="Calibri" w:hAnsi="Calibri" w:cs="Calibri"/>
          <w:b/>
          <w:bCs/>
          <w:sz w:val="22"/>
          <w:szCs w:val="22"/>
        </w:rPr>
        <w:t>RELAÇÃO DE COMPROMISSOS ASSUMIDOS</w:t>
      </w:r>
    </w:p>
    <w:p w:rsidR="00882EB1" w:rsidRPr="00202C6A" w:rsidRDefault="00882EB1" w:rsidP="00882EB1">
      <w:pPr>
        <w:pStyle w:val="Cabealho"/>
        <w:jc w:val="center"/>
        <w:rPr>
          <w:rFonts w:ascii="Calibri" w:hAnsi="Calibri" w:cs="Calibri"/>
        </w:rPr>
      </w:pPr>
      <w:r w:rsidRPr="00202C6A">
        <w:rPr>
          <w:rFonts w:ascii="Calibri" w:hAnsi="Calibri" w:cs="Calibri"/>
        </w:rPr>
        <w:t>(em papel timbrado da empresa)</w:t>
      </w:r>
    </w:p>
    <w:p w:rsidR="00882EB1" w:rsidRPr="00202C6A" w:rsidRDefault="00882EB1" w:rsidP="00882EB1">
      <w:pPr>
        <w:rPr>
          <w:rFonts w:ascii="Calibri" w:hAnsi="Calibri" w:cs="Calibri"/>
          <w:sz w:val="22"/>
          <w:szCs w:val="22"/>
        </w:rPr>
      </w:pPr>
    </w:p>
    <w:p w:rsidR="00882EB1" w:rsidRPr="00202C6A" w:rsidRDefault="00882EB1" w:rsidP="00882EB1">
      <w:pPr>
        <w:jc w:val="both"/>
        <w:rPr>
          <w:rFonts w:ascii="Calibri" w:hAnsi="Calibri" w:cs="Calibri"/>
          <w:sz w:val="22"/>
          <w:szCs w:val="22"/>
        </w:rPr>
      </w:pPr>
      <w:r w:rsidRPr="00202C6A">
        <w:rPr>
          <w:rFonts w:ascii="Calibri" w:hAnsi="Calibri" w:cs="Calibri"/>
          <w:sz w:val="22"/>
          <w:szCs w:val="22"/>
        </w:rPr>
        <w:t>Ao Centro Federal de Educação Tecnológica Celso Suckow da Fonseca</w:t>
      </w:r>
    </w:p>
    <w:p w:rsidR="00882EB1" w:rsidRPr="00202C6A" w:rsidRDefault="00882EB1" w:rsidP="00882EB1">
      <w:pPr>
        <w:jc w:val="both"/>
        <w:rPr>
          <w:rFonts w:ascii="Calibri" w:hAnsi="Calibri" w:cs="Calibri"/>
          <w:sz w:val="22"/>
          <w:szCs w:val="22"/>
        </w:rPr>
      </w:pPr>
      <w:r w:rsidRPr="00202C6A">
        <w:rPr>
          <w:rFonts w:ascii="Calibri" w:hAnsi="Calibri" w:cs="Calibri"/>
          <w:sz w:val="22"/>
          <w:szCs w:val="22"/>
        </w:rPr>
        <w:t>Senhor Pregoeiro e Equipe de Apoio</w:t>
      </w:r>
    </w:p>
    <w:p w:rsidR="00882EB1" w:rsidRPr="00202C6A" w:rsidRDefault="00882EB1" w:rsidP="00882EB1">
      <w:pPr>
        <w:jc w:val="both"/>
        <w:rPr>
          <w:rFonts w:ascii="Calibri" w:hAnsi="Calibri" w:cs="Calibri"/>
          <w:sz w:val="22"/>
          <w:szCs w:val="22"/>
        </w:rPr>
      </w:pPr>
    </w:p>
    <w:p w:rsidR="00882EB1" w:rsidRPr="00202C6A" w:rsidRDefault="00882EB1" w:rsidP="00882EB1">
      <w:pPr>
        <w:ind w:firstLine="993"/>
        <w:jc w:val="both"/>
        <w:rPr>
          <w:rFonts w:ascii="Calibri" w:hAnsi="Calibri" w:cs="Calibri"/>
          <w:sz w:val="22"/>
          <w:szCs w:val="22"/>
        </w:rPr>
      </w:pPr>
      <w:r w:rsidRPr="00202C6A">
        <w:rPr>
          <w:rFonts w:ascii="Calibri" w:hAnsi="Calibri" w:cs="Calibri"/>
          <w:sz w:val="22"/>
          <w:szCs w:val="22"/>
        </w:rPr>
        <w:t xml:space="preserve">Eu, </w:t>
      </w:r>
      <w:r w:rsidRPr="00202C6A">
        <w:rPr>
          <w:rFonts w:ascii="Calibri" w:hAnsi="Calibri" w:cs="Calibri"/>
          <w:b/>
          <w:bCs/>
          <w:sz w:val="22"/>
          <w:szCs w:val="22"/>
          <w:u w:val="single"/>
        </w:rPr>
        <w:t>[ nome completo sem abreviatura ]</w:t>
      </w:r>
      <w:r w:rsidRPr="00202C6A">
        <w:rPr>
          <w:rFonts w:ascii="Calibri" w:hAnsi="Calibri" w:cs="Calibri"/>
          <w:sz w:val="22"/>
          <w:szCs w:val="22"/>
        </w:rPr>
        <w:t xml:space="preserve">, </w:t>
      </w:r>
      <w:r w:rsidRPr="00202C6A">
        <w:rPr>
          <w:rFonts w:ascii="Calibri" w:hAnsi="Calibri" w:cs="Calibri"/>
          <w:b/>
          <w:bCs/>
          <w:sz w:val="22"/>
          <w:szCs w:val="22"/>
          <w:u w:val="single"/>
        </w:rPr>
        <w:t>[ Cargo ]</w:t>
      </w:r>
      <w:r w:rsidRPr="00202C6A">
        <w:rPr>
          <w:rFonts w:ascii="Calibri" w:hAnsi="Calibri" w:cs="Calibri"/>
          <w:sz w:val="22"/>
          <w:szCs w:val="22"/>
        </w:rPr>
        <w:t xml:space="preserve">, da empresa </w:t>
      </w:r>
      <w:r w:rsidRPr="00202C6A">
        <w:rPr>
          <w:rFonts w:ascii="Calibri" w:hAnsi="Calibri" w:cs="Calibri"/>
          <w:b/>
          <w:bCs/>
          <w:sz w:val="22"/>
          <w:szCs w:val="22"/>
          <w:u w:val="single"/>
        </w:rPr>
        <w:t xml:space="preserve">[ Razão Social </w:t>
      </w:r>
      <w:r w:rsidRPr="007F09E4">
        <w:rPr>
          <w:rFonts w:ascii="Calibri" w:hAnsi="Calibri" w:cs="Calibri"/>
          <w:b/>
          <w:bCs/>
          <w:sz w:val="22"/>
          <w:szCs w:val="22"/>
          <w:u w:val="single"/>
        </w:rPr>
        <w:t>da Empresa ]</w:t>
      </w:r>
      <w:r w:rsidRPr="007F09E4">
        <w:rPr>
          <w:rFonts w:ascii="Calibri" w:hAnsi="Calibri" w:cs="Calibri"/>
          <w:b/>
          <w:bCs/>
          <w:sz w:val="22"/>
          <w:szCs w:val="22"/>
        </w:rPr>
        <w:t>,</w:t>
      </w:r>
      <w:r w:rsidRPr="007F09E4">
        <w:rPr>
          <w:rFonts w:ascii="Calibri" w:hAnsi="Calibri" w:cs="Calibri"/>
          <w:sz w:val="22"/>
          <w:szCs w:val="22"/>
        </w:rPr>
        <w:t xml:space="preserve"> inscrita sob o CNP nº </w:t>
      </w:r>
      <w:r w:rsidRPr="007F09E4">
        <w:rPr>
          <w:rFonts w:ascii="Calibri" w:hAnsi="Calibri" w:cs="Calibri"/>
          <w:b/>
          <w:bCs/>
          <w:sz w:val="22"/>
          <w:szCs w:val="22"/>
          <w:u w:val="single"/>
        </w:rPr>
        <w:t xml:space="preserve">[ CNPJ emissor da fatura/nota fiscal] </w:t>
      </w:r>
      <w:r w:rsidRPr="007F09E4">
        <w:rPr>
          <w:rFonts w:ascii="Calibri" w:hAnsi="Calibri" w:cs="Calibri"/>
          <w:sz w:val="22"/>
          <w:szCs w:val="22"/>
        </w:rPr>
        <w:t xml:space="preserve">venho, conforme relação anexa e em atendimento do que determina o edital do </w:t>
      </w:r>
      <w:r w:rsidR="002720C9" w:rsidRPr="007F09E4">
        <w:rPr>
          <w:rFonts w:ascii="Calibri" w:hAnsi="Calibri" w:cs="Calibri"/>
          <w:b/>
          <w:bCs/>
          <w:sz w:val="22"/>
          <w:szCs w:val="22"/>
        </w:rPr>
        <w:t xml:space="preserve">Pregão Eletrônico </w:t>
      </w:r>
      <w:r w:rsidR="007F2F73">
        <w:rPr>
          <w:rFonts w:ascii="Calibri" w:hAnsi="Calibri" w:cs="Calibri"/>
          <w:b/>
          <w:bCs/>
          <w:sz w:val="22"/>
          <w:szCs w:val="22"/>
        </w:rPr>
        <w:t>14</w:t>
      </w:r>
      <w:r w:rsidR="007801CA" w:rsidRPr="007F09E4">
        <w:rPr>
          <w:rFonts w:ascii="Calibri" w:hAnsi="Calibri" w:cs="Calibri"/>
          <w:b/>
          <w:bCs/>
          <w:sz w:val="22"/>
          <w:szCs w:val="22"/>
        </w:rPr>
        <w:t>/2020</w:t>
      </w:r>
      <w:r w:rsidRPr="007F09E4">
        <w:rPr>
          <w:rFonts w:ascii="Calibri" w:hAnsi="Calibri" w:cs="Calibri"/>
          <w:sz w:val="22"/>
          <w:szCs w:val="22"/>
        </w:rPr>
        <w:t xml:space="preserve"> detalhar</w:t>
      </w:r>
      <w:r w:rsidRPr="00202C6A">
        <w:rPr>
          <w:rFonts w:ascii="Calibri" w:hAnsi="Calibri" w:cs="Calibri"/>
          <w:sz w:val="22"/>
          <w:szCs w:val="22"/>
        </w:rPr>
        <w:t xml:space="preserve"> o rol de todas obrigações assumidas e em vigência com empresas públicas ou privadas/órgãos da Administração pública e declaro estar ciente de que essas informações estão sujeitas a verificação por parte do Centro Federal de Educação Tecnológica Celso Suckow da Fonseca para a finalidade para a qual se apresenta.</w:t>
      </w:r>
    </w:p>
    <w:p w:rsidR="00882EB1" w:rsidRPr="00202C6A" w:rsidRDefault="00882EB1" w:rsidP="00882EB1">
      <w:pPr>
        <w:rPr>
          <w:rFonts w:ascii="Calibri" w:hAnsi="Calibri" w:cs="Calibri"/>
          <w:sz w:val="22"/>
          <w:szCs w:val="22"/>
        </w:rPr>
      </w:pP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02"/>
        <w:gridCol w:w="1276"/>
        <w:gridCol w:w="992"/>
        <w:gridCol w:w="1276"/>
        <w:gridCol w:w="992"/>
        <w:gridCol w:w="1276"/>
        <w:gridCol w:w="850"/>
        <w:gridCol w:w="1276"/>
        <w:gridCol w:w="1701"/>
        <w:gridCol w:w="1418"/>
        <w:gridCol w:w="1275"/>
        <w:gridCol w:w="1276"/>
      </w:tblGrid>
      <w:tr w:rsidR="00882EB1" w:rsidRPr="00202C6A" w:rsidTr="00972523">
        <w:tc>
          <w:tcPr>
            <w:tcW w:w="1702"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CONTRATANTE</w:t>
            </w:r>
          </w:p>
        </w:tc>
        <w:tc>
          <w:tcPr>
            <w:tcW w:w="1276"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TELEFONE</w:t>
            </w:r>
          </w:p>
        </w:tc>
        <w:tc>
          <w:tcPr>
            <w:tcW w:w="992"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E-MAIL</w:t>
            </w:r>
          </w:p>
        </w:tc>
        <w:tc>
          <w:tcPr>
            <w:tcW w:w="1276"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N. DO CONTRATO</w:t>
            </w:r>
          </w:p>
        </w:tc>
        <w:tc>
          <w:tcPr>
            <w:tcW w:w="992"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OBJETO</w:t>
            </w:r>
          </w:p>
        </w:tc>
        <w:tc>
          <w:tcPr>
            <w:tcW w:w="1276"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LOCAL DA OBRA /SERVIÇO</w:t>
            </w:r>
          </w:p>
        </w:tc>
        <w:tc>
          <w:tcPr>
            <w:tcW w:w="850"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DATA DE INÍCIO</w:t>
            </w:r>
          </w:p>
        </w:tc>
        <w:tc>
          <w:tcPr>
            <w:tcW w:w="1276"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PRAZO DE EXECUÇÃO</w:t>
            </w:r>
          </w:p>
        </w:tc>
        <w:tc>
          <w:tcPr>
            <w:tcW w:w="1701"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VALOR DA OBRA/SERVIÇO</w:t>
            </w:r>
          </w:p>
        </w:tc>
        <w:tc>
          <w:tcPr>
            <w:tcW w:w="1418"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 EXECUTADO</w:t>
            </w:r>
          </w:p>
        </w:tc>
        <w:tc>
          <w:tcPr>
            <w:tcW w:w="1275"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 A EXECUTAR</w:t>
            </w:r>
          </w:p>
        </w:tc>
        <w:tc>
          <w:tcPr>
            <w:tcW w:w="1276"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SITUAÇÃO ATUAL</w:t>
            </w:r>
          </w:p>
        </w:tc>
      </w:tr>
      <w:tr w:rsidR="00882EB1" w:rsidRPr="00202C6A" w:rsidTr="00972523">
        <w:tc>
          <w:tcPr>
            <w:tcW w:w="170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99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99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850"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1701" w:type="dxa"/>
          </w:tcPr>
          <w:p w:rsidR="00882EB1" w:rsidRPr="00202C6A" w:rsidRDefault="00882EB1" w:rsidP="00972523">
            <w:pPr>
              <w:ind w:left="708"/>
              <w:rPr>
                <w:rFonts w:ascii="Calibri" w:hAnsi="Calibri" w:cs="Calibri"/>
                <w:sz w:val="22"/>
                <w:szCs w:val="22"/>
              </w:rPr>
            </w:pPr>
          </w:p>
        </w:tc>
        <w:tc>
          <w:tcPr>
            <w:tcW w:w="1418" w:type="dxa"/>
          </w:tcPr>
          <w:p w:rsidR="00882EB1" w:rsidRPr="00202C6A" w:rsidRDefault="00882EB1" w:rsidP="00972523">
            <w:pPr>
              <w:ind w:left="708"/>
              <w:rPr>
                <w:rFonts w:ascii="Calibri" w:hAnsi="Calibri" w:cs="Calibri"/>
                <w:sz w:val="22"/>
                <w:szCs w:val="22"/>
              </w:rPr>
            </w:pPr>
          </w:p>
        </w:tc>
        <w:tc>
          <w:tcPr>
            <w:tcW w:w="1275"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r>
      <w:tr w:rsidR="00882EB1" w:rsidRPr="00202C6A" w:rsidTr="00972523">
        <w:tc>
          <w:tcPr>
            <w:tcW w:w="170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99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99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850"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1701" w:type="dxa"/>
          </w:tcPr>
          <w:p w:rsidR="00882EB1" w:rsidRPr="00202C6A" w:rsidRDefault="00882EB1" w:rsidP="00972523">
            <w:pPr>
              <w:ind w:left="708"/>
              <w:rPr>
                <w:rFonts w:ascii="Calibri" w:hAnsi="Calibri" w:cs="Calibri"/>
                <w:sz w:val="22"/>
                <w:szCs w:val="22"/>
              </w:rPr>
            </w:pPr>
          </w:p>
        </w:tc>
        <w:tc>
          <w:tcPr>
            <w:tcW w:w="1418" w:type="dxa"/>
          </w:tcPr>
          <w:p w:rsidR="00882EB1" w:rsidRPr="00202C6A" w:rsidRDefault="00882EB1" w:rsidP="00972523">
            <w:pPr>
              <w:ind w:left="708"/>
              <w:rPr>
                <w:rFonts w:ascii="Calibri" w:hAnsi="Calibri" w:cs="Calibri"/>
                <w:sz w:val="22"/>
                <w:szCs w:val="22"/>
              </w:rPr>
            </w:pPr>
          </w:p>
        </w:tc>
        <w:tc>
          <w:tcPr>
            <w:tcW w:w="1275"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r>
      <w:tr w:rsidR="00882EB1" w:rsidRPr="00202C6A" w:rsidTr="00972523">
        <w:tc>
          <w:tcPr>
            <w:tcW w:w="170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99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99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850"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1701" w:type="dxa"/>
          </w:tcPr>
          <w:p w:rsidR="00882EB1" w:rsidRPr="00202C6A" w:rsidRDefault="00882EB1" w:rsidP="00972523">
            <w:pPr>
              <w:ind w:left="708"/>
              <w:rPr>
                <w:rFonts w:ascii="Calibri" w:hAnsi="Calibri" w:cs="Calibri"/>
                <w:sz w:val="22"/>
                <w:szCs w:val="22"/>
              </w:rPr>
            </w:pPr>
          </w:p>
        </w:tc>
        <w:tc>
          <w:tcPr>
            <w:tcW w:w="1418" w:type="dxa"/>
          </w:tcPr>
          <w:p w:rsidR="00882EB1" w:rsidRPr="00202C6A" w:rsidRDefault="00882EB1" w:rsidP="00972523">
            <w:pPr>
              <w:ind w:left="708"/>
              <w:rPr>
                <w:rFonts w:ascii="Calibri" w:hAnsi="Calibri" w:cs="Calibri"/>
                <w:sz w:val="22"/>
                <w:szCs w:val="22"/>
              </w:rPr>
            </w:pPr>
          </w:p>
        </w:tc>
        <w:tc>
          <w:tcPr>
            <w:tcW w:w="1275"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r>
      <w:tr w:rsidR="00882EB1" w:rsidRPr="00202C6A" w:rsidTr="00972523">
        <w:tc>
          <w:tcPr>
            <w:tcW w:w="170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99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99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850"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1701" w:type="dxa"/>
          </w:tcPr>
          <w:p w:rsidR="00882EB1" w:rsidRPr="00202C6A" w:rsidRDefault="00882EB1" w:rsidP="00972523">
            <w:pPr>
              <w:ind w:left="708"/>
              <w:rPr>
                <w:rFonts w:ascii="Calibri" w:hAnsi="Calibri" w:cs="Calibri"/>
                <w:sz w:val="22"/>
                <w:szCs w:val="22"/>
              </w:rPr>
            </w:pPr>
          </w:p>
        </w:tc>
        <w:tc>
          <w:tcPr>
            <w:tcW w:w="1418" w:type="dxa"/>
          </w:tcPr>
          <w:p w:rsidR="00882EB1" w:rsidRPr="00202C6A" w:rsidRDefault="00882EB1" w:rsidP="00972523">
            <w:pPr>
              <w:ind w:left="708"/>
              <w:rPr>
                <w:rFonts w:ascii="Calibri" w:hAnsi="Calibri" w:cs="Calibri"/>
                <w:sz w:val="22"/>
                <w:szCs w:val="22"/>
              </w:rPr>
            </w:pPr>
          </w:p>
        </w:tc>
        <w:tc>
          <w:tcPr>
            <w:tcW w:w="1275"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r>
    </w:tbl>
    <w:p w:rsidR="00882EB1" w:rsidRPr="00202C6A" w:rsidRDefault="00882EB1" w:rsidP="00882EB1">
      <w:pPr>
        <w:rPr>
          <w:rFonts w:ascii="Calibri" w:hAnsi="Calibri" w:cs="Calibri"/>
          <w:sz w:val="22"/>
          <w:szCs w:val="22"/>
        </w:rPr>
      </w:pPr>
    </w:p>
    <w:p w:rsidR="00882EB1" w:rsidRPr="00202C6A" w:rsidRDefault="00882EB1" w:rsidP="00882EB1">
      <w:pPr>
        <w:rPr>
          <w:rFonts w:ascii="Calibri" w:hAnsi="Calibri" w:cs="Helvetica-Bold"/>
          <w:b/>
          <w:bCs/>
          <w:sz w:val="22"/>
          <w:szCs w:val="22"/>
        </w:rPr>
        <w:sectPr w:rsidR="00882EB1" w:rsidRPr="00202C6A">
          <w:headerReference w:type="even" r:id="rId24"/>
          <w:headerReference w:type="default" r:id="rId25"/>
          <w:footerReference w:type="even" r:id="rId26"/>
          <w:footerReference w:type="default" r:id="rId27"/>
          <w:headerReference w:type="first" r:id="rId28"/>
          <w:footerReference w:type="first" r:id="rId29"/>
          <w:pgSz w:w="16838" w:h="11906" w:orient="landscape"/>
          <w:pgMar w:top="1701" w:right="1417" w:bottom="1700" w:left="1417" w:header="720" w:footer="720" w:gutter="0"/>
          <w:cols w:space="720"/>
          <w:docGrid w:linePitch="240" w:charSpace="36864"/>
        </w:sectPr>
      </w:pPr>
      <w:r w:rsidRPr="00202C6A">
        <w:rPr>
          <w:rFonts w:ascii="Calibri" w:hAnsi="Calibri" w:cs="Calibri"/>
          <w:sz w:val="22"/>
          <w:szCs w:val="22"/>
        </w:rPr>
        <w:t>Local, data, assinatura e identificação do responsável pela empresa.</w:t>
      </w:r>
    </w:p>
    <w:p w:rsidR="00882EB1" w:rsidRPr="00202C6A" w:rsidRDefault="0058041B" w:rsidP="00882EB1">
      <w:pPr>
        <w:jc w:val="center"/>
        <w:rPr>
          <w:rFonts w:ascii="Calibri" w:hAnsi="Calibri"/>
          <w:szCs w:val="22"/>
        </w:rPr>
      </w:pPr>
      <w:r>
        <w:rPr>
          <w:rFonts w:ascii="Calibri" w:hAnsi="Calibri"/>
          <w:noProof/>
          <w:sz w:val="22"/>
          <w:szCs w:val="22"/>
          <w:lang w:eastAsia="pt-BR"/>
        </w:rPr>
        <w:lastRenderedPageBreak/>
        <w:drawing>
          <wp:inline distT="0" distB="0" distL="0" distR="0">
            <wp:extent cx="895350" cy="781050"/>
            <wp:effectExtent l="0" t="0" r="0"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p>
    <w:p w:rsidR="00882EB1" w:rsidRPr="00202C6A" w:rsidRDefault="00882EB1" w:rsidP="00882EB1">
      <w:pPr>
        <w:jc w:val="center"/>
        <w:rPr>
          <w:rFonts w:ascii="Calibri" w:hAnsi="Calibri" w:cs="Helvetica-Bold"/>
          <w:b/>
          <w:bCs/>
          <w:sz w:val="22"/>
          <w:szCs w:val="22"/>
        </w:rPr>
      </w:pPr>
    </w:p>
    <w:p w:rsidR="00882EB1" w:rsidRPr="00202C6A" w:rsidRDefault="00882EB1" w:rsidP="00882EB1">
      <w:pPr>
        <w:jc w:val="center"/>
        <w:rPr>
          <w:rFonts w:ascii="Calibri" w:hAnsi="Calibri" w:cs="Helvetica-Bold"/>
          <w:b/>
          <w:bCs/>
          <w:sz w:val="22"/>
          <w:szCs w:val="22"/>
        </w:rPr>
      </w:pPr>
      <w:r w:rsidRPr="00202C6A">
        <w:rPr>
          <w:rFonts w:ascii="Calibri" w:hAnsi="Calibri" w:cs="Helvetica-Bold"/>
          <w:b/>
          <w:bCs/>
          <w:sz w:val="22"/>
          <w:szCs w:val="22"/>
        </w:rPr>
        <w:t>ANEXO VIII</w:t>
      </w:r>
    </w:p>
    <w:p w:rsidR="00882EB1" w:rsidRPr="00202C6A" w:rsidRDefault="00882EB1" w:rsidP="00882EB1">
      <w:pPr>
        <w:jc w:val="both"/>
        <w:rPr>
          <w:rFonts w:ascii="Calibri" w:hAnsi="Calibri" w:cs="Helvetica-Bold"/>
          <w:b/>
          <w:bCs/>
          <w:sz w:val="22"/>
          <w:szCs w:val="22"/>
        </w:rPr>
      </w:pPr>
    </w:p>
    <w:p w:rsidR="00882EB1" w:rsidRPr="00202C6A" w:rsidRDefault="00882EB1" w:rsidP="00882EB1">
      <w:pPr>
        <w:jc w:val="center"/>
        <w:rPr>
          <w:rFonts w:ascii="Calibri" w:hAnsi="Calibri" w:cs="Helvetica"/>
          <w:sz w:val="22"/>
          <w:szCs w:val="22"/>
        </w:rPr>
      </w:pPr>
      <w:r w:rsidRPr="00202C6A">
        <w:rPr>
          <w:rFonts w:ascii="Calibri" w:hAnsi="Calibri" w:cs="Helvetica-Bold"/>
          <w:b/>
          <w:bCs/>
          <w:sz w:val="22"/>
          <w:szCs w:val="22"/>
        </w:rPr>
        <w:t>TERMO DE NOMEAÇÃO DE PREPOSTO</w:t>
      </w:r>
    </w:p>
    <w:p w:rsidR="00882EB1" w:rsidRPr="00202C6A" w:rsidRDefault="00882EB1" w:rsidP="00882EB1">
      <w:pPr>
        <w:jc w:val="both"/>
        <w:rPr>
          <w:rFonts w:ascii="Calibri" w:hAnsi="Calibri" w:cs="Helvetica"/>
          <w:sz w:val="22"/>
          <w:szCs w:val="22"/>
        </w:rPr>
      </w:pPr>
    </w:p>
    <w:p w:rsidR="00882EB1" w:rsidRPr="00202C6A" w:rsidRDefault="00882EB1" w:rsidP="00882EB1">
      <w:pPr>
        <w:autoSpaceDE w:val="0"/>
        <w:autoSpaceDN w:val="0"/>
        <w:adjustRightInd w:val="0"/>
        <w:jc w:val="both"/>
        <w:rPr>
          <w:rFonts w:ascii="Calibri" w:hAnsi="Calibri" w:cs="Helvetica"/>
          <w:color w:val="000000"/>
          <w:sz w:val="22"/>
          <w:szCs w:val="22"/>
        </w:rPr>
      </w:pPr>
      <w:r w:rsidRPr="00202C6A">
        <w:rPr>
          <w:rFonts w:ascii="Calibri" w:hAnsi="Calibri" w:cs="Helvetica"/>
          <w:color w:val="000000"/>
          <w:sz w:val="22"/>
          <w:szCs w:val="22"/>
        </w:rPr>
        <w:t>Contrato nº___________</w:t>
      </w:r>
    </w:p>
    <w:p w:rsidR="00882EB1" w:rsidRPr="00202C6A" w:rsidRDefault="00882EB1" w:rsidP="00882EB1">
      <w:pPr>
        <w:autoSpaceDE w:val="0"/>
        <w:autoSpaceDN w:val="0"/>
        <w:adjustRightInd w:val="0"/>
        <w:jc w:val="both"/>
        <w:rPr>
          <w:rFonts w:ascii="Calibri" w:hAnsi="Calibri" w:cs="Helvetica"/>
          <w:color w:val="000000"/>
          <w:sz w:val="22"/>
          <w:szCs w:val="22"/>
        </w:rPr>
      </w:pPr>
      <w:r w:rsidRPr="00202C6A">
        <w:rPr>
          <w:rFonts w:ascii="Calibri" w:hAnsi="Calibri" w:cs="Helvetica"/>
          <w:color w:val="000000"/>
          <w:sz w:val="22"/>
          <w:szCs w:val="22"/>
        </w:rPr>
        <w:t>Objeto:______________</w:t>
      </w:r>
    </w:p>
    <w:p w:rsidR="00882EB1" w:rsidRPr="00202C6A" w:rsidRDefault="00882EB1" w:rsidP="00882EB1">
      <w:pPr>
        <w:autoSpaceDE w:val="0"/>
        <w:autoSpaceDN w:val="0"/>
        <w:adjustRightInd w:val="0"/>
        <w:jc w:val="both"/>
        <w:rPr>
          <w:rFonts w:ascii="Calibri" w:hAnsi="Calibri" w:cs="Helvetica"/>
          <w:color w:val="000000"/>
          <w:sz w:val="22"/>
          <w:szCs w:val="22"/>
        </w:rPr>
      </w:pPr>
    </w:p>
    <w:p w:rsidR="00882EB1" w:rsidRPr="00202C6A" w:rsidRDefault="00882EB1" w:rsidP="00882EB1">
      <w:pPr>
        <w:autoSpaceDE w:val="0"/>
        <w:autoSpaceDN w:val="0"/>
        <w:adjustRightInd w:val="0"/>
        <w:jc w:val="both"/>
        <w:rPr>
          <w:rFonts w:ascii="Calibri" w:hAnsi="Calibri" w:cs="Helvetica"/>
          <w:color w:val="000000"/>
          <w:sz w:val="22"/>
          <w:szCs w:val="22"/>
        </w:rPr>
      </w:pPr>
      <w:r w:rsidRPr="00202C6A">
        <w:rPr>
          <w:rFonts w:ascii="Calibri" w:hAnsi="Calibri" w:cs="Helvetica"/>
          <w:color w:val="000000"/>
          <w:sz w:val="22"/>
          <w:szCs w:val="22"/>
        </w:rPr>
        <w:t xml:space="preserve">Por meio deste instrumento, a </w:t>
      </w:r>
      <w:r w:rsidRPr="00202C6A">
        <w:rPr>
          <w:rFonts w:ascii="Calibri" w:hAnsi="Calibri" w:cs="Helvetica"/>
          <w:color w:val="FF0000"/>
          <w:sz w:val="22"/>
          <w:szCs w:val="22"/>
        </w:rPr>
        <w:t xml:space="preserve">[ nome da empresa ] </w:t>
      </w:r>
      <w:r w:rsidRPr="00202C6A">
        <w:rPr>
          <w:rFonts w:ascii="Calibri" w:hAnsi="Calibri" w:cs="Helvetica"/>
          <w:color w:val="000000"/>
          <w:sz w:val="22"/>
          <w:szCs w:val="22"/>
        </w:rPr>
        <w:t xml:space="preserve">nomeia e constitui seu(sua) preposto(a) o(a) Sr.(a) </w:t>
      </w:r>
      <w:r w:rsidRPr="00202C6A">
        <w:rPr>
          <w:rFonts w:ascii="Calibri" w:hAnsi="Calibri" w:cs="Helvetica"/>
          <w:color w:val="FF0000"/>
          <w:sz w:val="22"/>
          <w:szCs w:val="22"/>
        </w:rPr>
        <w:t xml:space="preserve"> [ nome do preposto]</w:t>
      </w:r>
      <w:r w:rsidRPr="00202C6A">
        <w:rPr>
          <w:rFonts w:ascii="Calibri" w:hAnsi="Calibri" w:cs="Helvetica"/>
          <w:color w:val="000000"/>
          <w:sz w:val="22"/>
          <w:szCs w:val="22"/>
        </w:rPr>
        <w:t>, carteira de identidade nº</w:t>
      </w:r>
      <w:r w:rsidRPr="00202C6A">
        <w:rPr>
          <w:rFonts w:ascii="Calibri" w:hAnsi="Calibri" w:cs="Helvetica"/>
          <w:color w:val="FF0000"/>
          <w:sz w:val="22"/>
          <w:szCs w:val="22"/>
        </w:rPr>
        <w:t>.........</w:t>
      </w:r>
      <w:r w:rsidRPr="00202C6A">
        <w:rPr>
          <w:rFonts w:ascii="Calibri" w:hAnsi="Calibri" w:cs="Helvetica"/>
          <w:color w:val="000000"/>
          <w:sz w:val="22"/>
          <w:szCs w:val="22"/>
        </w:rPr>
        <w:t xml:space="preserve">, expedida pelo(a) </w:t>
      </w:r>
      <w:r w:rsidRPr="00202C6A">
        <w:rPr>
          <w:rFonts w:ascii="Calibri" w:hAnsi="Calibri" w:cs="Helvetica"/>
          <w:color w:val="FF0000"/>
          <w:sz w:val="22"/>
          <w:szCs w:val="22"/>
        </w:rPr>
        <w:t>................................</w:t>
      </w:r>
      <w:r w:rsidRPr="00202C6A">
        <w:rPr>
          <w:rFonts w:ascii="Calibri" w:hAnsi="Calibri" w:cs="Helvetica"/>
          <w:color w:val="000000"/>
          <w:sz w:val="22"/>
          <w:szCs w:val="22"/>
        </w:rPr>
        <w:t xml:space="preserve">, inscrito(a) no Cadastro de Pessoas Físicas (CPF) sob o nº </w:t>
      </w:r>
      <w:r w:rsidRPr="00202C6A">
        <w:rPr>
          <w:rFonts w:ascii="Calibri" w:hAnsi="Calibri" w:cs="Helvetica"/>
          <w:color w:val="FF0000"/>
          <w:sz w:val="22"/>
          <w:szCs w:val="22"/>
        </w:rPr>
        <w:t>................................</w:t>
      </w:r>
      <w:r w:rsidRPr="00202C6A">
        <w:rPr>
          <w:rFonts w:ascii="Calibri" w:hAnsi="Calibri" w:cs="Helvetica"/>
          <w:color w:val="000000"/>
          <w:sz w:val="22"/>
          <w:szCs w:val="22"/>
        </w:rPr>
        <w:t xml:space="preserve">, com endereço à </w:t>
      </w:r>
      <w:r w:rsidRPr="00202C6A">
        <w:rPr>
          <w:rFonts w:ascii="Calibri" w:hAnsi="Calibri" w:cs="Helvetica"/>
          <w:color w:val="FF0000"/>
          <w:sz w:val="22"/>
          <w:szCs w:val="22"/>
        </w:rPr>
        <w:t>..................................................</w:t>
      </w:r>
      <w:r w:rsidRPr="00202C6A">
        <w:rPr>
          <w:rFonts w:ascii="Calibri" w:hAnsi="Calibri" w:cs="Helvetica"/>
          <w:color w:val="000000"/>
          <w:sz w:val="22"/>
          <w:szCs w:val="22"/>
        </w:rPr>
        <w:t xml:space="preserve">, telefone de contato </w:t>
      </w:r>
      <w:r w:rsidRPr="00202C6A">
        <w:rPr>
          <w:rFonts w:ascii="Calibri" w:hAnsi="Calibri" w:cs="Helvetica"/>
          <w:color w:val="FF0000"/>
          <w:sz w:val="22"/>
          <w:szCs w:val="22"/>
        </w:rPr>
        <w:t>[DDD-XXXXXXXX] e e-mail ..................................................</w:t>
      </w:r>
      <w:r w:rsidRPr="00202C6A">
        <w:rPr>
          <w:rFonts w:ascii="Calibri" w:hAnsi="Calibri" w:cs="Helvetica"/>
          <w:color w:val="000000"/>
          <w:sz w:val="22"/>
          <w:szCs w:val="22"/>
        </w:rPr>
        <w:t>, para exercer a representação legal junto ao CENTRO FEDERAL DE EDUCAÇÃO TÉCNOLÓGICA CELSO SUCKOW DA FONSECA, inscrito no CNPJ sob o nº 42.441.758/0001-05, com poderes para receber ofícios, representar a contratada em reuniões e assinar respectivas atas, obrigando a contratada nos termos dela constantes, receber solicitações e orientações para o cumprimento do contrato, notificações de descumprimento, de aplicação de penalidades, de rescisão, de convocação ou tomada de providências para ajustes e aditivos contratuais, e todas as demais que imponham ou não abertura de processo administrativo ou prazo para a contratada responder ou tomar providências, e para representá-la em todos os demais atos que se relacionem à finalidade específica desta nomeação, que é a condução do contrato acima identificado.</w:t>
      </w:r>
    </w:p>
    <w:p w:rsidR="00882EB1" w:rsidRPr="00202C6A" w:rsidRDefault="00882EB1" w:rsidP="00882EB1">
      <w:pPr>
        <w:autoSpaceDE w:val="0"/>
        <w:autoSpaceDN w:val="0"/>
        <w:adjustRightInd w:val="0"/>
        <w:jc w:val="both"/>
        <w:rPr>
          <w:rFonts w:ascii="Calibri" w:hAnsi="Calibri" w:cs="Helvetica"/>
          <w:color w:val="000000"/>
          <w:sz w:val="22"/>
          <w:szCs w:val="22"/>
        </w:rPr>
      </w:pPr>
    </w:p>
    <w:p w:rsidR="00882EB1" w:rsidRPr="00202C6A" w:rsidRDefault="00882EB1" w:rsidP="00882EB1">
      <w:pPr>
        <w:autoSpaceDE w:val="0"/>
        <w:autoSpaceDN w:val="0"/>
        <w:adjustRightInd w:val="0"/>
        <w:jc w:val="right"/>
        <w:rPr>
          <w:rFonts w:ascii="Calibri" w:hAnsi="Calibri" w:cs="Helvetica"/>
          <w:color w:val="000000"/>
          <w:sz w:val="22"/>
          <w:szCs w:val="22"/>
        </w:rPr>
      </w:pPr>
      <w:r w:rsidRPr="00202C6A">
        <w:rPr>
          <w:rFonts w:ascii="Calibri" w:hAnsi="Calibri" w:cs="Helvetica"/>
          <w:color w:val="FF0000"/>
          <w:sz w:val="22"/>
          <w:szCs w:val="22"/>
        </w:rPr>
        <w:t>[ Município ]</w:t>
      </w:r>
      <w:r w:rsidRPr="00202C6A">
        <w:rPr>
          <w:rFonts w:ascii="Calibri" w:hAnsi="Calibri" w:cs="Helvetica"/>
          <w:color w:val="000000"/>
          <w:sz w:val="22"/>
          <w:szCs w:val="22"/>
        </w:rPr>
        <w:t xml:space="preserve">, </w:t>
      </w:r>
      <w:r w:rsidRPr="00202C6A">
        <w:rPr>
          <w:rFonts w:ascii="Calibri" w:hAnsi="Calibri" w:cs="Helvetica"/>
          <w:color w:val="FF0000"/>
          <w:sz w:val="22"/>
          <w:szCs w:val="22"/>
        </w:rPr>
        <w:t>......</w:t>
      </w:r>
      <w:r w:rsidRPr="00202C6A">
        <w:rPr>
          <w:rFonts w:ascii="Calibri" w:hAnsi="Calibri" w:cs="Helvetica"/>
          <w:color w:val="000000"/>
          <w:sz w:val="22"/>
          <w:szCs w:val="22"/>
        </w:rPr>
        <w:t>de</w:t>
      </w:r>
      <w:r w:rsidRPr="00202C6A">
        <w:rPr>
          <w:rFonts w:ascii="Calibri" w:hAnsi="Calibri" w:cs="Helvetica"/>
          <w:color w:val="FF0000"/>
          <w:sz w:val="22"/>
          <w:szCs w:val="22"/>
        </w:rPr>
        <w:t>.....................</w:t>
      </w:r>
      <w:r w:rsidR="007801CA">
        <w:rPr>
          <w:rFonts w:ascii="Calibri" w:hAnsi="Calibri" w:cs="Helvetica"/>
          <w:color w:val="000000"/>
          <w:sz w:val="22"/>
          <w:szCs w:val="22"/>
        </w:rPr>
        <w:t>de 20...</w:t>
      </w:r>
      <w:r w:rsidRPr="00202C6A">
        <w:rPr>
          <w:rFonts w:ascii="Calibri" w:hAnsi="Calibri" w:cs="Helvetica"/>
          <w:color w:val="000000"/>
          <w:sz w:val="22"/>
          <w:szCs w:val="22"/>
        </w:rPr>
        <w:t>.</w:t>
      </w:r>
    </w:p>
    <w:p w:rsidR="00882EB1" w:rsidRPr="00202C6A" w:rsidRDefault="00882EB1" w:rsidP="00882EB1">
      <w:pPr>
        <w:autoSpaceDE w:val="0"/>
        <w:autoSpaceDN w:val="0"/>
        <w:adjustRightInd w:val="0"/>
        <w:jc w:val="both"/>
        <w:rPr>
          <w:rFonts w:ascii="Calibri" w:hAnsi="Calibri" w:cs="Helvetica"/>
          <w:color w:val="000000"/>
          <w:sz w:val="22"/>
          <w:szCs w:val="22"/>
        </w:rPr>
      </w:pPr>
    </w:p>
    <w:p w:rsidR="00882EB1" w:rsidRPr="00202C6A" w:rsidRDefault="00882EB1" w:rsidP="00882EB1">
      <w:pPr>
        <w:autoSpaceDE w:val="0"/>
        <w:autoSpaceDN w:val="0"/>
        <w:adjustRightInd w:val="0"/>
        <w:jc w:val="center"/>
        <w:rPr>
          <w:rFonts w:ascii="Calibri" w:hAnsi="Calibri" w:cs="Helvetica"/>
          <w:color w:val="000000"/>
          <w:sz w:val="22"/>
          <w:szCs w:val="22"/>
        </w:rPr>
      </w:pPr>
      <w:r w:rsidRPr="00202C6A">
        <w:rPr>
          <w:rFonts w:ascii="Calibri" w:hAnsi="Calibri" w:cs="Helvetica"/>
          <w:color w:val="000000"/>
          <w:sz w:val="22"/>
          <w:szCs w:val="22"/>
        </w:rPr>
        <w:t>________________________________________</w:t>
      </w:r>
    </w:p>
    <w:p w:rsidR="00882EB1" w:rsidRPr="00202C6A" w:rsidRDefault="00882EB1" w:rsidP="00882EB1">
      <w:pPr>
        <w:autoSpaceDE w:val="0"/>
        <w:autoSpaceDN w:val="0"/>
        <w:adjustRightInd w:val="0"/>
        <w:jc w:val="center"/>
        <w:rPr>
          <w:rFonts w:ascii="Calibri" w:hAnsi="Calibri" w:cs="Helvetica"/>
          <w:color w:val="000000"/>
          <w:sz w:val="22"/>
          <w:szCs w:val="22"/>
        </w:rPr>
      </w:pPr>
      <w:r w:rsidRPr="00202C6A">
        <w:rPr>
          <w:rFonts w:ascii="Calibri" w:hAnsi="Calibri" w:cs="Helvetica"/>
          <w:color w:val="000000"/>
          <w:sz w:val="22"/>
          <w:szCs w:val="22"/>
        </w:rPr>
        <w:t>...(nome da empresa)...</w:t>
      </w:r>
    </w:p>
    <w:p w:rsidR="00882EB1" w:rsidRPr="00202C6A" w:rsidRDefault="00882EB1" w:rsidP="00882EB1">
      <w:pPr>
        <w:autoSpaceDE w:val="0"/>
        <w:autoSpaceDN w:val="0"/>
        <w:adjustRightInd w:val="0"/>
        <w:jc w:val="center"/>
        <w:rPr>
          <w:rFonts w:ascii="Calibri" w:hAnsi="Calibri" w:cs="Helvetica"/>
          <w:color w:val="000000"/>
          <w:sz w:val="22"/>
          <w:szCs w:val="22"/>
        </w:rPr>
      </w:pPr>
      <w:r w:rsidRPr="00202C6A">
        <w:rPr>
          <w:rFonts w:ascii="Calibri" w:hAnsi="Calibri" w:cs="Helvetica"/>
          <w:color w:val="000000"/>
          <w:sz w:val="22"/>
          <w:szCs w:val="22"/>
        </w:rPr>
        <w:t>...(nome do representante legal)</w:t>
      </w:r>
    </w:p>
    <w:p w:rsidR="00882EB1" w:rsidRPr="00202C6A" w:rsidRDefault="00882EB1" w:rsidP="00882EB1">
      <w:pPr>
        <w:autoSpaceDE w:val="0"/>
        <w:autoSpaceDN w:val="0"/>
        <w:adjustRightInd w:val="0"/>
        <w:jc w:val="center"/>
        <w:rPr>
          <w:rFonts w:ascii="Calibri" w:hAnsi="Calibri" w:cs="Helvetica"/>
          <w:color w:val="000000"/>
          <w:sz w:val="22"/>
          <w:szCs w:val="22"/>
        </w:rPr>
      </w:pPr>
      <w:r w:rsidRPr="00202C6A">
        <w:rPr>
          <w:rFonts w:ascii="Calibri" w:hAnsi="Calibri" w:cs="Helvetica"/>
          <w:color w:val="000000"/>
          <w:sz w:val="22"/>
          <w:szCs w:val="22"/>
        </w:rPr>
        <w:t>...(qualidade do representante legal – sócio-gerente, diretor, procurador...)</w:t>
      </w:r>
    </w:p>
    <w:p w:rsidR="00882EB1" w:rsidRPr="00202C6A" w:rsidRDefault="00882EB1" w:rsidP="00882EB1">
      <w:pPr>
        <w:autoSpaceDE w:val="0"/>
        <w:autoSpaceDN w:val="0"/>
        <w:adjustRightInd w:val="0"/>
        <w:jc w:val="center"/>
        <w:rPr>
          <w:rFonts w:ascii="Calibri" w:hAnsi="Calibri" w:cs="Helvetica"/>
          <w:color w:val="000000"/>
          <w:sz w:val="22"/>
          <w:szCs w:val="22"/>
        </w:rPr>
      </w:pPr>
      <w:r w:rsidRPr="00202C6A">
        <w:rPr>
          <w:rFonts w:ascii="Calibri" w:hAnsi="Calibri" w:cs="Helvetica"/>
          <w:color w:val="000000"/>
          <w:sz w:val="22"/>
          <w:szCs w:val="22"/>
        </w:rPr>
        <w:t>(confirmar poderes no estatuto social ou procuração)...</w:t>
      </w:r>
    </w:p>
    <w:p w:rsidR="00882EB1" w:rsidRPr="00202C6A" w:rsidRDefault="00882EB1" w:rsidP="00882EB1">
      <w:pPr>
        <w:autoSpaceDE w:val="0"/>
        <w:autoSpaceDN w:val="0"/>
        <w:adjustRightInd w:val="0"/>
        <w:jc w:val="center"/>
        <w:rPr>
          <w:rFonts w:ascii="Calibri" w:hAnsi="Calibri" w:cs="Helvetica"/>
          <w:color w:val="000000"/>
          <w:sz w:val="22"/>
          <w:szCs w:val="22"/>
        </w:rPr>
      </w:pPr>
    </w:p>
    <w:p w:rsidR="00882EB1" w:rsidRPr="00202C6A" w:rsidRDefault="00882EB1" w:rsidP="00882EB1">
      <w:pPr>
        <w:autoSpaceDE w:val="0"/>
        <w:autoSpaceDN w:val="0"/>
        <w:adjustRightInd w:val="0"/>
        <w:jc w:val="center"/>
        <w:rPr>
          <w:rFonts w:ascii="Calibri" w:hAnsi="Calibri" w:cs="Helvetica"/>
          <w:color w:val="000000"/>
          <w:sz w:val="22"/>
          <w:szCs w:val="22"/>
        </w:rPr>
      </w:pPr>
      <w:r w:rsidRPr="00202C6A">
        <w:rPr>
          <w:rFonts w:ascii="Calibri" w:hAnsi="Calibri" w:cs="Helvetica"/>
          <w:color w:val="000000"/>
          <w:sz w:val="22"/>
          <w:szCs w:val="22"/>
        </w:rPr>
        <w:t>________________________________________</w:t>
      </w:r>
    </w:p>
    <w:p w:rsidR="00882EB1" w:rsidRPr="00202C6A" w:rsidRDefault="00882EB1" w:rsidP="00882EB1">
      <w:pPr>
        <w:jc w:val="center"/>
        <w:rPr>
          <w:rFonts w:ascii="Calibri" w:hAnsi="Calibri" w:cs="Calibri"/>
          <w:sz w:val="22"/>
          <w:szCs w:val="22"/>
        </w:rPr>
      </w:pPr>
      <w:r w:rsidRPr="00202C6A">
        <w:rPr>
          <w:rFonts w:ascii="Calibri" w:hAnsi="Calibri" w:cs="Helvetica"/>
          <w:color w:val="000000"/>
          <w:sz w:val="22"/>
          <w:szCs w:val="22"/>
        </w:rPr>
        <w:t>...(nome do preposto)...</w:t>
      </w:r>
    </w:p>
    <w:p w:rsidR="00882EB1" w:rsidRPr="00202C6A" w:rsidRDefault="00882EB1" w:rsidP="00882EB1">
      <w:pPr>
        <w:autoSpaceDE w:val="0"/>
        <w:spacing w:after="360"/>
        <w:ind w:left="3545"/>
        <w:rPr>
          <w:rFonts w:ascii="Calibri" w:hAnsi="Calibri"/>
        </w:rPr>
      </w:pPr>
    </w:p>
    <w:p w:rsidR="00882EB1" w:rsidRDefault="00882EB1">
      <w:pPr>
        <w:spacing w:before="28" w:after="28"/>
        <w:jc w:val="center"/>
        <w:rPr>
          <w:rFonts w:ascii="Calibri" w:hAnsi="Calibri" w:cs="Calibri"/>
          <w:b/>
          <w:bCs/>
          <w:sz w:val="22"/>
          <w:szCs w:val="22"/>
        </w:rPr>
      </w:pPr>
    </w:p>
    <w:p w:rsidR="005264BE" w:rsidRDefault="005264BE">
      <w:pPr>
        <w:spacing w:before="28" w:after="28"/>
        <w:jc w:val="center"/>
        <w:rPr>
          <w:rFonts w:ascii="Calibri" w:hAnsi="Calibri" w:cs="Calibri"/>
          <w:b/>
          <w:bCs/>
          <w:sz w:val="22"/>
          <w:szCs w:val="22"/>
        </w:rPr>
      </w:pPr>
    </w:p>
    <w:p w:rsidR="005264BE" w:rsidRDefault="005264BE">
      <w:pPr>
        <w:spacing w:before="28" w:after="28"/>
        <w:jc w:val="center"/>
        <w:rPr>
          <w:rFonts w:ascii="Calibri" w:hAnsi="Calibri" w:cs="Calibri"/>
          <w:b/>
          <w:bCs/>
          <w:sz w:val="22"/>
          <w:szCs w:val="22"/>
        </w:rPr>
      </w:pPr>
    </w:p>
    <w:p w:rsidR="005264BE" w:rsidRDefault="005264BE">
      <w:pPr>
        <w:spacing w:before="28" w:after="28"/>
        <w:jc w:val="center"/>
        <w:rPr>
          <w:rFonts w:ascii="Calibri" w:hAnsi="Calibri" w:cs="Calibri"/>
          <w:b/>
          <w:bCs/>
          <w:sz w:val="22"/>
          <w:szCs w:val="22"/>
        </w:rPr>
      </w:pPr>
    </w:p>
    <w:p w:rsidR="005264BE" w:rsidRDefault="005264BE">
      <w:pPr>
        <w:spacing w:before="28" w:after="28"/>
        <w:jc w:val="center"/>
        <w:rPr>
          <w:rFonts w:ascii="Calibri" w:hAnsi="Calibri" w:cs="Calibri"/>
          <w:b/>
          <w:bCs/>
          <w:sz w:val="22"/>
          <w:szCs w:val="22"/>
        </w:rPr>
      </w:pPr>
    </w:p>
    <w:p w:rsidR="005264BE" w:rsidRDefault="005264BE">
      <w:pPr>
        <w:spacing w:before="28" w:after="28"/>
        <w:jc w:val="center"/>
        <w:rPr>
          <w:rFonts w:ascii="Calibri" w:hAnsi="Calibri" w:cs="Calibri"/>
          <w:b/>
          <w:bCs/>
          <w:sz w:val="22"/>
          <w:szCs w:val="22"/>
        </w:rPr>
      </w:pPr>
    </w:p>
    <w:p w:rsidR="005264BE" w:rsidRDefault="005264BE">
      <w:pPr>
        <w:spacing w:before="28" w:after="28"/>
        <w:jc w:val="center"/>
        <w:rPr>
          <w:rFonts w:ascii="Calibri" w:hAnsi="Calibri" w:cs="Calibri"/>
          <w:b/>
          <w:bCs/>
          <w:sz w:val="22"/>
          <w:szCs w:val="22"/>
        </w:rPr>
      </w:pPr>
    </w:p>
    <w:p w:rsidR="005264BE" w:rsidRDefault="005264BE">
      <w:pPr>
        <w:spacing w:before="28" w:after="28"/>
        <w:jc w:val="center"/>
        <w:rPr>
          <w:rFonts w:ascii="Calibri" w:hAnsi="Calibri" w:cs="Calibri"/>
          <w:b/>
          <w:bCs/>
          <w:sz w:val="22"/>
          <w:szCs w:val="22"/>
        </w:rPr>
      </w:pPr>
    </w:p>
    <w:p w:rsidR="005264BE" w:rsidRDefault="005264BE">
      <w:pPr>
        <w:spacing w:before="28" w:after="28"/>
        <w:jc w:val="center"/>
        <w:rPr>
          <w:rFonts w:ascii="Calibri" w:hAnsi="Calibri" w:cs="Calibri"/>
          <w:b/>
          <w:bCs/>
          <w:sz w:val="22"/>
          <w:szCs w:val="22"/>
        </w:rPr>
      </w:pPr>
    </w:p>
    <w:p w:rsidR="005264BE" w:rsidRDefault="005264BE">
      <w:pPr>
        <w:spacing w:before="28" w:after="28"/>
        <w:jc w:val="center"/>
        <w:rPr>
          <w:rFonts w:ascii="Calibri" w:hAnsi="Calibri" w:cs="Calibri"/>
          <w:b/>
          <w:bCs/>
          <w:sz w:val="22"/>
          <w:szCs w:val="22"/>
        </w:rPr>
      </w:pPr>
    </w:p>
    <w:p w:rsidR="005264BE" w:rsidRDefault="005264BE">
      <w:pPr>
        <w:spacing w:before="28" w:after="28"/>
        <w:jc w:val="center"/>
        <w:rPr>
          <w:rFonts w:ascii="Calibri" w:hAnsi="Calibri" w:cs="Calibri"/>
          <w:b/>
          <w:bCs/>
          <w:sz w:val="22"/>
          <w:szCs w:val="22"/>
        </w:rPr>
      </w:pPr>
    </w:p>
    <w:p w:rsidR="005264BE" w:rsidRPr="00202C6A" w:rsidRDefault="005264BE" w:rsidP="005264BE">
      <w:pPr>
        <w:jc w:val="center"/>
        <w:rPr>
          <w:rFonts w:ascii="Calibri" w:hAnsi="Calibri"/>
          <w:szCs w:val="22"/>
        </w:rPr>
      </w:pPr>
      <w:r>
        <w:rPr>
          <w:rFonts w:ascii="Calibri" w:hAnsi="Calibri"/>
          <w:noProof/>
          <w:sz w:val="22"/>
          <w:szCs w:val="22"/>
          <w:lang w:eastAsia="pt-BR"/>
        </w:rPr>
        <w:lastRenderedPageBreak/>
        <w:drawing>
          <wp:inline distT="0" distB="0" distL="0" distR="0">
            <wp:extent cx="895350" cy="78105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p>
    <w:p w:rsidR="005264BE" w:rsidRPr="00202C6A" w:rsidRDefault="005264BE" w:rsidP="005264BE">
      <w:pPr>
        <w:jc w:val="center"/>
        <w:rPr>
          <w:rFonts w:ascii="Calibri" w:hAnsi="Calibri" w:cs="Helvetica-Bold"/>
          <w:b/>
          <w:bCs/>
          <w:sz w:val="22"/>
          <w:szCs w:val="22"/>
        </w:rPr>
      </w:pPr>
    </w:p>
    <w:p w:rsidR="005264BE" w:rsidRPr="00202C6A" w:rsidRDefault="005264BE" w:rsidP="005264BE">
      <w:pPr>
        <w:jc w:val="center"/>
        <w:rPr>
          <w:rFonts w:ascii="Calibri" w:hAnsi="Calibri" w:cs="Helvetica-Bold"/>
          <w:b/>
          <w:bCs/>
          <w:sz w:val="22"/>
          <w:szCs w:val="22"/>
        </w:rPr>
      </w:pPr>
      <w:r>
        <w:rPr>
          <w:rFonts w:ascii="Calibri" w:hAnsi="Calibri" w:cs="Helvetica-Bold"/>
          <w:b/>
          <w:bCs/>
          <w:sz w:val="22"/>
          <w:szCs w:val="22"/>
        </w:rPr>
        <w:t>ANEXO IX</w:t>
      </w:r>
    </w:p>
    <w:p w:rsidR="005264BE" w:rsidRPr="005264BE" w:rsidRDefault="005264BE" w:rsidP="005264BE">
      <w:pPr>
        <w:spacing w:before="28" w:after="28"/>
        <w:jc w:val="center"/>
        <w:rPr>
          <w:rFonts w:ascii="Calibri" w:hAnsi="Calibri" w:cs="Calibri"/>
          <w:b/>
          <w:bCs/>
          <w:sz w:val="22"/>
          <w:szCs w:val="22"/>
        </w:rPr>
      </w:pPr>
      <w:r w:rsidRPr="005264BE">
        <w:rPr>
          <w:rFonts w:ascii="Calibri" w:hAnsi="Calibri" w:cs="Calibri"/>
          <w:b/>
          <w:bCs/>
          <w:sz w:val="22"/>
          <w:szCs w:val="22"/>
        </w:rPr>
        <w:t>Modelo de Instrumento de Medição de Resultados – IMR</w:t>
      </w:r>
    </w:p>
    <w:p w:rsidR="005264BE" w:rsidRDefault="005264BE" w:rsidP="005264BE">
      <w:pPr>
        <w:spacing w:before="28" w:after="28"/>
        <w:jc w:val="center"/>
        <w:rPr>
          <w:rFonts w:ascii="Calibri" w:hAnsi="Calibri" w:cs="Calibri"/>
          <w:b/>
          <w:bCs/>
          <w:sz w:val="22"/>
          <w:szCs w:val="22"/>
        </w:rPr>
      </w:pPr>
      <w:r w:rsidRPr="005264BE">
        <w:rPr>
          <w:rFonts w:ascii="Calibri" w:hAnsi="Calibri" w:cs="Calibri"/>
          <w:b/>
          <w:bCs/>
          <w:sz w:val="22"/>
          <w:szCs w:val="22"/>
        </w:rPr>
        <w:t>Anexo V-B da IN SEGES/MP nª05/2017.</w:t>
      </w:r>
    </w:p>
    <w:tbl>
      <w:tblPr>
        <w:tblStyle w:val="TableNormal"/>
        <w:tblW w:w="949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53"/>
        <w:gridCol w:w="6942"/>
      </w:tblGrid>
      <w:tr w:rsidR="005264BE" w:rsidRPr="0041041B" w:rsidTr="005264BE">
        <w:trPr>
          <w:trHeight w:val="340"/>
        </w:trPr>
        <w:tc>
          <w:tcPr>
            <w:tcW w:w="9498"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hideMark/>
          </w:tcPr>
          <w:p w:rsidR="005264BE" w:rsidRPr="00A56E47" w:rsidRDefault="005264BE" w:rsidP="00A56E47">
            <w:pPr>
              <w:jc w:val="center"/>
              <w:rPr>
                <w:rFonts w:eastAsia="Arial" w:cs="Arial"/>
                <w:b/>
                <w:lang w:bidi="pt-BR"/>
              </w:rPr>
            </w:pPr>
            <w:r w:rsidRPr="00A56E47">
              <w:rPr>
                <w:rFonts w:eastAsia="Arial" w:cs="Arial"/>
                <w:b/>
                <w:lang w:bidi="pt-BR"/>
              </w:rPr>
              <w:t>INDICADOR Nº 01</w:t>
            </w:r>
          </w:p>
        </w:tc>
      </w:tr>
      <w:tr w:rsidR="005264BE" w:rsidRPr="0041041B" w:rsidTr="005264BE">
        <w:trPr>
          <w:trHeight w:val="340"/>
        </w:trPr>
        <w:tc>
          <w:tcPr>
            <w:tcW w:w="9498" w:type="dxa"/>
            <w:gridSpan w:val="2"/>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F751A2">
            <w:pPr>
              <w:jc w:val="center"/>
              <w:rPr>
                <w:rFonts w:eastAsia="Arial" w:cs="Arial"/>
                <w:b/>
                <w:sz w:val="20"/>
                <w:szCs w:val="20"/>
                <w:lang w:val="pt-BR" w:bidi="pt-BR"/>
              </w:rPr>
            </w:pPr>
            <w:r w:rsidRPr="0041041B">
              <w:rPr>
                <w:rFonts w:eastAsia="Arial" w:cs="Arial"/>
                <w:b/>
                <w:sz w:val="20"/>
                <w:szCs w:val="20"/>
                <w:lang w:val="pt-BR" w:bidi="pt-BR"/>
              </w:rPr>
              <w:t xml:space="preserve">ATENDIMENTO DA ROTINA DE EXECUÇÃO DOS SERVIÇOS </w:t>
            </w:r>
          </w:p>
        </w:tc>
      </w:tr>
      <w:tr w:rsidR="005264BE" w:rsidRPr="0041041B" w:rsidTr="005264BE">
        <w:trPr>
          <w:trHeight w:val="340"/>
        </w:trPr>
        <w:tc>
          <w:tcPr>
            <w:tcW w:w="2554" w:type="dxa"/>
            <w:tcBorders>
              <w:top w:val="single" w:sz="4" w:space="0" w:color="000000"/>
              <w:left w:val="single" w:sz="4" w:space="0" w:color="000000"/>
              <w:bottom w:val="single" w:sz="4" w:space="0" w:color="000000"/>
              <w:right w:val="single" w:sz="4" w:space="0" w:color="000000"/>
            </w:tcBorders>
            <w:shd w:val="clear" w:color="auto" w:fill="C0C0C0"/>
            <w:vAlign w:val="center"/>
            <w:hideMark/>
          </w:tcPr>
          <w:p w:rsidR="005264BE" w:rsidRPr="0041041B" w:rsidRDefault="005264BE" w:rsidP="005264BE">
            <w:pPr>
              <w:jc w:val="center"/>
              <w:rPr>
                <w:rFonts w:eastAsia="Arial" w:cs="Arial"/>
                <w:b/>
                <w:lang w:bidi="pt-BR"/>
              </w:rPr>
            </w:pPr>
            <w:r w:rsidRPr="0041041B">
              <w:rPr>
                <w:rFonts w:eastAsia="Arial" w:cs="Arial"/>
                <w:b/>
                <w:lang w:bidi="pt-BR"/>
              </w:rPr>
              <w:t>Item</w:t>
            </w:r>
          </w:p>
        </w:tc>
        <w:tc>
          <w:tcPr>
            <w:tcW w:w="6944" w:type="dxa"/>
            <w:tcBorders>
              <w:top w:val="single" w:sz="4" w:space="0" w:color="000000"/>
              <w:left w:val="single" w:sz="4" w:space="0" w:color="000000"/>
              <w:bottom w:val="single" w:sz="4" w:space="0" w:color="000000"/>
              <w:right w:val="single" w:sz="4" w:space="0" w:color="000000"/>
            </w:tcBorders>
            <w:shd w:val="clear" w:color="auto" w:fill="C0C0C0"/>
            <w:vAlign w:val="center"/>
            <w:hideMark/>
          </w:tcPr>
          <w:p w:rsidR="005264BE" w:rsidRPr="0041041B" w:rsidRDefault="005264BE" w:rsidP="005264BE">
            <w:pPr>
              <w:jc w:val="center"/>
              <w:rPr>
                <w:rFonts w:eastAsia="Arial" w:cs="Arial"/>
                <w:b/>
                <w:lang w:bidi="pt-BR"/>
              </w:rPr>
            </w:pPr>
            <w:r w:rsidRPr="0041041B">
              <w:rPr>
                <w:rFonts w:eastAsia="Arial" w:cs="Arial"/>
                <w:b/>
                <w:lang w:bidi="pt-BR"/>
              </w:rPr>
              <w:t>Descrição</w:t>
            </w:r>
          </w:p>
        </w:tc>
      </w:tr>
      <w:tr w:rsidR="005264BE" w:rsidRPr="0041041B" w:rsidTr="005264BE">
        <w:trPr>
          <w:trHeight w:val="340"/>
        </w:trPr>
        <w:tc>
          <w:tcPr>
            <w:tcW w:w="255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bidi="pt-BR"/>
              </w:rPr>
            </w:pPr>
            <w:r w:rsidRPr="0041041B">
              <w:rPr>
                <w:rFonts w:eastAsia="Arial" w:cs="Arial"/>
                <w:lang w:bidi="pt-BR"/>
              </w:rPr>
              <w:t>Finalidade</w:t>
            </w:r>
          </w:p>
        </w:tc>
        <w:tc>
          <w:tcPr>
            <w:tcW w:w="694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A56E47">
            <w:pPr>
              <w:rPr>
                <w:rFonts w:eastAsia="Arial" w:cs="Arial"/>
                <w:lang w:val="pt-BR" w:bidi="pt-BR"/>
              </w:rPr>
            </w:pPr>
            <w:r w:rsidRPr="0041041B">
              <w:rPr>
                <w:rFonts w:eastAsia="Arial" w:cs="Arial"/>
                <w:lang w:val="pt-BR" w:bidi="pt-BR"/>
              </w:rPr>
              <w:t xml:space="preserve">Garantir a execução de todas as rotinas </w:t>
            </w:r>
            <w:r w:rsidR="00A56E47">
              <w:rPr>
                <w:rFonts w:eastAsia="Arial" w:cs="Arial"/>
                <w:lang w:val="pt-BR" w:bidi="pt-BR"/>
              </w:rPr>
              <w:t>do serviço</w:t>
            </w:r>
          </w:p>
        </w:tc>
      </w:tr>
      <w:tr w:rsidR="005264BE" w:rsidRPr="0041041B" w:rsidTr="005264BE">
        <w:trPr>
          <w:trHeight w:val="340"/>
        </w:trPr>
        <w:tc>
          <w:tcPr>
            <w:tcW w:w="255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bidi="pt-BR"/>
              </w:rPr>
            </w:pPr>
            <w:r w:rsidRPr="0041041B">
              <w:rPr>
                <w:rFonts w:eastAsia="Arial" w:cs="Arial"/>
                <w:lang w:bidi="pt-BR"/>
              </w:rPr>
              <w:t>Meta a cumprir</w:t>
            </w:r>
          </w:p>
        </w:tc>
        <w:tc>
          <w:tcPr>
            <w:tcW w:w="694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A56E47">
            <w:pPr>
              <w:rPr>
                <w:rFonts w:eastAsia="Arial" w:cs="Arial"/>
                <w:b/>
                <w:lang w:val="pt-BR" w:bidi="pt-BR"/>
              </w:rPr>
            </w:pPr>
            <w:r w:rsidRPr="0041041B">
              <w:rPr>
                <w:rFonts w:eastAsia="Arial" w:cs="Arial"/>
                <w:lang w:val="pt-BR" w:bidi="pt-BR"/>
              </w:rPr>
              <w:t xml:space="preserve">Conforme Termo de Referência </w:t>
            </w:r>
          </w:p>
        </w:tc>
      </w:tr>
      <w:tr w:rsidR="005264BE" w:rsidRPr="0041041B" w:rsidTr="005264BE">
        <w:trPr>
          <w:trHeight w:val="340"/>
        </w:trPr>
        <w:tc>
          <w:tcPr>
            <w:tcW w:w="255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bidi="pt-BR"/>
              </w:rPr>
            </w:pPr>
            <w:r w:rsidRPr="0041041B">
              <w:rPr>
                <w:rFonts w:eastAsia="Arial" w:cs="Arial"/>
                <w:lang w:bidi="pt-BR"/>
              </w:rPr>
              <w:t>Instrumento de medição</w:t>
            </w:r>
          </w:p>
        </w:tc>
        <w:tc>
          <w:tcPr>
            <w:tcW w:w="694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val="pt-BR" w:bidi="pt-BR"/>
              </w:rPr>
            </w:pPr>
            <w:r w:rsidRPr="0041041B">
              <w:rPr>
                <w:rFonts w:eastAsia="Arial" w:cs="Arial"/>
                <w:lang w:val="pt-BR" w:bidi="pt-BR"/>
              </w:rPr>
              <w:t>Relatórios, comprovando execução de acordo com as Rotinas</w:t>
            </w:r>
          </w:p>
        </w:tc>
      </w:tr>
      <w:tr w:rsidR="005264BE" w:rsidRPr="0041041B" w:rsidTr="005264BE">
        <w:trPr>
          <w:trHeight w:val="340"/>
        </w:trPr>
        <w:tc>
          <w:tcPr>
            <w:tcW w:w="255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bidi="pt-BR"/>
              </w:rPr>
            </w:pPr>
            <w:r w:rsidRPr="0041041B">
              <w:rPr>
                <w:rFonts w:eastAsia="Arial" w:cs="Arial"/>
                <w:lang w:bidi="pt-BR"/>
              </w:rPr>
              <w:t>Forma de acompanhamento</w:t>
            </w:r>
          </w:p>
        </w:tc>
        <w:tc>
          <w:tcPr>
            <w:tcW w:w="694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bidi="pt-BR"/>
              </w:rPr>
            </w:pPr>
            <w:r w:rsidRPr="0041041B">
              <w:rPr>
                <w:rFonts w:eastAsia="Arial" w:cs="Arial"/>
                <w:lang w:bidi="pt-BR"/>
              </w:rPr>
              <w:t>Pelo fiscal do Contrato</w:t>
            </w:r>
          </w:p>
        </w:tc>
      </w:tr>
      <w:tr w:rsidR="005264BE" w:rsidRPr="0041041B" w:rsidTr="005264BE">
        <w:trPr>
          <w:trHeight w:val="340"/>
        </w:trPr>
        <w:tc>
          <w:tcPr>
            <w:tcW w:w="255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bidi="pt-BR"/>
              </w:rPr>
            </w:pPr>
            <w:r w:rsidRPr="0041041B">
              <w:rPr>
                <w:rFonts w:eastAsia="Arial" w:cs="Arial"/>
                <w:lang w:bidi="pt-BR"/>
              </w:rPr>
              <w:t>Periodicidade</w:t>
            </w:r>
          </w:p>
        </w:tc>
        <w:tc>
          <w:tcPr>
            <w:tcW w:w="694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bidi="pt-BR"/>
              </w:rPr>
            </w:pPr>
            <w:r w:rsidRPr="0041041B">
              <w:rPr>
                <w:rFonts w:eastAsia="Arial" w:cs="Arial"/>
                <w:lang w:bidi="pt-BR"/>
              </w:rPr>
              <w:t>Mensal.</w:t>
            </w:r>
          </w:p>
        </w:tc>
      </w:tr>
      <w:tr w:rsidR="005264BE" w:rsidRPr="0041041B" w:rsidTr="005264BE">
        <w:trPr>
          <w:trHeight w:val="340"/>
        </w:trPr>
        <w:tc>
          <w:tcPr>
            <w:tcW w:w="255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bidi="pt-BR"/>
              </w:rPr>
            </w:pPr>
            <w:r w:rsidRPr="0041041B">
              <w:rPr>
                <w:rFonts w:eastAsia="Arial" w:cs="Arial"/>
                <w:lang w:bidi="pt-BR"/>
              </w:rPr>
              <w:t>Mecanismo de Cálculo</w:t>
            </w:r>
          </w:p>
        </w:tc>
        <w:tc>
          <w:tcPr>
            <w:tcW w:w="694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val="pt-BR" w:bidi="pt-BR"/>
              </w:rPr>
            </w:pPr>
            <w:r w:rsidRPr="0041041B">
              <w:rPr>
                <w:rFonts w:eastAsia="Arial" w:cs="Arial"/>
                <w:lang w:val="pt-BR" w:bidi="pt-BR"/>
              </w:rPr>
              <w:t>Cada rotina descrita no Termo de Referência que não for cumprida receberá pontuação conforme segue:</w:t>
            </w:r>
          </w:p>
          <w:p w:rsidR="005264BE" w:rsidRPr="0041041B" w:rsidRDefault="005264BE" w:rsidP="005264BE">
            <w:pPr>
              <w:rPr>
                <w:rFonts w:eastAsia="Arial" w:cs="Arial"/>
                <w:lang w:val="pt-BR" w:bidi="pt-BR"/>
              </w:rPr>
            </w:pPr>
            <w:r w:rsidRPr="0041041B">
              <w:rPr>
                <w:rFonts w:eastAsia="Arial" w:cs="Arial"/>
                <w:lang w:val="pt-BR" w:bidi="pt-BR"/>
              </w:rPr>
              <w:t xml:space="preserve">Rotina diária – 1 ponto </w:t>
            </w:r>
          </w:p>
          <w:p w:rsidR="005264BE" w:rsidRPr="0041041B" w:rsidRDefault="005264BE" w:rsidP="005264BE">
            <w:pPr>
              <w:rPr>
                <w:rFonts w:eastAsia="Arial" w:cs="Arial"/>
                <w:lang w:val="pt-BR" w:bidi="pt-BR"/>
              </w:rPr>
            </w:pPr>
            <w:r w:rsidRPr="0041041B">
              <w:rPr>
                <w:rFonts w:eastAsia="Arial" w:cs="Arial"/>
                <w:lang w:val="pt-BR" w:bidi="pt-BR"/>
              </w:rPr>
              <w:t xml:space="preserve">Rotina semanal – 3 pontos </w:t>
            </w:r>
          </w:p>
          <w:p w:rsidR="005264BE" w:rsidRPr="0041041B" w:rsidRDefault="005264BE" w:rsidP="005264BE">
            <w:pPr>
              <w:rPr>
                <w:rFonts w:eastAsia="Arial" w:cs="Arial"/>
                <w:lang w:val="pt-BR" w:bidi="pt-BR"/>
              </w:rPr>
            </w:pPr>
            <w:r w:rsidRPr="0041041B">
              <w:rPr>
                <w:rFonts w:eastAsia="Arial" w:cs="Arial"/>
                <w:lang w:val="pt-BR" w:bidi="pt-BR"/>
              </w:rPr>
              <w:t xml:space="preserve">Rotina mensal – 5 pontos </w:t>
            </w:r>
          </w:p>
          <w:p w:rsidR="005264BE" w:rsidRPr="0041041B" w:rsidRDefault="005264BE" w:rsidP="005264BE">
            <w:pPr>
              <w:rPr>
                <w:rFonts w:eastAsia="Arial" w:cs="Arial"/>
                <w:lang w:val="pt-BR" w:bidi="pt-BR"/>
              </w:rPr>
            </w:pPr>
            <w:r w:rsidRPr="0041041B">
              <w:rPr>
                <w:rFonts w:eastAsia="Arial" w:cs="Arial"/>
                <w:lang w:val="pt-BR" w:bidi="pt-BR"/>
              </w:rPr>
              <w:t xml:space="preserve">Rotina trimestral – 7 pontos </w:t>
            </w:r>
          </w:p>
          <w:p w:rsidR="005264BE" w:rsidRPr="0041041B" w:rsidRDefault="005264BE" w:rsidP="005264BE">
            <w:pPr>
              <w:rPr>
                <w:rFonts w:eastAsia="Arial" w:cs="Arial"/>
                <w:lang w:val="pt-BR" w:bidi="pt-BR"/>
              </w:rPr>
            </w:pPr>
            <w:r w:rsidRPr="0041041B">
              <w:rPr>
                <w:rFonts w:eastAsia="Arial" w:cs="Arial"/>
                <w:lang w:val="pt-BR" w:bidi="pt-BR"/>
              </w:rPr>
              <w:t>Rotina semestral – 10 pontos</w:t>
            </w:r>
          </w:p>
          <w:p w:rsidR="005264BE" w:rsidRPr="0041041B" w:rsidRDefault="005264BE" w:rsidP="005264BE">
            <w:pPr>
              <w:rPr>
                <w:rFonts w:eastAsia="Arial" w:cs="Arial"/>
                <w:b/>
                <w:lang w:val="pt-BR" w:bidi="pt-BR"/>
              </w:rPr>
            </w:pPr>
            <w:r w:rsidRPr="0041041B">
              <w:rPr>
                <w:rFonts w:eastAsia="Arial" w:cs="Arial"/>
                <w:lang w:val="pt-BR" w:bidi="pt-BR"/>
              </w:rPr>
              <w:t xml:space="preserve">Somatório dos itens não cumpridos = </w:t>
            </w:r>
            <w:r w:rsidRPr="0041041B">
              <w:rPr>
                <w:rFonts w:eastAsia="Arial" w:cs="Arial"/>
                <w:b/>
                <w:lang w:val="pt-BR" w:bidi="pt-BR"/>
              </w:rPr>
              <w:t>Y</w:t>
            </w:r>
          </w:p>
        </w:tc>
      </w:tr>
      <w:tr w:rsidR="005264BE" w:rsidRPr="0041041B" w:rsidTr="005264BE">
        <w:trPr>
          <w:trHeight w:val="340"/>
        </w:trPr>
        <w:tc>
          <w:tcPr>
            <w:tcW w:w="255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bidi="pt-BR"/>
              </w:rPr>
            </w:pPr>
            <w:r w:rsidRPr="0041041B">
              <w:rPr>
                <w:rFonts w:eastAsia="Arial" w:cs="Arial"/>
                <w:lang w:bidi="pt-BR"/>
              </w:rPr>
              <w:t>Início de Vigência</w:t>
            </w:r>
          </w:p>
        </w:tc>
        <w:tc>
          <w:tcPr>
            <w:tcW w:w="694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val="pt-BR" w:bidi="pt-BR"/>
              </w:rPr>
            </w:pPr>
            <w:r w:rsidRPr="0041041B">
              <w:rPr>
                <w:rFonts w:eastAsia="Arial" w:cs="Arial"/>
                <w:lang w:val="pt-BR" w:bidi="pt-BR"/>
              </w:rPr>
              <w:t>Data da assinatura do contrato.</w:t>
            </w:r>
          </w:p>
        </w:tc>
      </w:tr>
      <w:tr w:rsidR="005264BE" w:rsidRPr="0041041B" w:rsidTr="005264BE">
        <w:trPr>
          <w:trHeight w:val="340"/>
        </w:trPr>
        <w:tc>
          <w:tcPr>
            <w:tcW w:w="255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val="pt-BR" w:bidi="pt-BR"/>
              </w:rPr>
            </w:pPr>
            <w:r w:rsidRPr="0041041B">
              <w:rPr>
                <w:rFonts w:eastAsia="Arial" w:cs="Arial"/>
                <w:lang w:val="pt-BR" w:bidi="pt-BR"/>
              </w:rPr>
              <w:t>Faixas de ajuste no pagamento</w:t>
            </w:r>
          </w:p>
        </w:tc>
        <w:tc>
          <w:tcPr>
            <w:tcW w:w="694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val="pt-BR" w:bidi="pt-BR"/>
              </w:rPr>
            </w:pPr>
            <w:r w:rsidRPr="0041041B">
              <w:rPr>
                <w:rFonts w:eastAsia="Arial" w:cs="Arial"/>
                <w:b/>
                <w:lang w:val="pt-BR" w:bidi="pt-BR"/>
              </w:rPr>
              <w:t xml:space="preserve">0 &lt; Y </w:t>
            </w:r>
            <w:r w:rsidRPr="0041041B">
              <w:rPr>
                <w:rFonts w:eastAsia="Arial" w:cs="Arial"/>
                <w:b/>
                <w:u w:val="single"/>
                <w:lang w:val="pt-BR" w:bidi="pt-BR"/>
              </w:rPr>
              <w:t>&lt;</w:t>
            </w:r>
            <w:r w:rsidRPr="0041041B">
              <w:rPr>
                <w:rFonts w:eastAsia="Arial" w:cs="Arial"/>
                <w:b/>
                <w:lang w:val="pt-BR" w:bidi="pt-BR"/>
              </w:rPr>
              <w:t xml:space="preserve"> 5 pontos </w:t>
            </w:r>
            <w:r w:rsidRPr="0041041B">
              <w:rPr>
                <w:rFonts w:eastAsia="Arial" w:cs="Arial"/>
                <w:lang w:val="pt-BR" w:bidi="pt-BR"/>
              </w:rPr>
              <w:t>: 100% do valor da fatura mensal;</w:t>
            </w:r>
          </w:p>
          <w:p w:rsidR="005264BE" w:rsidRPr="0041041B" w:rsidRDefault="005264BE" w:rsidP="005264BE">
            <w:pPr>
              <w:rPr>
                <w:rFonts w:eastAsia="Arial" w:cs="Arial"/>
                <w:lang w:val="pt-BR" w:bidi="pt-BR"/>
              </w:rPr>
            </w:pPr>
            <w:r w:rsidRPr="0041041B">
              <w:rPr>
                <w:rFonts w:eastAsia="Arial" w:cs="Arial"/>
                <w:b/>
                <w:lang w:val="pt-BR" w:bidi="pt-BR"/>
              </w:rPr>
              <w:t xml:space="preserve">5 pontos &lt; Y </w:t>
            </w:r>
            <w:r w:rsidRPr="0041041B">
              <w:rPr>
                <w:rFonts w:eastAsia="Arial" w:cs="Arial"/>
                <w:b/>
                <w:u w:val="single"/>
                <w:lang w:val="pt-BR" w:bidi="pt-BR"/>
              </w:rPr>
              <w:t>&lt;</w:t>
            </w:r>
            <w:r w:rsidRPr="0041041B">
              <w:rPr>
                <w:rFonts w:eastAsia="Arial" w:cs="Arial"/>
                <w:b/>
                <w:lang w:val="pt-BR" w:bidi="pt-BR"/>
              </w:rPr>
              <w:t xml:space="preserve"> 10 </w:t>
            </w:r>
            <w:r w:rsidRPr="0041041B">
              <w:rPr>
                <w:rFonts w:eastAsia="Arial" w:cs="Arial"/>
                <w:lang w:val="pt-BR" w:bidi="pt-BR"/>
              </w:rPr>
              <w:t>: 95% do valor da fatura mensal;</w:t>
            </w:r>
          </w:p>
          <w:p w:rsidR="005264BE" w:rsidRPr="0041041B" w:rsidRDefault="005264BE" w:rsidP="005264BE">
            <w:pPr>
              <w:rPr>
                <w:rFonts w:eastAsia="Arial" w:cs="Arial"/>
                <w:lang w:val="pt-BR" w:bidi="pt-BR"/>
              </w:rPr>
            </w:pPr>
            <w:r w:rsidRPr="0041041B">
              <w:rPr>
                <w:rFonts w:eastAsia="Arial" w:cs="Arial"/>
                <w:b/>
                <w:lang w:val="pt-BR" w:bidi="pt-BR"/>
              </w:rPr>
              <w:t xml:space="preserve">Y &gt; 10 </w:t>
            </w:r>
            <w:r w:rsidRPr="0041041B">
              <w:rPr>
                <w:rFonts w:eastAsia="Arial" w:cs="Arial"/>
                <w:lang w:val="pt-BR" w:bidi="pt-BR"/>
              </w:rPr>
              <w:t>: 90% do valor da fatura mensal.</w:t>
            </w:r>
          </w:p>
        </w:tc>
      </w:tr>
      <w:tr w:rsidR="005264BE" w:rsidRPr="0041041B" w:rsidTr="005264BE">
        <w:trPr>
          <w:trHeight w:val="340"/>
        </w:trPr>
        <w:tc>
          <w:tcPr>
            <w:tcW w:w="255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bidi="pt-BR"/>
              </w:rPr>
            </w:pPr>
            <w:r w:rsidRPr="0041041B">
              <w:rPr>
                <w:rFonts w:eastAsia="Arial" w:cs="Arial"/>
                <w:lang w:bidi="pt-BR"/>
              </w:rPr>
              <w:t>Sanções Adicionais</w:t>
            </w:r>
          </w:p>
        </w:tc>
        <w:tc>
          <w:tcPr>
            <w:tcW w:w="6944" w:type="dxa"/>
            <w:tcBorders>
              <w:top w:val="single" w:sz="4" w:space="0" w:color="000000"/>
              <w:left w:val="single" w:sz="4" w:space="0" w:color="000000"/>
              <w:bottom w:val="single" w:sz="4" w:space="0" w:color="000000"/>
              <w:right w:val="single" w:sz="4" w:space="0" w:color="000000"/>
            </w:tcBorders>
            <w:vAlign w:val="center"/>
          </w:tcPr>
          <w:p w:rsidR="005264BE" w:rsidRPr="0041041B" w:rsidRDefault="005264BE" w:rsidP="005264BE">
            <w:pPr>
              <w:rPr>
                <w:rFonts w:eastAsia="Arial" w:cs="Arial"/>
                <w:lang w:val="pt-BR" w:bidi="pt-BR"/>
              </w:rPr>
            </w:pPr>
            <w:r w:rsidRPr="0041041B">
              <w:rPr>
                <w:rFonts w:eastAsia="Arial" w:cs="Arial"/>
                <w:lang w:val="pt-BR" w:bidi="pt-BR"/>
              </w:rPr>
              <w:t xml:space="preserve">Em caso de reincidência para </w:t>
            </w:r>
            <w:r w:rsidRPr="0041041B">
              <w:rPr>
                <w:rFonts w:eastAsia="Arial" w:cs="Arial"/>
                <w:b/>
                <w:lang w:val="pt-BR" w:bidi="pt-BR"/>
              </w:rPr>
              <w:t>5 &lt; Y ≤ 10</w:t>
            </w:r>
            <w:r w:rsidRPr="0041041B">
              <w:rPr>
                <w:rFonts w:eastAsia="Arial" w:cs="Arial"/>
                <w:lang w:val="pt-BR" w:bidi="pt-BR"/>
              </w:rPr>
              <w:t>: multa de 5% sobre a Nota Fiscal + faixa de ajuste pertinente;</w:t>
            </w:r>
          </w:p>
          <w:p w:rsidR="005264BE" w:rsidRPr="0041041B" w:rsidRDefault="005264BE" w:rsidP="005264BE">
            <w:pPr>
              <w:rPr>
                <w:rFonts w:eastAsia="Arial" w:cs="Arial"/>
                <w:b/>
                <w:lang w:val="pt-BR" w:bidi="pt-BR"/>
              </w:rPr>
            </w:pPr>
          </w:p>
          <w:p w:rsidR="005264BE" w:rsidRPr="0041041B" w:rsidRDefault="005264BE" w:rsidP="005264BE">
            <w:pPr>
              <w:rPr>
                <w:rFonts w:eastAsia="Arial" w:cs="Arial"/>
                <w:lang w:val="pt-BR" w:bidi="pt-BR"/>
              </w:rPr>
            </w:pPr>
            <w:r w:rsidRPr="0041041B">
              <w:rPr>
                <w:rFonts w:eastAsia="Arial" w:cs="Arial"/>
                <w:lang w:val="pt-BR" w:bidi="pt-BR"/>
              </w:rPr>
              <w:t xml:space="preserve">Para </w:t>
            </w:r>
            <w:r w:rsidRPr="0041041B">
              <w:rPr>
                <w:rFonts w:eastAsia="Arial" w:cs="Arial"/>
                <w:b/>
                <w:lang w:val="pt-BR" w:bidi="pt-BR"/>
              </w:rPr>
              <w:t>Y &gt; 10</w:t>
            </w:r>
            <w:r w:rsidRPr="0041041B">
              <w:rPr>
                <w:rFonts w:eastAsia="Arial" w:cs="Arial"/>
                <w:lang w:val="pt-BR" w:bidi="pt-BR"/>
              </w:rPr>
              <w:t>: multa de 10% sobre a Nota Fiscal + faixa de ajuste pertinente + rescisão contratual.</w:t>
            </w:r>
          </w:p>
        </w:tc>
      </w:tr>
      <w:tr w:rsidR="005264BE" w:rsidRPr="0041041B" w:rsidTr="005264BE">
        <w:trPr>
          <w:trHeight w:val="340"/>
        </w:trPr>
        <w:tc>
          <w:tcPr>
            <w:tcW w:w="2554" w:type="dxa"/>
            <w:tcBorders>
              <w:top w:val="single" w:sz="4" w:space="0" w:color="000000"/>
              <w:left w:val="single" w:sz="4" w:space="0" w:color="000000"/>
              <w:bottom w:val="single" w:sz="4" w:space="0" w:color="000000"/>
              <w:right w:val="single" w:sz="4" w:space="0" w:color="000000"/>
            </w:tcBorders>
            <w:vAlign w:val="center"/>
            <w:hideMark/>
          </w:tcPr>
          <w:p w:rsidR="005264BE" w:rsidRPr="0041041B" w:rsidRDefault="005264BE" w:rsidP="005264BE">
            <w:pPr>
              <w:rPr>
                <w:rFonts w:eastAsia="Arial" w:cs="Arial"/>
                <w:lang w:bidi="pt-BR"/>
              </w:rPr>
            </w:pPr>
            <w:r w:rsidRPr="0041041B">
              <w:rPr>
                <w:rFonts w:eastAsia="Arial" w:cs="Arial"/>
                <w:lang w:bidi="pt-BR"/>
              </w:rPr>
              <w:t>Observações</w:t>
            </w:r>
          </w:p>
        </w:tc>
        <w:tc>
          <w:tcPr>
            <w:tcW w:w="6944" w:type="dxa"/>
            <w:tcBorders>
              <w:top w:val="single" w:sz="4" w:space="0" w:color="000000"/>
              <w:left w:val="single" w:sz="4" w:space="0" w:color="000000"/>
              <w:bottom w:val="single" w:sz="4" w:space="0" w:color="000000"/>
              <w:right w:val="single" w:sz="4" w:space="0" w:color="000000"/>
            </w:tcBorders>
            <w:vAlign w:val="center"/>
          </w:tcPr>
          <w:p w:rsidR="005264BE" w:rsidRPr="0041041B" w:rsidRDefault="005264BE" w:rsidP="00A56E47">
            <w:pPr>
              <w:tabs>
                <w:tab w:val="left" w:pos="389"/>
              </w:tabs>
              <w:rPr>
                <w:rFonts w:eastAsia="Arial" w:cs="Arial"/>
                <w:lang w:val="pt-BR" w:bidi="pt-BR"/>
              </w:rPr>
            </w:pPr>
          </w:p>
        </w:tc>
      </w:tr>
    </w:tbl>
    <w:p w:rsidR="005264BE" w:rsidRPr="005264BE" w:rsidRDefault="005264BE" w:rsidP="005264BE">
      <w:pPr>
        <w:spacing w:before="28" w:after="28"/>
        <w:jc w:val="center"/>
        <w:rPr>
          <w:rFonts w:ascii="Calibri" w:hAnsi="Calibri" w:cs="Calibri"/>
          <w:bCs/>
          <w:sz w:val="22"/>
          <w:szCs w:val="22"/>
        </w:rPr>
      </w:pPr>
    </w:p>
    <w:sectPr w:rsidR="005264BE" w:rsidRPr="005264BE" w:rsidSect="00882EB1">
      <w:headerReference w:type="even" r:id="rId30"/>
      <w:headerReference w:type="default" r:id="rId31"/>
      <w:footerReference w:type="even" r:id="rId32"/>
      <w:footerReference w:type="default" r:id="rId33"/>
      <w:headerReference w:type="first" r:id="rId34"/>
      <w:footerReference w:type="first" r:id="rId35"/>
      <w:pgSz w:w="11906" w:h="16838"/>
      <w:pgMar w:top="1417" w:right="1558" w:bottom="1417" w:left="1701" w:header="720" w:footer="720" w:gutter="0"/>
      <w:cols w:space="720"/>
      <w:docGrid w:linePitch="24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1676" w:rsidRDefault="00571676">
      <w:r>
        <w:separator/>
      </w:r>
    </w:p>
  </w:endnote>
  <w:endnote w:type="continuationSeparator" w:id="1">
    <w:p w:rsidR="00571676" w:rsidRDefault="005716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Ecofont_Spranq_eco_Sans">
    <w:altName w:val="Times New Roman"/>
    <w:charset w:val="00"/>
    <w:family w:val="auto"/>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1">
    <w:altName w:val="Times New Roman"/>
    <w:panose1 w:val="00000000000000000000"/>
    <w:charset w:val="00"/>
    <w:family w:val="roman"/>
    <w:notTrueType/>
    <w:pitch w:val="default"/>
    <w:sig w:usb0="00000003" w:usb1="00000000" w:usb2="00000000" w:usb3="00000000" w:csb0="00000001" w:csb1="00000000"/>
  </w:font>
  <w:font w:name="3">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Rockwell">
    <w:panose1 w:val="02060603020205020403"/>
    <w:charset w:val="00"/>
    <w:family w:val="roman"/>
    <w:pitch w:val="variable"/>
    <w:sig w:usb0="00000007" w:usb1="00000000" w:usb2="00000000" w:usb3="00000000" w:csb0="00000003" w:csb1="00000000"/>
  </w:font>
  <w:font w:name="Mangal">
    <w:panose1 w:val="02040503050203030202"/>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WenQuanYi Micro Hei">
    <w:panose1 w:val="00000000000000000000"/>
    <w:charset w:val="00"/>
    <w:family w:val="roman"/>
    <w:notTrueType/>
    <w:pitch w:val="default"/>
    <w:sig w:usb0="00000003" w:usb1="00000000" w:usb2="00000000" w:usb3="00000000" w:csb0="00000001" w:csb1="00000000"/>
  </w:font>
  <w:font w:name="Lohit Hindi">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Zurich BT">
    <w:panose1 w:val="00000000000000000000"/>
    <w:charset w:val="00"/>
    <w:family w:val="roman"/>
    <w:notTrueType/>
    <w:pitch w:val="default"/>
    <w:sig w:usb0="00000000" w:usb1="00000000" w:usb2="00000000" w:usb3="00000000" w:csb0="00000000" w:csb1="00000000"/>
  </w:font>
  <w:font w:name="ArialMT">
    <w:altName w:val="Times New Roman"/>
    <w:panose1 w:val="00000000000000000000"/>
    <w:charset w:val="00"/>
    <w:family w:val="auto"/>
    <w:notTrueType/>
    <w:pitch w:val="default"/>
    <w:sig w:usb0="00000000" w:usb1="00000000" w:usb2="00000000" w:usb3="00000000" w:csb0="00000041"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4BE" w:rsidRDefault="005264B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4BE" w:rsidRDefault="005264B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4BE" w:rsidRDefault="005264B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4BE" w:rsidRDefault="005264B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4BE" w:rsidRDefault="005264B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4BE" w:rsidRDefault="005264B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4BE" w:rsidRDefault="005264B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4BE" w:rsidRDefault="005264B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1676" w:rsidRDefault="00571676">
      <w:r>
        <w:separator/>
      </w:r>
    </w:p>
  </w:footnote>
  <w:footnote w:type="continuationSeparator" w:id="1">
    <w:p w:rsidR="00571676" w:rsidRDefault="005716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4BE" w:rsidRDefault="005264B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4BE" w:rsidRDefault="005264BE"/>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4BE" w:rsidRDefault="005264BE"/>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4BE" w:rsidRDefault="005264BE"/>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4BE" w:rsidRDefault="005264BE"/>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4BE" w:rsidRDefault="005264BE"/>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4BE" w:rsidRDefault="005264BE"/>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4BE" w:rsidRDefault="005264B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1"/>
    <w:multiLevelType w:val="singleLevel"/>
    <w:tmpl w:val="00000001"/>
    <w:name w:val="RTF_Num 2"/>
    <w:lvl w:ilvl="0">
      <w:start w:val="1"/>
      <w:numFmt w:val="none"/>
      <w:suff w:val="nothing"/>
      <w:lvlText w:val="·"/>
      <w:lvlJc w:val="left"/>
      <w:pPr>
        <w:tabs>
          <w:tab w:val="num" w:pos="720"/>
        </w:tabs>
        <w:ind w:left="720" w:hanging="360"/>
      </w:pPr>
      <w:rPr>
        <w:rFonts w:ascii="Symbol" w:hAnsi="Symbol"/>
      </w:rPr>
    </w:lvl>
  </w:abstractNum>
  <w:abstractNum w:abstractNumId="2">
    <w:nsid w:val="00000002"/>
    <w:multiLevelType w:val="multilevel"/>
    <w:tmpl w:val="8B6A0CD8"/>
    <w:name w:val="WW8Num2"/>
    <w:lvl w:ilvl="0">
      <w:start w:val="1"/>
      <w:numFmt w:val="decimal"/>
      <w:lvlText w:val="%1."/>
      <w:lvlJc w:val="left"/>
      <w:pPr>
        <w:tabs>
          <w:tab w:val="num" w:pos="0"/>
        </w:tabs>
        <w:ind w:left="720" w:hanging="360"/>
      </w:pPr>
      <w:rPr>
        <w:b/>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3"/>
    <w:multiLevelType w:val="multilevel"/>
    <w:tmpl w:val="E9A28D88"/>
    <w:name w:val="WW8Num3"/>
    <w:lvl w:ilvl="0">
      <w:start w:val="1"/>
      <w:numFmt w:val="decimal"/>
      <w:lvlText w:val="%1."/>
      <w:lvlJc w:val="left"/>
      <w:pPr>
        <w:tabs>
          <w:tab w:val="num" w:pos="0"/>
        </w:tabs>
        <w:ind w:left="720" w:hanging="360"/>
      </w:pPr>
      <w:rPr>
        <w:b/>
      </w:rPr>
    </w:lvl>
    <w:lvl w:ilvl="1">
      <w:start w:val="1"/>
      <w:numFmt w:val="decimal"/>
      <w:lvlText w:val="%1.%2."/>
      <w:lvlJc w:val="left"/>
      <w:pPr>
        <w:tabs>
          <w:tab w:val="num" w:pos="360"/>
        </w:tabs>
        <w:ind w:left="644" w:hanging="360"/>
      </w:pPr>
      <w:rPr>
        <w:b/>
        <w:bCs/>
      </w:rPr>
    </w:lvl>
    <w:lvl w:ilvl="2">
      <w:start w:val="1"/>
      <w:numFmt w:val="decimal"/>
      <w:lvlText w:val="%1.%2.%3."/>
      <w:lvlJc w:val="left"/>
      <w:pPr>
        <w:tabs>
          <w:tab w:val="num" w:pos="0"/>
        </w:tabs>
        <w:ind w:left="1135" w:hanging="360"/>
      </w:pPr>
    </w:lvl>
    <w:lvl w:ilvl="3">
      <w:start w:val="1"/>
      <w:numFmt w:val="decimal"/>
      <w:lvlText w:val="%1.%2.%3.%4."/>
      <w:lvlJc w:val="left"/>
      <w:pPr>
        <w:tabs>
          <w:tab w:val="num" w:pos="0"/>
        </w:tabs>
        <w:ind w:left="851" w:hanging="360"/>
      </w:pPr>
    </w:lvl>
    <w:lvl w:ilvl="4">
      <w:start w:val="1"/>
      <w:numFmt w:val="decimal"/>
      <w:lvlText w:val="%1.%2.%3.%4.%5."/>
      <w:lvlJc w:val="left"/>
      <w:pPr>
        <w:tabs>
          <w:tab w:val="num" w:pos="0"/>
        </w:tabs>
        <w:ind w:left="1134" w:hanging="360"/>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00000004"/>
    <w:multiLevelType w:val="multilevel"/>
    <w:tmpl w:val="00000004"/>
    <w:name w:val="WW8Num4"/>
    <w:lvl w:ilvl="0">
      <w:start w:val="1"/>
      <w:numFmt w:val="decimal"/>
      <w:lvlText w:val="%1."/>
      <w:lvlJc w:val="left"/>
      <w:pPr>
        <w:tabs>
          <w:tab w:val="num" w:pos="0"/>
        </w:tabs>
        <w:ind w:left="720" w:hanging="360"/>
      </w:pPr>
      <w:rPr>
        <w:rFonts w:cs="Calibri"/>
        <w:b/>
        <w:bCs/>
      </w:rPr>
    </w:lvl>
    <w:lvl w:ilvl="1">
      <w:start w:val="1"/>
      <w:numFmt w:val="none"/>
      <w:suff w:val="nothing"/>
      <w:lvlText w:val=".6."/>
      <w:lvlJc w:val="left"/>
      <w:pPr>
        <w:tabs>
          <w:tab w:val="num" w:pos="0"/>
        </w:tabs>
        <w:ind w:left="360" w:hanging="360"/>
      </w:pPr>
    </w:lvl>
    <w:lvl w:ilvl="2">
      <w:start w:val="1"/>
      <w:numFmt w:val="none"/>
      <w:suff w:val="nothing"/>
      <w:lvlText w:val="6.13.1"/>
      <w:lvlJc w:val="left"/>
      <w:pPr>
        <w:tabs>
          <w:tab w:val="num" w:pos="0"/>
        </w:tabs>
        <w:ind w:left="502" w:hanging="360"/>
      </w:pPr>
      <w:rPr>
        <w:rFonts w:cs="Calibri"/>
        <w:b/>
        <w:bCs/>
      </w:rPr>
    </w:lvl>
    <w:lvl w:ilvl="3">
      <w:start w:val="1"/>
      <w:numFmt w:val="none"/>
      <w:suff w:val="nothing"/>
      <w:lvlText w:val="6.7.1"/>
      <w:lvlJc w:val="left"/>
      <w:pPr>
        <w:tabs>
          <w:tab w:val="num" w:pos="0"/>
        </w:tabs>
        <w:ind w:left="851" w:hanging="360"/>
      </w:pPr>
      <w:rPr>
        <w:rFonts w:cs="Calibri"/>
        <w:b/>
        <w:bCs/>
      </w:rPr>
    </w:lvl>
    <w:lvl w:ilvl="4">
      <w:start w:val="1"/>
      <w:numFmt w:val="none"/>
      <w:suff w:val="nothing"/>
      <w:lvlText w:val="6.7.2."/>
      <w:lvlJc w:val="left"/>
      <w:pPr>
        <w:tabs>
          <w:tab w:val="num" w:pos="0"/>
        </w:tabs>
        <w:ind w:left="1134" w:hanging="360"/>
      </w:pPr>
      <w:rPr>
        <w:rFonts w:cs="Calibri"/>
        <w:b/>
        <w:bCs/>
      </w:rPr>
    </w:lvl>
    <w:lvl w:ilvl="5">
      <w:start w:val="1"/>
      <w:numFmt w:val="none"/>
      <w:suff w:val="nothing"/>
      <w:lvlText w:val=""/>
      <w:lvlJc w:val="left"/>
      <w:pPr>
        <w:tabs>
          <w:tab w:val="num" w:pos="0"/>
        </w:tabs>
        <w:ind w:left="2736" w:hanging="936"/>
      </w:pPr>
    </w:lvl>
    <w:lvl w:ilvl="6">
      <w:start w:val="1"/>
      <w:numFmt w:val="none"/>
      <w:suff w:val="nothing"/>
      <w:lvlText w:val="6.9."/>
      <w:lvlJc w:val="left"/>
      <w:pPr>
        <w:tabs>
          <w:tab w:val="num" w:pos="0"/>
        </w:tabs>
        <w:ind w:left="3240" w:hanging="1080"/>
      </w:pPr>
    </w:lvl>
    <w:lvl w:ilvl="7">
      <w:start w:val="1"/>
      <w:numFmt w:val="decimal"/>
      <w:lvlText w:val="%8."/>
      <w:lvlJc w:val="left"/>
      <w:pPr>
        <w:tabs>
          <w:tab w:val="num" w:pos="3960"/>
        </w:tabs>
        <w:ind w:left="3744" w:hanging="1224"/>
      </w:pPr>
    </w:lvl>
    <w:lvl w:ilvl="8">
      <w:start w:val="1"/>
      <w:numFmt w:val="decimal"/>
      <w:lvlText w:val="%9.."/>
      <w:lvlJc w:val="left"/>
      <w:pPr>
        <w:tabs>
          <w:tab w:val="num" w:pos="4680"/>
        </w:tabs>
        <w:ind w:left="4320" w:hanging="1440"/>
      </w:pPr>
    </w:lvl>
  </w:abstractNum>
  <w:abstractNum w:abstractNumId="5">
    <w:nsid w:val="00000005"/>
    <w:multiLevelType w:val="multilevel"/>
    <w:tmpl w:val="058E8B50"/>
    <w:lvl w:ilvl="0">
      <w:start w:val="3"/>
      <w:numFmt w:val="none"/>
      <w:lvlText w:val="3.4"/>
      <w:lvlJc w:val="left"/>
      <w:pPr>
        <w:tabs>
          <w:tab w:val="num" w:pos="360"/>
        </w:tabs>
        <w:ind w:left="360" w:hanging="360"/>
      </w:pPr>
      <w:rPr>
        <w:rFonts w:hint="default"/>
      </w:rPr>
    </w:lvl>
    <w:lvl w:ilvl="1">
      <w:start w:val="1"/>
      <w:numFmt w:val="decimal"/>
      <w:lvlText w:val="%13.%2."/>
      <w:lvlJc w:val="left"/>
      <w:pPr>
        <w:tabs>
          <w:tab w:val="num" w:pos="795"/>
        </w:tabs>
        <w:ind w:left="795" w:hanging="360"/>
      </w:pPr>
      <w:rPr>
        <w:rFonts w:cs="Calibri" w:hint="default"/>
        <w:b w:val="0"/>
        <w:bCs/>
      </w:rPr>
    </w:lvl>
    <w:lvl w:ilvl="2">
      <w:start w:val="1"/>
      <w:numFmt w:val="decimal"/>
      <w:lvlText w:val="3%1.%2.%3."/>
      <w:lvlJc w:val="left"/>
      <w:pPr>
        <w:tabs>
          <w:tab w:val="num" w:pos="1590"/>
        </w:tabs>
        <w:ind w:left="1590" w:hanging="720"/>
      </w:pPr>
      <w:rPr>
        <w:rFonts w:cs="Calibri" w:hint="default"/>
        <w:b w:val="0"/>
        <w:bCs/>
        <w:color w:val="auto"/>
      </w:rPr>
    </w:lvl>
    <w:lvl w:ilvl="3">
      <w:start w:val="1"/>
      <w:numFmt w:val="decimal"/>
      <w:lvlText w:val="3%1.%2.%3.%4."/>
      <w:lvlJc w:val="left"/>
      <w:pPr>
        <w:tabs>
          <w:tab w:val="num" w:pos="2025"/>
        </w:tabs>
        <w:ind w:left="2025" w:hanging="720"/>
      </w:pPr>
      <w:rPr>
        <w:rFonts w:cs="Calibri" w:hint="default"/>
        <w:b/>
        <w:bCs/>
      </w:rPr>
    </w:lvl>
    <w:lvl w:ilvl="4">
      <w:start w:val="1"/>
      <w:numFmt w:val="decimal"/>
      <w:lvlText w:val="3%1.%2.%3.%4.%5."/>
      <w:lvlJc w:val="left"/>
      <w:pPr>
        <w:tabs>
          <w:tab w:val="num" w:pos="2820"/>
        </w:tabs>
        <w:ind w:left="2820" w:hanging="1080"/>
      </w:pPr>
      <w:rPr>
        <w:rFonts w:hint="default"/>
      </w:rPr>
    </w:lvl>
    <w:lvl w:ilvl="5">
      <w:start w:val="1"/>
      <w:numFmt w:val="decimal"/>
      <w:lvlText w:val="3%1.%2.%3.%4.%5.%6."/>
      <w:lvlJc w:val="left"/>
      <w:pPr>
        <w:tabs>
          <w:tab w:val="num" w:pos="3255"/>
        </w:tabs>
        <w:ind w:left="3255" w:hanging="1080"/>
      </w:pPr>
      <w:rPr>
        <w:rFonts w:hint="default"/>
      </w:rPr>
    </w:lvl>
    <w:lvl w:ilvl="6">
      <w:start w:val="1"/>
      <w:numFmt w:val="decimal"/>
      <w:lvlText w:val="3%1.%2.%3.%4.%5.%6.%7."/>
      <w:lvlJc w:val="left"/>
      <w:pPr>
        <w:tabs>
          <w:tab w:val="num" w:pos="4050"/>
        </w:tabs>
        <w:ind w:left="4050" w:hanging="1440"/>
      </w:pPr>
      <w:rPr>
        <w:rFonts w:hint="default"/>
      </w:rPr>
    </w:lvl>
    <w:lvl w:ilvl="7">
      <w:start w:val="1"/>
      <w:numFmt w:val="decimal"/>
      <w:lvlText w:val="3%1.%2.%3.%4.%5.%6.%7.%8."/>
      <w:lvlJc w:val="left"/>
      <w:pPr>
        <w:tabs>
          <w:tab w:val="num" w:pos="4485"/>
        </w:tabs>
        <w:ind w:left="4485" w:hanging="1440"/>
      </w:pPr>
      <w:rPr>
        <w:rFonts w:hint="default"/>
      </w:rPr>
    </w:lvl>
    <w:lvl w:ilvl="8">
      <w:start w:val="1"/>
      <w:numFmt w:val="decimal"/>
      <w:lvlText w:val="3%1.%2.%3.%4.%5.%6.%7.%8.%9."/>
      <w:lvlJc w:val="left"/>
      <w:pPr>
        <w:tabs>
          <w:tab w:val="num" w:pos="5280"/>
        </w:tabs>
        <w:ind w:left="5280" w:hanging="1800"/>
      </w:pPr>
      <w:rPr>
        <w:rFonts w:hint="default"/>
      </w:rPr>
    </w:lvl>
  </w:abstractNum>
  <w:abstractNum w:abstractNumId="6">
    <w:nsid w:val="00000006"/>
    <w:multiLevelType w:val="multilevel"/>
    <w:tmpl w:val="00000006"/>
    <w:name w:val="WW8Num6"/>
    <w:lvl w:ilvl="0">
      <w:numFmt w:val="none"/>
      <w:suff w:val="nothing"/>
      <w:lvlText w:val="14.3.6"/>
      <w:lvlJc w:val="left"/>
      <w:pPr>
        <w:tabs>
          <w:tab w:val="num" w:pos="0"/>
        </w:tabs>
        <w:ind w:left="360" w:firstLine="0"/>
      </w:pPr>
      <w:rPr>
        <w:rFonts w:cs="Ecofont_Spranq_eco_Sans"/>
      </w:rPr>
    </w:lvl>
    <w:lvl w:ilvl="1">
      <w:start w:val="1"/>
      <w:numFmt w:val="none"/>
      <w:suff w:val="nothing"/>
      <w:lvlText w:val=""/>
      <w:lvlJc w:val="left"/>
      <w:pPr>
        <w:tabs>
          <w:tab w:val="num" w:pos="0"/>
        </w:tabs>
        <w:ind w:left="360" w:firstLine="0"/>
      </w:pPr>
      <w:rPr>
        <w:rFonts w:cs="Ecofont_Spranq_eco_Sans"/>
      </w:rPr>
    </w:lvl>
    <w:lvl w:ilvl="2">
      <w:start w:val="1"/>
      <w:numFmt w:val="none"/>
      <w:suff w:val="nothing"/>
      <w:lvlText w:val=""/>
      <w:lvlJc w:val="left"/>
      <w:pPr>
        <w:tabs>
          <w:tab w:val="num" w:pos="0"/>
        </w:tabs>
        <w:ind w:left="360" w:firstLine="0"/>
      </w:pPr>
      <w:rPr>
        <w:rFonts w:cs="Ecofont_Spranq_eco_Sans"/>
      </w:rPr>
    </w:lvl>
    <w:lvl w:ilvl="3">
      <w:start w:val="1"/>
      <w:numFmt w:val="none"/>
      <w:suff w:val="nothing"/>
      <w:lvlText w:val=""/>
      <w:lvlJc w:val="left"/>
      <w:pPr>
        <w:tabs>
          <w:tab w:val="num" w:pos="0"/>
        </w:tabs>
        <w:ind w:left="360" w:firstLine="0"/>
      </w:pPr>
      <w:rPr>
        <w:rFonts w:cs="Ecofont_Spranq_eco_Sans"/>
      </w:r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7">
    <w:nsid w:val="00000007"/>
    <w:multiLevelType w:val="multilevel"/>
    <w:tmpl w:val="00000007"/>
    <w:name w:val="WW8Num7"/>
    <w:lvl w:ilvl="0">
      <w:start w:val="7"/>
      <w:numFmt w:val="decimal"/>
      <w:lvlText w:val="%1."/>
      <w:lvlJc w:val="left"/>
      <w:pPr>
        <w:tabs>
          <w:tab w:val="num" w:pos="510"/>
        </w:tabs>
        <w:ind w:left="510" w:hanging="510"/>
      </w:pPr>
    </w:lvl>
    <w:lvl w:ilvl="1">
      <w:start w:val="1"/>
      <w:numFmt w:val="decimal"/>
      <w:lvlText w:val="%1.%2."/>
      <w:lvlJc w:val="left"/>
      <w:pPr>
        <w:tabs>
          <w:tab w:val="num" w:pos="1215"/>
        </w:tabs>
        <w:ind w:left="1215" w:hanging="510"/>
      </w:pPr>
    </w:lvl>
    <w:lvl w:ilvl="2">
      <w:start w:val="1"/>
      <w:numFmt w:val="decimal"/>
      <w:lvlText w:val="%1.%2.%3."/>
      <w:lvlJc w:val="left"/>
      <w:pPr>
        <w:tabs>
          <w:tab w:val="num" w:pos="2130"/>
        </w:tabs>
        <w:ind w:left="2130" w:hanging="720"/>
      </w:pPr>
    </w:lvl>
    <w:lvl w:ilvl="3">
      <w:start w:val="1"/>
      <w:numFmt w:val="upperLetter"/>
      <w:lvlText w:val="%1.%2.%3.%4."/>
      <w:lvlJc w:val="left"/>
      <w:pPr>
        <w:tabs>
          <w:tab w:val="num" w:pos="2835"/>
        </w:tabs>
        <w:ind w:left="2835" w:hanging="720"/>
      </w:pPr>
    </w:lvl>
    <w:lvl w:ilvl="4">
      <w:start w:val="1"/>
      <w:numFmt w:val="decimal"/>
      <w:lvlText w:val="%1.%2.%3.%4.%5."/>
      <w:lvlJc w:val="left"/>
      <w:pPr>
        <w:tabs>
          <w:tab w:val="num" w:pos="3900"/>
        </w:tabs>
        <w:ind w:left="3900" w:hanging="1080"/>
      </w:pPr>
    </w:lvl>
    <w:lvl w:ilvl="5">
      <w:start w:val="1"/>
      <w:numFmt w:val="decimal"/>
      <w:lvlText w:val="%1.%2.%3.%4.%5.%6."/>
      <w:lvlJc w:val="left"/>
      <w:pPr>
        <w:tabs>
          <w:tab w:val="num" w:pos="4605"/>
        </w:tabs>
        <w:ind w:left="4605" w:hanging="1080"/>
      </w:pPr>
    </w:lvl>
    <w:lvl w:ilvl="6">
      <w:start w:val="1"/>
      <w:numFmt w:val="decimal"/>
      <w:lvlText w:val="%1.%2.%3.%4.%5.%6.%7."/>
      <w:lvlJc w:val="left"/>
      <w:pPr>
        <w:tabs>
          <w:tab w:val="num" w:pos="5670"/>
        </w:tabs>
        <w:ind w:left="5670" w:hanging="1440"/>
      </w:pPr>
    </w:lvl>
    <w:lvl w:ilvl="7">
      <w:start w:val="1"/>
      <w:numFmt w:val="decimal"/>
      <w:lvlText w:val="%1.%2.%3.%4.%5.%6.%7.%8."/>
      <w:lvlJc w:val="left"/>
      <w:pPr>
        <w:tabs>
          <w:tab w:val="num" w:pos="6375"/>
        </w:tabs>
        <w:ind w:left="6375" w:hanging="1440"/>
      </w:pPr>
    </w:lvl>
    <w:lvl w:ilvl="8">
      <w:start w:val="1"/>
      <w:numFmt w:val="decimal"/>
      <w:lvlText w:val="%1.%2.%3.%4.%5.%6.%7.%8.%9."/>
      <w:lvlJc w:val="left"/>
      <w:pPr>
        <w:tabs>
          <w:tab w:val="num" w:pos="7440"/>
        </w:tabs>
        <w:ind w:left="7440" w:hanging="1800"/>
      </w:pPr>
    </w:lvl>
  </w:abstractNum>
  <w:abstractNum w:abstractNumId="8">
    <w:nsid w:val="00000008"/>
    <w:multiLevelType w:val="multilevel"/>
    <w:tmpl w:val="00000008"/>
    <w:name w:val="WW8Num8"/>
    <w:lvl w:ilvl="0">
      <w:start w:val="1"/>
      <w:numFmt w:val="decimal"/>
      <w:suff w:val="space"/>
      <w:lvlText w:val="Capítulo %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13.8.2."/>
      <w:lvlJc w:val="left"/>
      <w:pPr>
        <w:tabs>
          <w:tab w:val="num" w:pos="0"/>
        </w:tabs>
        <w:ind w:left="0" w:firstLine="0"/>
      </w:pPr>
      <w:rPr>
        <w:rFonts w:cs="Arial"/>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00000009"/>
    <w:multiLevelType w:val="multilevel"/>
    <w:tmpl w:val="00000009"/>
    <w:name w:val="WW8Num9"/>
    <w:lvl w:ilvl="0">
      <w:numFmt w:val="none"/>
      <w:suff w:val="nothing"/>
      <w:lvlText w:val="14.3.3."/>
      <w:lvlJc w:val="left"/>
      <w:pPr>
        <w:tabs>
          <w:tab w:val="num" w:pos="0"/>
        </w:tabs>
        <w:ind w:left="360" w:firstLine="0"/>
      </w:pPr>
      <w:rPr>
        <w:rFonts w:cs="Ecofont_Spranq_eco_Sans"/>
      </w:rPr>
    </w:lvl>
    <w:lvl w:ilvl="1">
      <w:start w:val="1"/>
      <w:numFmt w:val="none"/>
      <w:suff w:val="nothing"/>
      <w:lvlText w:val="14.3."/>
      <w:lvlJc w:val="left"/>
      <w:pPr>
        <w:tabs>
          <w:tab w:val="num" w:pos="0"/>
        </w:tabs>
        <w:ind w:left="360" w:firstLine="0"/>
      </w:pPr>
    </w:lvl>
    <w:lvl w:ilvl="2">
      <w:start w:val="1"/>
      <w:numFmt w:val="none"/>
      <w:suff w:val="nothing"/>
      <w:lvlText w:val="14.3.1"/>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0">
    <w:nsid w:val="0000000A"/>
    <w:multiLevelType w:val="multilevel"/>
    <w:tmpl w:val="B09AB90A"/>
    <w:name w:val="WW8Num522"/>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432" w:hanging="432"/>
      </w:pPr>
      <w:rPr>
        <w:rFonts w:cs="Calibri" w:hint="default"/>
        <w:b w:val="0"/>
      </w:rPr>
    </w:lvl>
    <w:lvl w:ilvl="2">
      <w:start w:val="1"/>
      <w:numFmt w:val="decimal"/>
      <w:lvlText w:val="%1.%2.%3."/>
      <w:lvlJc w:val="left"/>
      <w:pPr>
        <w:tabs>
          <w:tab w:val="num" w:pos="0"/>
        </w:tabs>
        <w:ind w:left="788" w:hanging="504"/>
      </w:pPr>
      <w:rPr>
        <w:rFonts w:cs="Calibri"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nsid w:val="0000000B"/>
    <w:multiLevelType w:val="multilevel"/>
    <w:tmpl w:val="0000000B"/>
    <w:name w:val="WW8Num11"/>
    <w:lvl w:ilvl="0">
      <w:numFmt w:val="none"/>
      <w:suff w:val="nothing"/>
      <w:lvlText w:val="14.3.2."/>
      <w:lvlJc w:val="left"/>
      <w:pPr>
        <w:tabs>
          <w:tab w:val="num" w:pos="0"/>
        </w:tabs>
        <w:ind w:left="360" w:firstLine="0"/>
      </w:pPr>
      <w:rPr>
        <w:rFonts w:cs="Ecofont_Spranq_eco_Sans"/>
      </w:rPr>
    </w:lvl>
    <w:lvl w:ilvl="1">
      <w:start w:val="1"/>
      <w:numFmt w:val="none"/>
      <w:suff w:val="nothing"/>
      <w:lvlText w:val="14.3."/>
      <w:lvlJc w:val="left"/>
      <w:pPr>
        <w:tabs>
          <w:tab w:val="num" w:pos="0"/>
        </w:tabs>
        <w:ind w:left="360" w:firstLine="0"/>
      </w:pPr>
      <w:rPr>
        <w:b/>
        <w:bCs/>
      </w:rPr>
    </w:lvl>
    <w:lvl w:ilvl="2">
      <w:start w:val="1"/>
      <w:numFmt w:val="none"/>
      <w:suff w:val="nothing"/>
      <w:lvlText w:val="14.3.1"/>
      <w:lvlJc w:val="left"/>
      <w:pPr>
        <w:tabs>
          <w:tab w:val="num" w:pos="0"/>
        </w:tabs>
        <w:ind w:left="360" w:firstLine="0"/>
      </w:pPr>
      <w:rPr>
        <w:b/>
        <w:bCs/>
      </w:r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2">
    <w:nsid w:val="0000000C"/>
    <w:multiLevelType w:val="singleLevel"/>
    <w:tmpl w:val="0000000C"/>
    <w:name w:val="WW8Num12"/>
    <w:lvl w:ilvl="0">
      <w:start w:val="1"/>
      <w:numFmt w:val="lowerLetter"/>
      <w:lvlText w:val="%1)"/>
      <w:lvlJc w:val="left"/>
      <w:pPr>
        <w:tabs>
          <w:tab w:val="num" w:pos="1800"/>
        </w:tabs>
        <w:ind w:left="1800" w:hanging="360"/>
      </w:pPr>
      <w:rPr>
        <w:rFonts w:cs="Ecofont_Spranq_eco_Sans"/>
      </w:rPr>
    </w:lvl>
  </w:abstractNum>
  <w:abstractNum w:abstractNumId="13">
    <w:nsid w:val="0000000D"/>
    <w:multiLevelType w:val="multilevel"/>
    <w:tmpl w:val="0000000D"/>
    <w:name w:val="WW8Num13"/>
    <w:lvl w:ilvl="0">
      <w:start w:val="1"/>
      <w:numFmt w:val="decimal"/>
      <w:suff w:val="space"/>
      <w:lvlText w:val="Capítulo %1"/>
      <w:lvlJc w:val="left"/>
      <w:pPr>
        <w:tabs>
          <w:tab w:val="num" w:pos="0"/>
        </w:tabs>
        <w:ind w:left="0" w:firstLine="0"/>
      </w:pPr>
    </w:lvl>
    <w:lvl w:ilvl="1">
      <w:start w:val="1"/>
      <w:numFmt w:val="none"/>
      <w:suff w:val="nothing"/>
      <w:lvlText w:val="13.8.1."/>
      <w:lvlJc w:val="left"/>
      <w:pPr>
        <w:tabs>
          <w:tab w:val="num" w:pos="0"/>
        </w:tabs>
        <w:ind w:left="0" w:firstLine="0"/>
      </w:pPr>
      <w:rPr>
        <w:rFonts w:cs="Calibri"/>
      </w:rPr>
    </w:lvl>
    <w:lvl w:ilvl="2">
      <w:start w:val="1"/>
      <w:numFmt w:val="none"/>
      <w:suff w:val="nothing"/>
      <w:lvlText w:val="13.8.1."/>
      <w:lvlJc w:val="left"/>
      <w:pPr>
        <w:tabs>
          <w:tab w:val="num" w:pos="0"/>
        </w:tabs>
        <w:ind w:left="0" w:firstLine="0"/>
      </w:pPr>
      <w:rPr>
        <w:rFonts w:cs="Calibri"/>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13.8.1"/>
      <w:lvlJc w:val="left"/>
      <w:pPr>
        <w:tabs>
          <w:tab w:val="num" w:pos="0"/>
        </w:tabs>
        <w:ind w:left="0" w:firstLine="0"/>
      </w:pPr>
      <w:rPr>
        <w:rFonts w:cs="Calibri"/>
      </w:r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nsid w:val="0000000E"/>
    <w:multiLevelType w:val="multilevel"/>
    <w:tmpl w:val="0000000E"/>
    <w:name w:val="WW8Num14"/>
    <w:lvl w:ilvl="0">
      <w:start w:val="6"/>
      <w:numFmt w:val="decimal"/>
      <w:lvlText w:val="%1."/>
      <w:lvlJc w:val="left"/>
      <w:pPr>
        <w:tabs>
          <w:tab w:val="num" w:pos="675"/>
        </w:tabs>
        <w:ind w:left="675" w:hanging="675"/>
      </w:pPr>
    </w:lvl>
    <w:lvl w:ilvl="1">
      <w:start w:val="13"/>
      <w:numFmt w:val="decimal"/>
      <w:lvlText w:val="%1.%2."/>
      <w:lvlJc w:val="left"/>
      <w:pPr>
        <w:tabs>
          <w:tab w:val="num" w:pos="1100"/>
        </w:tabs>
        <w:ind w:left="1100" w:hanging="675"/>
      </w:pPr>
      <w:rPr>
        <w:b/>
        <w:bCs/>
      </w:rPr>
    </w:lvl>
    <w:lvl w:ilvl="2">
      <w:start w:val="1"/>
      <w:numFmt w:val="decimal"/>
      <w:lvlText w:val="%1.%2.%3."/>
      <w:lvlJc w:val="left"/>
      <w:pPr>
        <w:tabs>
          <w:tab w:val="num" w:pos="1572"/>
        </w:tabs>
        <w:ind w:left="1572" w:hanging="720"/>
      </w:pPr>
      <w:rPr>
        <w:b/>
        <w:i w:val="0"/>
      </w:r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15">
    <w:nsid w:val="0000000F"/>
    <w:multiLevelType w:val="multilevel"/>
    <w:tmpl w:val="0000000F"/>
    <w:name w:val="WW8Num15"/>
    <w:lvl w:ilvl="0">
      <w:start w:val="1"/>
      <w:numFmt w:val="none"/>
      <w:suff w:val="nothing"/>
      <w:lvlText w:val="14.2."/>
      <w:lvlJc w:val="left"/>
      <w:pPr>
        <w:tabs>
          <w:tab w:val="num" w:pos="0"/>
        </w:tabs>
        <w:ind w:left="360" w:firstLine="0"/>
      </w:p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6">
    <w:nsid w:val="00000010"/>
    <w:multiLevelType w:val="multilevel"/>
    <w:tmpl w:val="00000010"/>
    <w:name w:val="WW8Num16"/>
    <w:lvl w:ilvl="0">
      <w:start w:val="14"/>
      <w:numFmt w:val="decimal"/>
      <w:lvlText w:val="%1."/>
      <w:lvlJc w:val="left"/>
      <w:pPr>
        <w:tabs>
          <w:tab w:val="num" w:pos="450"/>
        </w:tabs>
        <w:ind w:left="450" w:hanging="450"/>
      </w:pPr>
      <w:rPr>
        <w:b/>
        <w:bCs/>
        <w:i/>
        <w:iCs/>
      </w:rPr>
    </w:lvl>
    <w:lvl w:ilvl="1">
      <w:start w:val="7"/>
      <w:numFmt w:val="decimal"/>
      <w:lvlText w:val="%1.%2."/>
      <w:lvlJc w:val="left"/>
      <w:pPr>
        <w:tabs>
          <w:tab w:val="num" w:pos="810"/>
        </w:tabs>
        <w:ind w:left="810" w:hanging="450"/>
      </w:pPr>
      <w:rPr>
        <w:rFonts w:cs="Arial"/>
        <w:b/>
        <w:bCs/>
        <w:i/>
        <w:iCs/>
        <w:color w:val="00000A"/>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bCs/>
      </w:rPr>
    </w:lvl>
    <w:lvl w:ilvl="2">
      <w:start w:val="1"/>
      <w:numFmt w:val="lowerLetter"/>
      <w:lvlText w:val="%3)"/>
      <w:lvlJc w:val="left"/>
      <w:pPr>
        <w:tabs>
          <w:tab w:val="num" w:pos="1080"/>
        </w:tabs>
        <w:ind w:left="1080" w:hanging="360"/>
      </w:pPr>
    </w:lvl>
    <w:lvl w:ilvl="3">
      <w:start w:val="1"/>
      <w:numFmt w:val="decimal"/>
      <w:lvlText w:val="%1.%2.%3.%4."/>
      <w:lvlJc w:val="left"/>
      <w:pPr>
        <w:tabs>
          <w:tab w:val="num" w:pos="1800"/>
        </w:tabs>
        <w:ind w:left="1728" w:hanging="648"/>
      </w:pPr>
    </w:lvl>
    <w:lvl w:ilvl="4">
      <w:start w:val="1"/>
      <w:numFmt w:val="lowerLetter"/>
      <w:lvlText w:val="%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00000012"/>
    <w:multiLevelType w:val="multilevel"/>
    <w:tmpl w:val="00000012"/>
    <w:name w:val="WW8Num18"/>
    <w:lvl w:ilvl="0">
      <w:start w:val="3"/>
      <w:numFmt w:val="none"/>
      <w:suff w:val="nothing"/>
      <w:lvlText w:val=""/>
      <w:lvlJc w:val="left"/>
      <w:pPr>
        <w:tabs>
          <w:tab w:val="num" w:pos="0"/>
        </w:tabs>
        <w:ind w:left="720" w:hanging="720"/>
      </w:pPr>
      <w:rPr>
        <w:rFonts w:cs="Calibri"/>
      </w:rPr>
    </w:lvl>
    <w:lvl w:ilvl="1">
      <w:start w:val="1"/>
      <w:numFmt w:val="decimal"/>
      <w:lvlText w:val="..%2"/>
      <w:lvlJc w:val="left"/>
      <w:pPr>
        <w:tabs>
          <w:tab w:val="num" w:pos="1155"/>
        </w:tabs>
        <w:ind w:left="1155" w:hanging="720"/>
      </w:pPr>
      <w:rPr>
        <w:rFonts w:cs="Calibri"/>
      </w:rPr>
    </w:lvl>
    <w:lvl w:ilvl="2">
      <w:start w:val="1"/>
      <w:numFmt w:val="decimal"/>
      <w:lvlText w:val="....%2.%3."/>
      <w:lvlJc w:val="left"/>
      <w:pPr>
        <w:tabs>
          <w:tab w:val="num" w:pos="1590"/>
        </w:tabs>
        <w:ind w:left="1590" w:hanging="720"/>
      </w:pPr>
      <w:rPr>
        <w:rFonts w:cs="Calibri"/>
      </w:rPr>
    </w:lvl>
    <w:lvl w:ilvl="3">
      <w:start w:val="1"/>
      <w:numFmt w:val="decimal"/>
      <w:lvlText w:val="....%2.%3.%4."/>
      <w:lvlJc w:val="left"/>
      <w:pPr>
        <w:tabs>
          <w:tab w:val="num" w:pos="2025"/>
        </w:tabs>
        <w:ind w:left="2025" w:hanging="720"/>
      </w:pPr>
      <w:rPr>
        <w:rFonts w:cs="Calibri"/>
      </w:rPr>
    </w:lvl>
    <w:lvl w:ilvl="4">
      <w:start w:val="1"/>
      <w:numFmt w:val="decimal"/>
      <w:lvlText w:val="....%2.%3.%4.%5."/>
      <w:lvlJc w:val="left"/>
      <w:pPr>
        <w:tabs>
          <w:tab w:val="num" w:pos="2820"/>
        </w:tabs>
        <w:ind w:left="2820" w:hanging="1080"/>
      </w:pPr>
      <w:rPr>
        <w:rFonts w:cs="Calibri"/>
      </w:rPr>
    </w:lvl>
    <w:lvl w:ilvl="5">
      <w:start w:val="1"/>
      <w:numFmt w:val="decimal"/>
      <w:lvlText w:val="....%2.%3.%4.%5.%6."/>
      <w:lvlJc w:val="left"/>
      <w:pPr>
        <w:tabs>
          <w:tab w:val="num" w:pos="3255"/>
        </w:tabs>
        <w:ind w:left="3255" w:hanging="1080"/>
      </w:pPr>
      <w:rPr>
        <w:rFonts w:cs="Calibri"/>
      </w:rPr>
    </w:lvl>
    <w:lvl w:ilvl="6">
      <w:start w:val="1"/>
      <w:numFmt w:val="decimal"/>
      <w:lvlText w:val="....%2.%3.%4.%5.%6.%7."/>
      <w:lvlJc w:val="left"/>
      <w:pPr>
        <w:tabs>
          <w:tab w:val="num" w:pos="4050"/>
        </w:tabs>
        <w:ind w:left="4050" w:hanging="1440"/>
      </w:pPr>
      <w:rPr>
        <w:rFonts w:cs="Calibri"/>
      </w:rPr>
    </w:lvl>
    <w:lvl w:ilvl="7">
      <w:start w:val="1"/>
      <w:numFmt w:val="decimal"/>
      <w:lvlText w:val="....%2.%3.%4.%5.%6.%7.%8."/>
      <w:lvlJc w:val="left"/>
      <w:pPr>
        <w:tabs>
          <w:tab w:val="num" w:pos="4485"/>
        </w:tabs>
        <w:ind w:left="4485" w:hanging="1440"/>
      </w:pPr>
      <w:rPr>
        <w:rFonts w:cs="Calibri"/>
      </w:rPr>
    </w:lvl>
    <w:lvl w:ilvl="8">
      <w:start w:val="1"/>
      <w:numFmt w:val="decimal"/>
      <w:lvlText w:val="....%2.%3.%4.%5.%6.%7.%8.%9."/>
      <w:lvlJc w:val="left"/>
      <w:pPr>
        <w:tabs>
          <w:tab w:val="num" w:pos="5280"/>
        </w:tabs>
        <w:ind w:left="5280" w:hanging="1800"/>
      </w:pPr>
      <w:rPr>
        <w:rFonts w:cs="Calibri"/>
      </w:rPr>
    </w:lvl>
  </w:abstractNum>
  <w:abstractNum w:abstractNumId="19">
    <w:nsid w:val="00000013"/>
    <w:multiLevelType w:val="multilevel"/>
    <w:tmpl w:val="BAE42C08"/>
    <w:name w:val="WW8Num19"/>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95"/>
        </w:tabs>
        <w:ind w:left="795" w:hanging="360"/>
      </w:pPr>
      <w:rPr>
        <w:rFonts w:ascii="Calibri" w:hAnsi="Calibri" w:hint="default"/>
        <w:b/>
        <w:bCs/>
        <w:color w:val="00000A"/>
      </w:rPr>
    </w:lvl>
    <w:lvl w:ilvl="2">
      <w:start w:val="1"/>
      <w:numFmt w:val="decimal"/>
      <w:lvlText w:val="%1.%2.%3."/>
      <w:lvlJc w:val="left"/>
      <w:pPr>
        <w:tabs>
          <w:tab w:val="num" w:pos="1590"/>
        </w:tabs>
        <w:ind w:left="1590" w:hanging="720"/>
      </w:pPr>
      <w:rPr>
        <w:rFonts w:hint="default"/>
        <w:b/>
      </w:rPr>
    </w:lvl>
    <w:lvl w:ilvl="3">
      <w:start w:val="1"/>
      <w:numFmt w:val="decimal"/>
      <w:lvlText w:val="%1.%2.%3.%4."/>
      <w:lvlJc w:val="left"/>
      <w:pPr>
        <w:tabs>
          <w:tab w:val="num" w:pos="2025"/>
        </w:tabs>
        <w:ind w:left="2025" w:hanging="72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255"/>
        </w:tabs>
        <w:ind w:left="3255" w:hanging="108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485"/>
        </w:tabs>
        <w:ind w:left="4485" w:hanging="1440"/>
      </w:pPr>
      <w:rPr>
        <w:rFonts w:hint="default"/>
      </w:rPr>
    </w:lvl>
    <w:lvl w:ilvl="8">
      <w:start w:val="1"/>
      <w:numFmt w:val="decimal"/>
      <w:lvlText w:val="%1.%2.%3.%4.%5.%6.%7.%8.%9."/>
      <w:lvlJc w:val="left"/>
      <w:pPr>
        <w:tabs>
          <w:tab w:val="num" w:pos="5280"/>
        </w:tabs>
        <w:ind w:left="5280" w:hanging="1800"/>
      </w:pPr>
      <w:rPr>
        <w:rFonts w:hint="default"/>
      </w:rPr>
    </w:lvl>
  </w:abstractNum>
  <w:abstractNum w:abstractNumId="20">
    <w:nsid w:val="00000015"/>
    <w:multiLevelType w:val="multilevel"/>
    <w:tmpl w:val="00000015"/>
    <w:name w:val="WW8Num21"/>
    <w:lvl w:ilvl="0">
      <w:numFmt w:val="none"/>
      <w:suff w:val="nothing"/>
      <w:lvlText w:val="14.3.4."/>
      <w:lvlJc w:val="left"/>
      <w:pPr>
        <w:tabs>
          <w:tab w:val="num" w:pos="0"/>
        </w:tabs>
        <w:ind w:left="360" w:firstLine="0"/>
      </w:pPr>
      <w:rPr>
        <w:rFonts w:cs="Ecofont_Spranq_eco_Sans"/>
      </w:rPr>
    </w:lvl>
    <w:lvl w:ilvl="1">
      <w:start w:val="1"/>
      <w:numFmt w:val="none"/>
      <w:suff w:val="nothing"/>
      <w:lvlText w:val="14.3."/>
      <w:lvlJc w:val="left"/>
      <w:pPr>
        <w:tabs>
          <w:tab w:val="num" w:pos="0"/>
        </w:tabs>
        <w:ind w:left="360" w:firstLine="0"/>
      </w:pPr>
    </w:lvl>
    <w:lvl w:ilvl="2">
      <w:start w:val="1"/>
      <w:numFmt w:val="none"/>
      <w:suff w:val="nothing"/>
      <w:lvlText w:val="14.3.4."/>
      <w:lvlJc w:val="left"/>
      <w:pPr>
        <w:tabs>
          <w:tab w:val="num" w:pos="0"/>
        </w:tabs>
        <w:ind w:left="360" w:firstLine="0"/>
      </w:pPr>
    </w:lvl>
    <w:lvl w:ilvl="3">
      <w:start w:val="1"/>
      <w:numFmt w:val="none"/>
      <w:suff w:val="nothing"/>
      <w:lvlText w:val="14.3.2.1"/>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21">
    <w:nsid w:val="00000016"/>
    <w:multiLevelType w:val="multilevel"/>
    <w:tmpl w:val="00000016"/>
    <w:name w:val="WW8Num22"/>
    <w:lvl w:ilvl="0">
      <w:start w:val="14"/>
      <w:numFmt w:val="decimal"/>
      <w:lvlText w:val="%1."/>
      <w:lvlJc w:val="left"/>
      <w:pPr>
        <w:tabs>
          <w:tab w:val="num" w:pos="660"/>
        </w:tabs>
        <w:ind w:left="660" w:hanging="660"/>
      </w:pPr>
    </w:lvl>
    <w:lvl w:ilvl="1">
      <w:start w:val="1"/>
      <w:numFmt w:val="decimal"/>
      <w:lvlText w:val="%1.%2."/>
      <w:lvlJc w:val="left"/>
      <w:pPr>
        <w:tabs>
          <w:tab w:val="num" w:pos="1364"/>
        </w:tabs>
        <w:ind w:left="1364" w:hanging="660"/>
      </w:pPr>
      <w:rPr>
        <w:b/>
        <w:bCs/>
        <w:sz w:val="22"/>
        <w:szCs w:val="22"/>
      </w:rPr>
    </w:lvl>
    <w:lvl w:ilvl="2">
      <w:start w:val="1"/>
      <w:numFmt w:val="upperLetter"/>
      <w:lvlText w:val="%1.%2.%3."/>
      <w:lvlJc w:val="left"/>
      <w:pPr>
        <w:tabs>
          <w:tab w:val="num" w:pos="2128"/>
        </w:tabs>
        <w:ind w:left="2128" w:hanging="720"/>
      </w:pPr>
      <w:rPr>
        <w:b/>
        <w:bCs/>
      </w:rPr>
    </w:lvl>
    <w:lvl w:ilvl="3">
      <w:start w:val="1"/>
      <w:numFmt w:val="upperLetter"/>
      <w:lvlText w:val="%1.%2.%3.%4."/>
      <w:lvlJc w:val="left"/>
      <w:pPr>
        <w:tabs>
          <w:tab w:val="num" w:pos="2832"/>
        </w:tabs>
        <w:ind w:left="2832" w:hanging="720"/>
      </w:pPr>
    </w:lvl>
    <w:lvl w:ilvl="4">
      <w:start w:val="1"/>
      <w:numFmt w:val="decimal"/>
      <w:lvlText w:val="%1.%2.%3.%4.%5."/>
      <w:lvlJc w:val="left"/>
      <w:pPr>
        <w:tabs>
          <w:tab w:val="num" w:pos="3896"/>
        </w:tabs>
        <w:ind w:left="3896" w:hanging="1080"/>
      </w:pPr>
    </w:lvl>
    <w:lvl w:ilvl="5">
      <w:start w:val="1"/>
      <w:numFmt w:val="decimal"/>
      <w:lvlText w:val="%1.%2.%3.%4.%5.%6."/>
      <w:lvlJc w:val="left"/>
      <w:pPr>
        <w:tabs>
          <w:tab w:val="num" w:pos="4600"/>
        </w:tabs>
        <w:ind w:left="4600" w:hanging="1080"/>
      </w:pPr>
    </w:lvl>
    <w:lvl w:ilvl="6">
      <w:start w:val="1"/>
      <w:numFmt w:val="decimal"/>
      <w:lvlText w:val="%1.%2.%3.%4.%5.%6.%7."/>
      <w:lvlJc w:val="left"/>
      <w:pPr>
        <w:tabs>
          <w:tab w:val="num" w:pos="5664"/>
        </w:tabs>
        <w:ind w:left="5664" w:hanging="1440"/>
      </w:pPr>
    </w:lvl>
    <w:lvl w:ilvl="7">
      <w:start w:val="1"/>
      <w:numFmt w:val="decimal"/>
      <w:lvlText w:val="%1.%2.%3.%4.%5.%6.%7.%8."/>
      <w:lvlJc w:val="left"/>
      <w:pPr>
        <w:tabs>
          <w:tab w:val="num" w:pos="6368"/>
        </w:tabs>
        <w:ind w:left="6368" w:hanging="1440"/>
      </w:pPr>
    </w:lvl>
    <w:lvl w:ilvl="8">
      <w:start w:val="1"/>
      <w:numFmt w:val="decimal"/>
      <w:lvlText w:val="%1.%2.%3.%4.%5.%6.%7.%8.%9."/>
      <w:lvlJc w:val="left"/>
      <w:pPr>
        <w:tabs>
          <w:tab w:val="num" w:pos="7432"/>
        </w:tabs>
        <w:ind w:left="7432" w:hanging="1800"/>
      </w:pPr>
    </w:lvl>
  </w:abstractNum>
  <w:abstractNum w:abstractNumId="22">
    <w:nsid w:val="00000017"/>
    <w:multiLevelType w:val="multilevel"/>
    <w:tmpl w:val="00000017"/>
    <w:name w:val="WW8Num23"/>
    <w:lvl w:ilvl="0">
      <w:start w:val="1"/>
      <w:numFmt w:val="decimal"/>
      <w:suff w:val="space"/>
      <w:lvlText w:val="Capítulo %1"/>
      <w:lvlJc w:val="left"/>
      <w:pPr>
        <w:tabs>
          <w:tab w:val="num" w:pos="0"/>
        </w:tabs>
        <w:ind w:left="0" w:firstLine="0"/>
      </w:pPr>
    </w:lvl>
    <w:lvl w:ilvl="1">
      <w:start w:val="1"/>
      <w:numFmt w:val="none"/>
      <w:suff w:val="nothing"/>
      <w:lvlText w:val=""/>
      <w:lvlJc w:val="left"/>
      <w:pPr>
        <w:tabs>
          <w:tab w:val="num" w:pos="0"/>
        </w:tabs>
        <w:ind w:left="0" w:firstLine="0"/>
      </w:pPr>
      <w:rPr>
        <w:b/>
        <w:bCs/>
      </w:rPr>
    </w:lvl>
    <w:lvl w:ilvl="2">
      <w:start w:val="1"/>
      <w:numFmt w:val="none"/>
      <w:suff w:val="nothing"/>
      <w:lvlText w:val="13.8.5."/>
      <w:lvlJc w:val="left"/>
      <w:pPr>
        <w:tabs>
          <w:tab w:val="num" w:pos="0"/>
        </w:tabs>
        <w:ind w:left="0" w:firstLine="0"/>
      </w:pPr>
      <w:rPr>
        <w:rFonts w:ascii="Calibri" w:hAnsi="Calibri" w:cs="Calibri"/>
        <w:b/>
        <w:i w:val="0"/>
        <w:color w:val="000000"/>
        <w:sz w:val="22"/>
        <w:szCs w:val="22"/>
      </w:rPr>
    </w:lvl>
    <w:lvl w:ilvl="3">
      <w:start w:val="1"/>
      <w:numFmt w:val="none"/>
      <w:suff w:val="nothing"/>
      <w:lvlText w:val=""/>
      <w:lvlJc w:val="left"/>
      <w:pPr>
        <w:tabs>
          <w:tab w:val="num" w:pos="0"/>
        </w:tabs>
        <w:ind w:left="0" w:firstLine="0"/>
      </w:pPr>
      <w:rPr>
        <w:rFonts w:cs="Calibri"/>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nsid w:val="00000018"/>
    <w:multiLevelType w:val="multilevel"/>
    <w:tmpl w:val="E056FF8C"/>
    <w:name w:val="WW8Num24"/>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cs="Calibri"/>
        <w:b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nsid w:val="00000019"/>
    <w:multiLevelType w:val="multilevel"/>
    <w:tmpl w:val="00000019"/>
    <w:name w:val="WW8Num25"/>
    <w:lvl w:ilvl="0">
      <w:numFmt w:val="none"/>
      <w:suff w:val="nothing"/>
      <w:lvlText w:val="14.3.1."/>
      <w:lvlJc w:val="left"/>
      <w:pPr>
        <w:tabs>
          <w:tab w:val="num" w:pos="0"/>
        </w:tabs>
        <w:ind w:left="360" w:firstLine="0"/>
      </w:pPr>
      <w:rPr>
        <w:rFonts w:cs="Calibri"/>
      </w:rPr>
    </w:lvl>
    <w:lvl w:ilvl="1">
      <w:start w:val="1"/>
      <w:numFmt w:val="none"/>
      <w:suff w:val="nothing"/>
      <w:lvlText w:val="14.3."/>
      <w:lvlJc w:val="left"/>
      <w:pPr>
        <w:tabs>
          <w:tab w:val="num" w:pos="0"/>
        </w:tabs>
        <w:ind w:left="360" w:firstLine="0"/>
      </w:pPr>
      <w:rPr>
        <w:rFonts w:cs="Calibri"/>
      </w:rPr>
    </w:lvl>
    <w:lvl w:ilvl="2">
      <w:start w:val="1"/>
      <w:numFmt w:val="none"/>
      <w:suff w:val="nothing"/>
      <w:lvlText w:val="14.3.1"/>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25">
    <w:nsid w:val="0000001A"/>
    <w:multiLevelType w:val="multilevel"/>
    <w:tmpl w:val="0000001A"/>
    <w:name w:val="WW8Num26"/>
    <w:lvl w:ilvl="0">
      <w:start w:val="14"/>
      <w:numFmt w:val="decimal"/>
      <w:lvlText w:val="%1."/>
      <w:lvlJc w:val="left"/>
      <w:pPr>
        <w:tabs>
          <w:tab w:val="num" w:pos="360"/>
        </w:tabs>
        <w:ind w:left="360" w:hanging="360"/>
      </w:pPr>
      <w:rPr>
        <w:rFonts w:cs="Ecofont_Spranq_eco_Sans"/>
        <w:b/>
        <w:bCs/>
      </w:rPr>
    </w:lvl>
    <w:lvl w:ilvl="1">
      <w:start w:val="1"/>
      <w:numFmt w:val="decimal"/>
      <w:lvlText w:val="%1.%2."/>
      <w:lvlJc w:val="left"/>
      <w:pPr>
        <w:tabs>
          <w:tab w:val="num" w:pos="792"/>
        </w:tabs>
        <w:ind w:left="792" w:hanging="432"/>
      </w:pPr>
      <w:rPr>
        <w:rFonts w:cs="Calibri"/>
      </w:rPr>
    </w:lvl>
    <w:lvl w:ilvl="2">
      <w:start w:val="1"/>
      <w:numFmt w:val="lowerLetter"/>
      <w:lvlText w:val="%3)"/>
      <w:lvlJc w:val="left"/>
      <w:pPr>
        <w:tabs>
          <w:tab w:val="num" w:pos="1080"/>
        </w:tabs>
        <w:ind w:left="1080" w:hanging="360"/>
      </w:pPr>
      <w:rPr>
        <w:rFonts w:cs="Ecofont_Spranq_eco_Sans"/>
        <w:b/>
        <w:bCs/>
      </w:rPr>
    </w:lvl>
    <w:lvl w:ilvl="3">
      <w:start w:val="1"/>
      <w:numFmt w:val="decimal"/>
      <w:lvlText w:val="%1.%2.%3.%4."/>
      <w:lvlJc w:val="left"/>
      <w:pPr>
        <w:tabs>
          <w:tab w:val="num" w:pos="1800"/>
        </w:tabs>
        <w:ind w:left="1728" w:hanging="648"/>
      </w:pPr>
      <w:rPr>
        <w:rFonts w:cs="Ecofont_Spranq_eco_Sans"/>
        <w:b/>
        <w:bCs/>
      </w:rPr>
    </w:lvl>
    <w:lvl w:ilvl="4">
      <w:start w:val="1"/>
      <w:numFmt w:val="decimal"/>
      <w:lvlText w:val="%1.%2.%3.%4.%5."/>
      <w:lvlJc w:val="left"/>
      <w:pPr>
        <w:tabs>
          <w:tab w:val="num" w:pos="2520"/>
        </w:tabs>
        <w:ind w:left="2232" w:hanging="792"/>
      </w:pPr>
      <w:rPr>
        <w:rFonts w:cs="Ecofont_Spranq_eco_Sans"/>
        <w:b/>
        <w:bCs/>
      </w:rPr>
    </w:lvl>
    <w:lvl w:ilvl="5">
      <w:start w:val="1"/>
      <w:numFmt w:val="decimal"/>
      <w:lvlText w:val="%1.%2.%3.%4.%5.%6."/>
      <w:lvlJc w:val="left"/>
      <w:pPr>
        <w:tabs>
          <w:tab w:val="num" w:pos="2880"/>
        </w:tabs>
        <w:ind w:left="2736" w:hanging="936"/>
      </w:pPr>
      <w:rPr>
        <w:rFonts w:cs="Ecofont_Spranq_eco_Sans"/>
        <w:b/>
        <w:bCs/>
      </w:rPr>
    </w:lvl>
    <w:lvl w:ilvl="6">
      <w:start w:val="1"/>
      <w:numFmt w:val="decimal"/>
      <w:lvlText w:val="%1.%2.%3.%4.%5.%6.%7."/>
      <w:lvlJc w:val="left"/>
      <w:pPr>
        <w:tabs>
          <w:tab w:val="num" w:pos="3600"/>
        </w:tabs>
        <w:ind w:left="3240" w:hanging="1080"/>
      </w:pPr>
      <w:rPr>
        <w:rFonts w:cs="Ecofont_Spranq_eco_Sans"/>
        <w:b/>
        <w:bCs/>
      </w:rPr>
    </w:lvl>
    <w:lvl w:ilvl="7">
      <w:start w:val="1"/>
      <w:numFmt w:val="decimal"/>
      <w:lvlText w:val="%1.%2.%3.%4.%5.%6.%7.%8."/>
      <w:lvlJc w:val="left"/>
      <w:pPr>
        <w:tabs>
          <w:tab w:val="num" w:pos="3960"/>
        </w:tabs>
        <w:ind w:left="3744" w:hanging="1224"/>
      </w:pPr>
      <w:rPr>
        <w:rFonts w:cs="Ecofont_Spranq_eco_Sans"/>
        <w:b/>
        <w:bCs/>
      </w:rPr>
    </w:lvl>
    <w:lvl w:ilvl="8">
      <w:start w:val="1"/>
      <w:numFmt w:val="decimal"/>
      <w:lvlText w:val="%1.%2.%3.%4.%5.%6.%7.%8.%9."/>
      <w:lvlJc w:val="left"/>
      <w:pPr>
        <w:tabs>
          <w:tab w:val="num" w:pos="4680"/>
        </w:tabs>
        <w:ind w:left="4320" w:hanging="1440"/>
      </w:pPr>
      <w:rPr>
        <w:rFonts w:cs="Ecofont_Spranq_eco_Sans"/>
        <w:b/>
        <w:bCs/>
      </w:rPr>
    </w:lvl>
  </w:abstractNum>
  <w:abstractNum w:abstractNumId="26">
    <w:nsid w:val="0000001B"/>
    <w:multiLevelType w:val="multilevel"/>
    <w:tmpl w:val="0000001B"/>
    <w:name w:val="WW8Num27"/>
    <w:lvl w:ilvl="0">
      <w:start w:val="14"/>
      <w:numFmt w:val="decimal"/>
      <w:lvlText w:val="%1."/>
      <w:lvlJc w:val="left"/>
      <w:pPr>
        <w:tabs>
          <w:tab w:val="num" w:pos="360"/>
        </w:tabs>
        <w:ind w:left="360" w:hanging="360"/>
      </w:pPr>
      <w:rPr>
        <w:rFonts w:cs="Calibri"/>
        <w:b/>
        <w:bCs/>
        <w:i/>
        <w:iCs/>
      </w:rPr>
    </w:lvl>
    <w:lvl w:ilvl="1">
      <w:start w:val="1"/>
      <w:numFmt w:val="decimal"/>
      <w:lvlText w:val="%1.%2."/>
      <w:lvlJc w:val="left"/>
      <w:pPr>
        <w:tabs>
          <w:tab w:val="num" w:pos="792"/>
        </w:tabs>
        <w:ind w:left="792" w:hanging="432"/>
      </w:pPr>
      <w:rPr>
        <w:rFonts w:cs="Ecofont_Spranq_eco_Sans"/>
        <w:b/>
        <w:bCs/>
        <w:i/>
        <w:iCs/>
        <w:color w:val="00000A"/>
      </w:rPr>
    </w:lvl>
    <w:lvl w:ilvl="2">
      <w:start w:val="1"/>
      <w:numFmt w:val="decimal"/>
      <w:lvlText w:val="%2.%3."/>
      <w:lvlJc w:val="left"/>
      <w:pPr>
        <w:tabs>
          <w:tab w:val="num" w:pos="1224"/>
        </w:tabs>
        <w:ind w:left="1224" w:hanging="504"/>
      </w:pPr>
      <w:rPr>
        <w:rFonts w:cs="Calibri"/>
        <w:b/>
        <w:bCs/>
        <w:i/>
        <w:iCs/>
      </w:rPr>
    </w:lvl>
    <w:lvl w:ilvl="3">
      <w:start w:val="1"/>
      <w:numFmt w:val="decimal"/>
      <w:lvlText w:val="%1.%2.%3.%4."/>
      <w:lvlJc w:val="left"/>
      <w:pPr>
        <w:tabs>
          <w:tab w:val="num" w:pos="1800"/>
        </w:tabs>
        <w:ind w:left="1728" w:hanging="648"/>
      </w:pPr>
      <w:rPr>
        <w:rFonts w:cs="Calibri"/>
        <w:b/>
        <w:bCs/>
        <w:i/>
        <w:iCs/>
      </w:rPr>
    </w:lvl>
    <w:lvl w:ilvl="4">
      <w:start w:val="1"/>
      <w:numFmt w:val="decimal"/>
      <w:lvlText w:val="%1.%2.%3.%4.%5."/>
      <w:lvlJc w:val="left"/>
      <w:pPr>
        <w:tabs>
          <w:tab w:val="num" w:pos="2520"/>
        </w:tabs>
        <w:ind w:left="2232" w:hanging="792"/>
      </w:pPr>
      <w:rPr>
        <w:rFonts w:cs="Calibri"/>
        <w:b/>
        <w:bCs/>
        <w:i/>
        <w:iCs/>
      </w:rPr>
    </w:lvl>
    <w:lvl w:ilvl="5">
      <w:start w:val="1"/>
      <w:numFmt w:val="decimal"/>
      <w:lvlText w:val="%1.%2.%3.%4.%5.%6."/>
      <w:lvlJc w:val="left"/>
      <w:pPr>
        <w:tabs>
          <w:tab w:val="num" w:pos="2880"/>
        </w:tabs>
        <w:ind w:left="2736" w:hanging="936"/>
      </w:pPr>
      <w:rPr>
        <w:rFonts w:cs="Calibri"/>
        <w:b/>
        <w:bCs/>
        <w:i/>
        <w:iCs/>
      </w:rPr>
    </w:lvl>
    <w:lvl w:ilvl="6">
      <w:start w:val="1"/>
      <w:numFmt w:val="decimal"/>
      <w:lvlText w:val="%1.%2.%3.%4.%5.%6.%7."/>
      <w:lvlJc w:val="left"/>
      <w:pPr>
        <w:tabs>
          <w:tab w:val="num" w:pos="3600"/>
        </w:tabs>
        <w:ind w:left="3240" w:hanging="1080"/>
      </w:pPr>
      <w:rPr>
        <w:rFonts w:cs="Calibri"/>
        <w:b/>
        <w:bCs/>
        <w:i/>
        <w:iCs/>
      </w:rPr>
    </w:lvl>
    <w:lvl w:ilvl="7">
      <w:start w:val="1"/>
      <w:numFmt w:val="decimal"/>
      <w:lvlText w:val="%1.%2.%3.%4.%5.%6.%7.%8."/>
      <w:lvlJc w:val="left"/>
      <w:pPr>
        <w:tabs>
          <w:tab w:val="num" w:pos="3960"/>
        </w:tabs>
        <w:ind w:left="3744" w:hanging="1224"/>
      </w:pPr>
      <w:rPr>
        <w:rFonts w:cs="Calibri"/>
        <w:b/>
        <w:bCs/>
        <w:i/>
        <w:iCs/>
      </w:rPr>
    </w:lvl>
    <w:lvl w:ilvl="8">
      <w:start w:val="1"/>
      <w:numFmt w:val="decimal"/>
      <w:lvlText w:val="%1.%2.%3.%4.%5.%6.%7.%8.%9."/>
      <w:lvlJc w:val="left"/>
      <w:pPr>
        <w:tabs>
          <w:tab w:val="num" w:pos="4680"/>
        </w:tabs>
        <w:ind w:left="4320" w:hanging="1440"/>
      </w:pPr>
      <w:rPr>
        <w:rFonts w:cs="Calibri"/>
        <w:b/>
        <w:bCs/>
        <w:i/>
        <w:iCs/>
      </w:rPr>
    </w:lvl>
  </w:abstractNum>
  <w:abstractNum w:abstractNumId="27">
    <w:nsid w:val="0000001D"/>
    <w:multiLevelType w:val="multilevel"/>
    <w:tmpl w:val="0000001D"/>
    <w:name w:val="WW8Num29"/>
    <w:lvl w:ilvl="0">
      <w:numFmt w:val="none"/>
      <w:suff w:val="nothing"/>
      <w:lvlText w:val="14.3.5"/>
      <w:lvlJc w:val="left"/>
      <w:pPr>
        <w:tabs>
          <w:tab w:val="num" w:pos="0"/>
        </w:tabs>
        <w:ind w:left="360" w:firstLine="0"/>
      </w:pPr>
      <w:rPr>
        <w:rFonts w:cs="Calibri"/>
        <w:b/>
        <w:bCs/>
        <w:i/>
        <w:iCs/>
      </w:rPr>
    </w:lvl>
    <w:lvl w:ilvl="1">
      <w:start w:val="1"/>
      <w:numFmt w:val="none"/>
      <w:suff w:val="nothing"/>
      <w:lvlText w:val=""/>
      <w:lvlJc w:val="left"/>
      <w:pPr>
        <w:tabs>
          <w:tab w:val="num" w:pos="0"/>
        </w:tabs>
        <w:ind w:left="360" w:firstLine="0"/>
      </w:pPr>
      <w:rPr>
        <w:rFonts w:cs="Calibri"/>
        <w:b/>
        <w:bCs/>
        <w:i/>
        <w:iCs/>
      </w:rPr>
    </w:lvl>
    <w:lvl w:ilvl="2">
      <w:start w:val="1"/>
      <w:numFmt w:val="none"/>
      <w:suff w:val="nothing"/>
      <w:lvlText w:val=""/>
      <w:lvlJc w:val="left"/>
      <w:pPr>
        <w:tabs>
          <w:tab w:val="num" w:pos="0"/>
        </w:tabs>
        <w:ind w:left="360" w:firstLine="0"/>
      </w:pPr>
      <w:rPr>
        <w:rFonts w:cs="Calibri"/>
        <w:b/>
        <w:bCs/>
        <w:i/>
        <w:iCs/>
      </w:rPr>
    </w:lvl>
    <w:lvl w:ilvl="3">
      <w:start w:val="1"/>
      <w:numFmt w:val="none"/>
      <w:suff w:val="nothing"/>
      <w:lvlText w:val=""/>
      <w:lvlJc w:val="left"/>
      <w:pPr>
        <w:tabs>
          <w:tab w:val="num" w:pos="0"/>
        </w:tabs>
        <w:ind w:left="360" w:firstLine="0"/>
      </w:pPr>
      <w:rPr>
        <w:rFonts w:cs="Calibri"/>
        <w:b/>
        <w:bCs/>
        <w:i/>
        <w:iCs/>
      </w:rPr>
    </w:lvl>
    <w:lvl w:ilvl="4">
      <w:start w:val="1"/>
      <w:numFmt w:val="none"/>
      <w:suff w:val="nothing"/>
      <w:lvlText w:val=""/>
      <w:lvlJc w:val="left"/>
      <w:pPr>
        <w:tabs>
          <w:tab w:val="num" w:pos="0"/>
        </w:tabs>
        <w:ind w:left="360" w:firstLine="0"/>
      </w:pPr>
      <w:rPr>
        <w:rFonts w:ascii="Calibri" w:hAnsi="Calibri" w:cs="Calibri"/>
        <w:color w:val="000000"/>
        <w:sz w:val="22"/>
        <w:szCs w:val="22"/>
        <w:lang/>
      </w:r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28">
    <w:nsid w:val="0000001E"/>
    <w:multiLevelType w:val="multilevel"/>
    <w:tmpl w:val="0000001E"/>
    <w:name w:val="WW8Num30"/>
    <w:lvl w:ilvl="0">
      <w:numFmt w:val="none"/>
      <w:suff w:val="nothing"/>
      <w:lvlText w:val="14.3."/>
      <w:lvlJc w:val="left"/>
      <w:pPr>
        <w:tabs>
          <w:tab w:val="num" w:pos="0"/>
        </w:tabs>
        <w:ind w:left="360" w:firstLine="0"/>
      </w:pPr>
      <w:rPr>
        <w:rFonts w:cs="Ecofont_Spranq_eco_Sans"/>
        <w:b/>
      </w:rPr>
    </w:lvl>
    <w:lvl w:ilvl="1">
      <w:start w:val="1"/>
      <w:numFmt w:val="none"/>
      <w:suff w:val="nothing"/>
      <w:lvlText w:val=""/>
      <w:lvlJc w:val="left"/>
      <w:pPr>
        <w:tabs>
          <w:tab w:val="num" w:pos="0"/>
        </w:tabs>
        <w:ind w:left="360" w:firstLine="0"/>
      </w:pPr>
      <w:rPr>
        <w:rFonts w:ascii="Calibri" w:hAnsi="Calibri" w:cs="Calibri"/>
        <w:b w:val="0"/>
        <w:bCs/>
        <w:color w:val="000000"/>
        <w:sz w:val="22"/>
        <w:szCs w:val="22"/>
        <w:lang/>
      </w:r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rPr>
        <w:rFonts w:ascii="Calibri" w:hAnsi="Calibri" w:cs="Calibri"/>
        <w:color w:val="000000"/>
        <w:sz w:val="22"/>
        <w:szCs w:val="22"/>
        <w:lang/>
      </w:r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29">
    <w:nsid w:val="0000001F"/>
    <w:multiLevelType w:val="multilevel"/>
    <w:tmpl w:val="0000001F"/>
    <w:name w:val="WW8Num31"/>
    <w:lvl w:ilvl="0">
      <w:start w:val="1"/>
      <w:numFmt w:val="lowerLetter"/>
      <w:lvlText w:val="%1)"/>
      <w:lvlJc w:val="left"/>
      <w:pPr>
        <w:tabs>
          <w:tab w:val="num" w:pos="1776"/>
        </w:tabs>
        <w:ind w:left="1776" w:hanging="360"/>
      </w:pPr>
      <w:rPr>
        <w:rFonts w:cs="Calibri"/>
        <w:b/>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01473E8C"/>
    <w:multiLevelType w:val="hybridMultilevel"/>
    <w:tmpl w:val="98848828"/>
    <w:name w:val="WW8Num522"/>
    <w:lvl w:ilvl="0" w:tplc="04160015">
      <w:start w:val="1"/>
      <w:numFmt w:val="upperLetter"/>
      <w:lvlText w:val="%1."/>
      <w:lvlJc w:val="left"/>
      <w:pPr>
        <w:ind w:left="1560" w:hanging="360"/>
      </w:pPr>
    </w:lvl>
    <w:lvl w:ilvl="1" w:tplc="04160019" w:tentative="1">
      <w:start w:val="1"/>
      <w:numFmt w:val="lowerLetter"/>
      <w:lvlText w:val="%2."/>
      <w:lvlJc w:val="left"/>
      <w:pPr>
        <w:ind w:left="2280" w:hanging="360"/>
      </w:pPr>
    </w:lvl>
    <w:lvl w:ilvl="2" w:tplc="0416001B" w:tentative="1">
      <w:start w:val="1"/>
      <w:numFmt w:val="lowerRoman"/>
      <w:lvlText w:val="%3."/>
      <w:lvlJc w:val="right"/>
      <w:pPr>
        <w:ind w:left="3000" w:hanging="180"/>
      </w:pPr>
    </w:lvl>
    <w:lvl w:ilvl="3" w:tplc="0416000F" w:tentative="1">
      <w:start w:val="1"/>
      <w:numFmt w:val="decimal"/>
      <w:lvlText w:val="%4."/>
      <w:lvlJc w:val="left"/>
      <w:pPr>
        <w:ind w:left="3720" w:hanging="360"/>
      </w:pPr>
    </w:lvl>
    <w:lvl w:ilvl="4" w:tplc="04160019" w:tentative="1">
      <w:start w:val="1"/>
      <w:numFmt w:val="lowerLetter"/>
      <w:lvlText w:val="%5."/>
      <w:lvlJc w:val="left"/>
      <w:pPr>
        <w:ind w:left="4440" w:hanging="360"/>
      </w:pPr>
    </w:lvl>
    <w:lvl w:ilvl="5" w:tplc="0416001B" w:tentative="1">
      <w:start w:val="1"/>
      <w:numFmt w:val="lowerRoman"/>
      <w:lvlText w:val="%6."/>
      <w:lvlJc w:val="right"/>
      <w:pPr>
        <w:ind w:left="5160" w:hanging="180"/>
      </w:pPr>
    </w:lvl>
    <w:lvl w:ilvl="6" w:tplc="0416000F" w:tentative="1">
      <w:start w:val="1"/>
      <w:numFmt w:val="decimal"/>
      <w:lvlText w:val="%7."/>
      <w:lvlJc w:val="left"/>
      <w:pPr>
        <w:ind w:left="5880" w:hanging="360"/>
      </w:pPr>
    </w:lvl>
    <w:lvl w:ilvl="7" w:tplc="04160019" w:tentative="1">
      <w:start w:val="1"/>
      <w:numFmt w:val="lowerLetter"/>
      <w:lvlText w:val="%8."/>
      <w:lvlJc w:val="left"/>
      <w:pPr>
        <w:ind w:left="6600" w:hanging="360"/>
      </w:pPr>
    </w:lvl>
    <w:lvl w:ilvl="8" w:tplc="0416001B" w:tentative="1">
      <w:start w:val="1"/>
      <w:numFmt w:val="lowerRoman"/>
      <w:lvlText w:val="%9."/>
      <w:lvlJc w:val="right"/>
      <w:pPr>
        <w:ind w:left="7320" w:hanging="180"/>
      </w:pPr>
    </w:lvl>
  </w:abstractNum>
  <w:abstractNum w:abstractNumId="31">
    <w:nsid w:val="02DE29ED"/>
    <w:multiLevelType w:val="hybridMultilevel"/>
    <w:tmpl w:val="3DB6E878"/>
    <w:name w:val="WW8Num5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0A3134AE"/>
    <w:multiLevelType w:val="multilevel"/>
    <w:tmpl w:val="A07E7D1A"/>
    <w:lvl w:ilvl="0">
      <w:start w:val="1"/>
      <w:numFmt w:val="decimal"/>
      <w:lvlText w:val="%1."/>
      <w:lvlJc w:val="left"/>
      <w:pPr>
        <w:ind w:left="1440" w:hanging="360"/>
      </w:pPr>
    </w:lvl>
    <w:lvl w:ilvl="1">
      <w:start w:val="1"/>
      <w:numFmt w:val="decimal"/>
      <w:isLgl/>
      <w:lvlText w:val="%1.%2"/>
      <w:lvlJc w:val="left"/>
      <w:pPr>
        <w:ind w:left="1211" w:hanging="360"/>
      </w:pPr>
      <w:rPr>
        <w:rFonts w:hint="default"/>
      </w:rPr>
    </w:lvl>
    <w:lvl w:ilvl="2">
      <w:start w:val="1"/>
      <w:numFmt w:val="decimal"/>
      <w:isLgl/>
      <w:lvlText w:val="%1.%2.%3"/>
      <w:lvlJc w:val="left"/>
      <w:pPr>
        <w:ind w:left="1924" w:hanging="720"/>
      </w:pPr>
      <w:rPr>
        <w:rFonts w:hint="default"/>
      </w:rPr>
    </w:lvl>
    <w:lvl w:ilvl="3">
      <w:start w:val="1"/>
      <w:numFmt w:val="decimal"/>
      <w:isLgl/>
      <w:lvlText w:val="%1.%2.%3.%4"/>
      <w:lvlJc w:val="left"/>
      <w:pPr>
        <w:ind w:left="1986" w:hanging="720"/>
      </w:pPr>
      <w:rPr>
        <w:rFonts w:hint="default"/>
        <w:strike w:val="0"/>
      </w:rPr>
    </w:lvl>
    <w:lvl w:ilvl="4">
      <w:start w:val="1"/>
      <w:numFmt w:val="decimal"/>
      <w:isLgl/>
      <w:lvlText w:val="%1.%2.%3.%4.%5"/>
      <w:lvlJc w:val="left"/>
      <w:pPr>
        <w:ind w:left="2408" w:hanging="1080"/>
      </w:pPr>
      <w:rPr>
        <w:rFonts w:hint="default"/>
      </w:rPr>
    </w:lvl>
    <w:lvl w:ilvl="5">
      <w:start w:val="1"/>
      <w:numFmt w:val="decimal"/>
      <w:isLgl/>
      <w:lvlText w:val="%1.%2.%3.%4.%5.%6"/>
      <w:lvlJc w:val="left"/>
      <w:pPr>
        <w:ind w:left="2470" w:hanging="1080"/>
      </w:pPr>
      <w:rPr>
        <w:rFonts w:hint="default"/>
      </w:rPr>
    </w:lvl>
    <w:lvl w:ilvl="6">
      <w:start w:val="1"/>
      <w:numFmt w:val="decimal"/>
      <w:isLgl/>
      <w:lvlText w:val="%1.%2.%3.%4.%5.%6.%7"/>
      <w:lvlJc w:val="left"/>
      <w:pPr>
        <w:ind w:left="2892" w:hanging="1440"/>
      </w:pPr>
      <w:rPr>
        <w:rFonts w:hint="default"/>
      </w:rPr>
    </w:lvl>
    <w:lvl w:ilvl="7">
      <w:start w:val="1"/>
      <w:numFmt w:val="decimal"/>
      <w:isLgl/>
      <w:lvlText w:val="%1.%2.%3.%4.%5.%6.%7.%8"/>
      <w:lvlJc w:val="left"/>
      <w:pPr>
        <w:ind w:left="2954" w:hanging="1440"/>
      </w:pPr>
      <w:rPr>
        <w:rFonts w:hint="default"/>
      </w:rPr>
    </w:lvl>
    <w:lvl w:ilvl="8">
      <w:start w:val="1"/>
      <w:numFmt w:val="decimal"/>
      <w:isLgl/>
      <w:lvlText w:val="%1.%2.%3.%4.%5.%6.%7.%8.%9"/>
      <w:lvlJc w:val="left"/>
      <w:pPr>
        <w:ind w:left="3376" w:hanging="1800"/>
      </w:pPr>
      <w:rPr>
        <w:rFonts w:hint="default"/>
      </w:rPr>
    </w:lvl>
  </w:abstractNum>
  <w:abstractNum w:abstractNumId="33">
    <w:nsid w:val="108501E8"/>
    <w:multiLevelType w:val="multilevel"/>
    <w:tmpl w:val="6282819C"/>
    <w:lvl w:ilvl="0">
      <w:start w:val="13"/>
      <w:numFmt w:val="decimal"/>
      <w:lvlText w:val="%1."/>
      <w:lvlJc w:val="left"/>
      <w:pPr>
        <w:tabs>
          <w:tab w:val="num" w:pos="0"/>
        </w:tabs>
        <w:ind w:left="360" w:hanging="360"/>
      </w:pPr>
      <w:rPr>
        <w:rFonts w:ascii="Arial" w:hAnsi="Arial" w:cs="Arial" w:hint="default"/>
        <w:b/>
        <w:sz w:val="22"/>
      </w:rPr>
    </w:lvl>
    <w:lvl w:ilvl="1">
      <w:start w:val="1"/>
      <w:numFmt w:val="decimal"/>
      <w:lvlText w:val="%1.%2."/>
      <w:lvlJc w:val="left"/>
      <w:pPr>
        <w:tabs>
          <w:tab w:val="num" w:pos="0"/>
        </w:tabs>
        <w:ind w:left="792" w:hanging="432"/>
      </w:pPr>
      <w:rPr>
        <w:rFonts w:asciiTheme="minorHAnsi" w:hAnsiTheme="minorHAnsi" w:cs="Arial" w:hint="default"/>
        <w:b w:val="0"/>
        <w:i w:val="0"/>
        <w:color w:val="auto"/>
        <w:sz w:val="22"/>
        <w:szCs w:val="22"/>
      </w:rPr>
    </w:lvl>
    <w:lvl w:ilvl="2">
      <w:start w:val="1"/>
      <w:numFmt w:val="decimal"/>
      <w:lvlText w:val="%1.%2.%3."/>
      <w:lvlJc w:val="left"/>
      <w:pPr>
        <w:tabs>
          <w:tab w:val="num" w:pos="0"/>
        </w:tabs>
        <w:ind w:left="1224" w:hanging="504"/>
      </w:pPr>
      <w:rPr>
        <w:rFonts w:ascii="Arial" w:hAnsi="Arial" w:cs="Arial" w:hint="default"/>
        <w:b w:val="0"/>
        <w:i w:val="0"/>
        <w:color w:val="auto"/>
        <w:sz w:val="22"/>
        <w:szCs w:val="20"/>
      </w:rPr>
    </w:lvl>
    <w:lvl w:ilvl="3">
      <w:start w:val="1"/>
      <w:numFmt w:val="decimal"/>
      <w:lvlText w:val="%1.%2.%3.%4."/>
      <w:lvlJc w:val="left"/>
      <w:pPr>
        <w:tabs>
          <w:tab w:val="num" w:pos="0"/>
        </w:tabs>
        <w:ind w:left="1728" w:hanging="648"/>
      </w:pPr>
      <w:rPr>
        <w:rFonts w:ascii="Arial" w:hAnsi="Arial" w:cs="Arial"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4">
    <w:nsid w:val="12950F76"/>
    <w:multiLevelType w:val="multilevel"/>
    <w:tmpl w:val="5380EEDE"/>
    <w:lvl w:ilvl="0">
      <w:start w:val="17"/>
      <w:numFmt w:val="decimal"/>
      <w:lvlText w:val="%1."/>
      <w:lvlJc w:val="left"/>
      <w:pPr>
        <w:ind w:left="480" w:hanging="480"/>
      </w:pPr>
      <w:rPr>
        <w:rFonts w:eastAsia="Times New Roman" w:hint="default"/>
        <w:color w:val="000000"/>
        <w:sz w:val="22"/>
      </w:rPr>
    </w:lvl>
    <w:lvl w:ilvl="1">
      <w:start w:val="1"/>
      <w:numFmt w:val="decimal"/>
      <w:lvlText w:val="%1.%2."/>
      <w:lvlJc w:val="left"/>
      <w:pPr>
        <w:ind w:left="1430" w:hanging="720"/>
      </w:pPr>
      <w:rPr>
        <w:rFonts w:eastAsia="Times New Roman" w:hint="default"/>
        <w:color w:val="auto"/>
        <w:sz w:val="22"/>
      </w:rPr>
    </w:lvl>
    <w:lvl w:ilvl="2">
      <w:start w:val="1"/>
      <w:numFmt w:val="decimal"/>
      <w:lvlText w:val="%1.%2.%3."/>
      <w:lvlJc w:val="left"/>
      <w:pPr>
        <w:ind w:left="3131" w:hanging="720"/>
      </w:pPr>
      <w:rPr>
        <w:rFonts w:eastAsia="Times New Roman" w:hint="default"/>
        <w:color w:val="auto"/>
      </w:rPr>
    </w:lvl>
    <w:lvl w:ilvl="3">
      <w:start w:val="1"/>
      <w:numFmt w:val="decimal"/>
      <w:lvlText w:val="%1.%2.%3.%4."/>
      <w:lvlJc w:val="left"/>
      <w:pPr>
        <w:ind w:left="3210" w:hanging="1080"/>
      </w:pPr>
      <w:rPr>
        <w:rFonts w:eastAsia="Times New Roman" w:hint="default"/>
        <w:color w:val="000000"/>
      </w:rPr>
    </w:lvl>
    <w:lvl w:ilvl="4">
      <w:start w:val="1"/>
      <w:numFmt w:val="decimal"/>
      <w:lvlText w:val="%1.%2.%3.%4.%5."/>
      <w:lvlJc w:val="left"/>
      <w:pPr>
        <w:ind w:left="3920" w:hanging="1080"/>
      </w:pPr>
      <w:rPr>
        <w:rFonts w:eastAsia="Times New Roman" w:hint="default"/>
        <w:color w:val="000000"/>
      </w:rPr>
    </w:lvl>
    <w:lvl w:ilvl="5">
      <w:start w:val="1"/>
      <w:numFmt w:val="decimal"/>
      <w:lvlText w:val="%1.%2.%3.%4.%5.%6."/>
      <w:lvlJc w:val="left"/>
      <w:pPr>
        <w:ind w:left="4990" w:hanging="1440"/>
      </w:pPr>
      <w:rPr>
        <w:rFonts w:eastAsia="Times New Roman" w:hint="default"/>
        <w:color w:val="000000"/>
      </w:rPr>
    </w:lvl>
    <w:lvl w:ilvl="6">
      <w:start w:val="1"/>
      <w:numFmt w:val="decimal"/>
      <w:lvlText w:val="%1.%2.%3.%4.%5.%6.%7."/>
      <w:lvlJc w:val="left"/>
      <w:pPr>
        <w:ind w:left="5700" w:hanging="1440"/>
      </w:pPr>
      <w:rPr>
        <w:rFonts w:eastAsia="Times New Roman" w:hint="default"/>
        <w:color w:val="000000"/>
      </w:rPr>
    </w:lvl>
    <w:lvl w:ilvl="7">
      <w:start w:val="1"/>
      <w:numFmt w:val="decimal"/>
      <w:lvlText w:val="%1.%2.%3.%4.%5.%6.%7.%8."/>
      <w:lvlJc w:val="left"/>
      <w:pPr>
        <w:ind w:left="6770" w:hanging="1800"/>
      </w:pPr>
      <w:rPr>
        <w:rFonts w:eastAsia="Times New Roman" w:hint="default"/>
        <w:color w:val="000000"/>
      </w:rPr>
    </w:lvl>
    <w:lvl w:ilvl="8">
      <w:start w:val="1"/>
      <w:numFmt w:val="decimal"/>
      <w:lvlText w:val="%1.%2.%3.%4.%5.%6.%7.%8.%9."/>
      <w:lvlJc w:val="left"/>
      <w:pPr>
        <w:ind w:left="7480" w:hanging="1800"/>
      </w:pPr>
      <w:rPr>
        <w:rFonts w:eastAsia="Times New Roman" w:hint="default"/>
        <w:color w:val="000000"/>
      </w:rPr>
    </w:lvl>
  </w:abstractNum>
  <w:abstractNum w:abstractNumId="35">
    <w:nsid w:val="1393266C"/>
    <w:multiLevelType w:val="multilevel"/>
    <w:tmpl w:val="56D8FA80"/>
    <w:lvl w:ilvl="0">
      <w:start w:val="19"/>
      <w:numFmt w:val="decimal"/>
      <w:lvlText w:val="%1."/>
      <w:lvlJc w:val="left"/>
      <w:pPr>
        <w:ind w:left="790" w:hanging="790"/>
      </w:pPr>
      <w:rPr>
        <w:rFonts w:hint="default"/>
      </w:rPr>
    </w:lvl>
    <w:lvl w:ilvl="1">
      <w:start w:val="3"/>
      <w:numFmt w:val="decimal"/>
      <w:lvlText w:val="%1.%2."/>
      <w:lvlJc w:val="left"/>
      <w:pPr>
        <w:ind w:left="1735" w:hanging="790"/>
      </w:pPr>
      <w:rPr>
        <w:rFonts w:hint="default"/>
      </w:rPr>
    </w:lvl>
    <w:lvl w:ilvl="2">
      <w:start w:val="1"/>
      <w:numFmt w:val="decimal"/>
      <w:lvlText w:val="%1.%2.%3."/>
      <w:lvlJc w:val="left"/>
      <w:pPr>
        <w:ind w:left="2680" w:hanging="790"/>
      </w:pPr>
      <w:rPr>
        <w:rFonts w:hint="default"/>
      </w:rPr>
    </w:lvl>
    <w:lvl w:ilvl="3">
      <w:start w:val="1"/>
      <w:numFmt w:val="decimal"/>
      <w:lvlText w:val="%1.%2.%3.%4."/>
      <w:lvlJc w:val="left"/>
      <w:pPr>
        <w:ind w:left="3625" w:hanging="790"/>
      </w:pPr>
      <w:rPr>
        <w:rFonts w:hint="default"/>
      </w:rPr>
    </w:lvl>
    <w:lvl w:ilvl="4">
      <w:start w:val="1"/>
      <w:numFmt w:val="decimal"/>
      <w:lvlText w:val="%1.%2.%3.%4.%5."/>
      <w:lvlJc w:val="left"/>
      <w:pPr>
        <w:ind w:left="6751" w:hanging="1080"/>
      </w:pPr>
      <w:rPr>
        <w:rFonts w:hint="default"/>
      </w:rPr>
    </w:lvl>
    <w:lvl w:ilvl="5">
      <w:start w:val="1"/>
      <w:numFmt w:val="decimal"/>
      <w:lvlText w:val="%1.%2.%3.%4.%5.%6."/>
      <w:lvlJc w:val="left"/>
      <w:pPr>
        <w:ind w:left="5805" w:hanging="1080"/>
      </w:pPr>
      <w:rPr>
        <w:rFonts w:hint="default"/>
      </w:rPr>
    </w:lvl>
    <w:lvl w:ilvl="6">
      <w:start w:val="1"/>
      <w:numFmt w:val="decimal"/>
      <w:lvlText w:val="%1.%2.%3.%4.%5.%6.%7."/>
      <w:lvlJc w:val="left"/>
      <w:pPr>
        <w:ind w:left="7110" w:hanging="1440"/>
      </w:pPr>
      <w:rPr>
        <w:rFonts w:hint="default"/>
      </w:rPr>
    </w:lvl>
    <w:lvl w:ilvl="7">
      <w:start w:val="1"/>
      <w:numFmt w:val="decimal"/>
      <w:lvlText w:val="%1.%2.%3.%4.%5.%6.%7.%8."/>
      <w:lvlJc w:val="left"/>
      <w:pPr>
        <w:ind w:left="8055" w:hanging="1440"/>
      </w:pPr>
      <w:rPr>
        <w:rFonts w:hint="default"/>
      </w:rPr>
    </w:lvl>
    <w:lvl w:ilvl="8">
      <w:start w:val="1"/>
      <w:numFmt w:val="decimal"/>
      <w:lvlText w:val="%1.%2.%3.%4.%5.%6.%7.%8.%9."/>
      <w:lvlJc w:val="left"/>
      <w:pPr>
        <w:ind w:left="9360" w:hanging="1800"/>
      </w:pPr>
      <w:rPr>
        <w:rFonts w:hint="default"/>
      </w:rPr>
    </w:lvl>
  </w:abstractNum>
  <w:abstractNum w:abstractNumId="36">
    <w:nsid w:val="15A178A1"/>
    <w:multiLevelType w:val="multilevel"/>
    <w:tmpl w:val="495A6D10"/>
    <w:lvl w:ilvl="0">
      <w:start w:val="6"/>
      <w:numFmt w:val="decimal"/>
      <w:lvlText w:val="%1."/>
      <w:lvlJc w:val="left"/>
      <w:pPr>
        <w:ind w:left="360" w:hanging="360"/>
      </w:pPr>
      <w:rPr>
        <w:rFonts w:cs="Tahoma" w:hint="default"/>
      </w:rPr>
    </w:lvl>
    <w:lvl w:ilvl="1">
      <w:start w:val="1"/>
      <w:numFmt w:val="decimal"/>
      <w:lvlText w:val="%1.%2."/>
      <w:lvlJc w:val="left"/>
      <w:pPr>
        <w:ind w:left="1146" w:hanging="720"/>
      </w:pPr>
      <w:rPr>
        <w:rFonts w:cs="Tahoma" w:hint="default"/>
        <w:b/>
        <w:sz w:val="22"/>
      </w:rPr>
    </w:lvl>
    <w:lvl w:ilvl="2">
      <w:start w:val="1"/>
      <w:numFmt w:val="decimal"/>
      <w:lvlText w:val="%1.%2.%3."/>
      <w:lvlJc w:val="left"/>
      <w:pPr>
        <w:ind w:left="1713" w:hanging="720"/>
      </w:pPr>
      <w:rPr>
        <w:rFonts w:cs="Tahoma" w:hint="default"/>
        <w:b/>
        <w:i w:val="0"/>
      </w:rPr>
    </w:lvl>
    <w:lvl w:ilvl="3">
      <w:start w:val="1"/>
      <w:numFmt w:val="decimal"/>
      <w:lvlText w:val="%1.%2.%3.%4."/>
      <w:lvlJc w:val="left"/>
      <w:pPr>
        <w:ind w:left="4320" w:hanging="1080"/>
      </w:pPr>
      <w:rPr>
        <w:rFonts w:cs="Tahoma" w:hint="default"/>
        <w:b w:val="0"/>
      </w:rPr>
    </w:lvl>
    <w:lvl w:ilvl="4">
      <w:start w:val="1"/>
      <w:numFmt w:val="decimal"/>
      <w:lvlText w:val="%1.%2.%3.%4.%5."/>
      <w:lvlJc w:val="left"/>
      <w:pPr>
        <w:ind w:left="5400" w:hanging="1080"/>
      </w:pPr>
      <w:rPr>
        <w:rFonts w:cs="Tahoma" w:hint="default"/>
      </w:rPr>
    </w:lvl>
    <w:lvl w:ilvl="5">
      <w:start w:val="1"/>
      <w:numFmt w:val="decimal"/>
      <w:lvlText w:val="%1.%2.%3.%4.%5.%6."/>
      <w:lvlJc w:val="left"/>
      <w:pPr>
        <w:ind w:left="6840" w:hanging="1440"/>
      </w:pPr>
      <w:rPr>
        <w:rFonts w:cs="Tahoma" w:hint="default"/>
      </w:rPr>
    </w:lvl>
    <w:lvl w:ilvl="6">
      <w:start w:val="1"/>
      <w:numFmt w:val="decimal"/>
      <w:lvlText w:val="%1.%2.%3.%4.%5.%6.%7."/>
      <w:lvlJc w:val="left"/>
      <w:pPr>
        <w:ind w:left="7920" w:hanging="1440"/>
      </w:pPr>
      <w:rPr>
        <w:rFonts w:cs="Tahoma" w:hint="default"/>
      </w:rPr>
    </w:lvl>
    <w:lvl w:ilvl="7">
      <w:start w:val="1"/>
      <w:numFmt w:val="decimal"/>
      <w:lvlText w:val="%1.%2.%3.%4.%5.%6.%7.%8."/>
      <w:lvlJc w:val="left"/>
      <w:pPr>
        <w:ind w:left="9360" w:hanging="1800"/>
      </w:pPr>
      <w:rPr>
        <w:rFonts w:cs="Tahoma" w:hint="default"/>
      </w:rPr>
    </w:lvl>
    <w:lvl w:ilvl="8">
      <w:start w:val="1"/>
      <w:numFmt w:val="decimal"/>
      <w:lvlText w:val="%1.%2.%3.%4.%5.%6.%7.%8.%9."/>
      <w:lvlJc w:val="left"/>
      <w:pPr>
        <w:ind w:left="10440" w:hanging="1800"/>
      </w:pPr>
      <w:rPr>
        <w:rFonts w:cs="Tahoma" w:hint="default"/>
      </w:rPr>
    </w:lvl>
  </w:abstractNum>
  <w:abstractNum w:abstractNumId="37">
    <w:nsid w:val="1D5C100D"/>
    <w:multiLevelType w:val="multilevel"/>
    <w:tmpl w:val="952E98D2"/>
    <w:lvl w:ilvl="0">
      <w:start w:val="1"/>
      <w:numFmt w:val="decimal"/>
      <w:pStyle w:val="Nivel01"/>
      <w:lvlText w:val="%1."/>
      <w:lvlJc w:val="left"/>
      <w:pPr>
        <w:ind w:left="360" w:hanging="360"/>
      </w:pPr>
      <w:rPr>
        <w:rFonts w:ascii="Arial" w:eastAsia="Times New Roman" w:hAnsi="Arial" w:cs="Arial" w:hint="default"/>
        <w:b/>
      </w:rPr>
    </w:lvl>
    <w:lvl w:ilvl="1">
      <w:start w:val="1"/>
      <w:numFmt w:val="decimal"/>
      <w:lvlText w:val="%1.%2."/>
      <w:lvlJc w:val="left"/>
      <w:pPr>
        <w:ind w:left="1141" w:hanging="432"/>
      </w:pPr>
      <w:rPr>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1DCF5345"/>
    <w:multiLevelType w:val="multilevel"/>
    <w:tmpl w:val="6A34C89C"/>
    <w:lvl w:ilvl="0">
      <w:start w:val="22"/>
      <w:numFmt w:val="decimal"/>
      <w:lvlText w:val="%1."/>
      <w:lvlJc w:val="left"/>
      <w:pPr>
        <w:ind w:left="480" w:hanging="480"/>
      </w:pPr>
      <w:rPr>
        <w:rFonts w:hint="default"/>
        <w:color w:val="000000"/>
      </w:rPr>
    </w:lvl>
    <w:lvl w:ilvl="1">
      <w:start w:val="1"/>
      <w:numFmt w:val="decimal"/>
      <w:lvlText w:val="%1.%2."/>
      <w:lvlJc w:val="left"/>
      <w:pPr>
        <w:ind w:left="1430" w:hanging="720"/>
      </w:pPr>
      <w:rPr>
        <w:rFonts w:hint="default"/>
        <w:color w:val="000000"/>
      </w:rPr>
    </w:lvl>
    <w:lvl w:ilvl="2">
      <w:start w:val="1"/>
      <w:numFmt w:val="decimal"/>
      <w:lvlText w:val="%1.%2.%3."/>
      <w:lvlJc w:val="left"/>
      <w:pPr>
        <w:ind w:left="2140" w:hanging="720"/>
      </w:pPr>
      <w:rPr>
        <w:rFonts w:hint="default"/>
        <w:color w:val="000000"/>
      </w:rPr>
    </w:lvl>
    <w:lvl w:ilvl="3">
      <w:start w:val="1"/>
      <w:numFmt w:val="decimal"/>
      <w:lvlText w:val="%1.%2.%3.%4."/>
      <w:lvlJc w:val="left"/>
      <w:pPr>
        <w:ind w:left="3210" w:hanging="1080"/>
      </w:pPr>
      <w:rPr>
        <w:rFonts w:hint="default"/>
        <w:color w:val="000000"/>
      </w:rPr>
    </w:lvl>
    <w:lvl w:ilvl="4">
      <w:start w:val="1"/>
      <w:numFmt w:val="decimal"/>
      <w:lvlText w:val="%1.%2.%3.%4.%5."/>
      <w:lvlJc w:val="left"/>
      <w:pPr>
        <w:ind w:left="3920" w:hanging="1080"/>
      </w:pPr>
      <w:rPr>
        <w:rFonts w:hint="default"/>
        <w:color w:val="000000"/>
      </w:rPr>
    </w:lvl>
    <w:lvl w:ilvl="5">
      <w:start w:val="1"/>
      <w:numFmt w:val="decimal"/>
      <w:lvlText w:val="%1.%2.%3.%4.%5.%6."/>
      <w:lvlJc w:val="left"/>
      <w:pPr>
        <w:ind w:left="4990" w:hanging="1440"/>
      </w:pPr>
      <w:rPr>
        <w:rFonts w:hint="default"/>
        <w:color w:val="000000"/>
      </w:rPr>
    </w:lvl>
    <w:lvl w:ilvl="6">
      <w:start w:val="1"/>
      <w:numFmt w:val="decimal"/>
      <w:lvlText w:val="%1.%2.%3.%4.%5.%6.%7."/>
      <w:lvlJc w:val="left"/>
      <w:pPr>
        <w:ind w:left="5700" w:hanging="1440"/>
      </w:pPr>
      <w:rPr>
        <w:rFonts w:hint="default"/>
        <w:color w:val="000000"/>
      </w:rPr>
    </w:lvl>
    <w:lvl w:ilvl="7">
      <w:start w:val="1"/>
      <w:numFmt w:val="decimal"/>
      <w:lvlText w:val="%1.%2.%3.%4.%5.%6.%7.%8."/>
      <w:lvlJc w:val="left"/>
      <w:pPr>
        <w:ind w:left="6770" w:hanging="1800"/>
      </w:pPr>
      <w:rPr>
        <w:rFonts w:hint="default"/>
        <w:color w:val="000000"/>
      </w:rPr>
    </w:lvl>
    <w:lvl w:ilvl="8">
      <w:start w:val="1"/>
      <w:numFmt w:val="decimal"/>
      <w:lvlText w:val="%1.%2.%3.%4.%5.%6.%7.%8.%9."/>
      <w:lvlJc w:val="left"/>
      <w:pPr>
        <w:ind w:left="7480" w:hanging="1800"/>
      </w:pPr>
      <w:rPr>
        <w:rFonts w:hint="default"/>
        <w:color w:val="000000"/>
      </w:rPr>
    </w:lvl>
  </w:abstractNum>
  <w:abstractNum w:abstractNumId="39">
    <w:nsid w:val="1E6835DA"/>
    <w:multiLevelType w:val="multilevel"/>
    <w:tmpl w:val="801AD18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95"/>
        </w:tabs>
        <w:ind w:left="795" w:hanging="360"/>
      </w:pPr>
      <w:rPr>
        <w:rFonts w:ascii="Calibri" w:hAnsi="Calibri" w:hint="default"/>
        <w:b w:val="0"/>
        <w:bCs/>
        <w:color w:val="00000A"/>
      </w:rPr>
    </w:lvl>
    <w:lvl w:ilvl="2">
      <w:start w:val="1"/>
      <w:numFmt w:val="upperLetter"/>
      <w:lvlText w:val="%3."/>
      <w:lvlJc w:val="left"/>
      <w:pPr>
        <w:tabs>
          <w:tab w:val="num" w:pos="1590"/>
        </w:tabs>
        <w:ind w:left="1590" w:hanging="720"/>
      </w:pPr>
      <w:rPr>
        <w:rFonts w:hint="default"/>
        <w:b/>
      </w:rPr>
    </w:lvl>
    <w:lvl w:ilvl="3">
      <w:start w:val="1"/>
      <w:numFmt w:val="decimal"/>
      <w:lvlText w:val="%1.%2.%3.%4."/>
      <w:lvlJc w:val="left"/>
      <w:pPr>
        <w:tabs>
          <w:tab w:val="num" w:pos="2025"/>
        </w:tabs>
        <w:ind w:left="2025" w:hanging="72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255"/>
        </w:tabs>
        <w:ind w:left="3255" w:hanging="108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485"/>
        </w:tabs>
        <w:ind w:left="4485" w:hanging="1440"/>
      </w:pPr>
      <w:rPr>
        <w:rFonts w:hint="default"/>
      </w:rPr>
    </w:lvl>
    <w:lvl w:ilvl="8">
      <w:start w:val="1"/>
      <w:numFmt w:val="decimal"/>
      <w:lvlText w:val="%1.%2.%3.%4.%5.%6.%7.%8.%9."/>
      <w:lvlJc w:val="left"/>
      <w:pPr>
        <w:tabs>
          <w:tab w:val="num" w:pos="5280"/>
        </w:tabs>
        <w:ind w:left="5280" w:hanging="1800"/>
      </w:pPr>
      <w:rPr>
        <w:rFonts w:hint="default"/>
      </w:rPr>
    </w:lvl>
  </w:abstractNum>
  <w:abstractNum w:abstractNumId="40">
    <w:nsid w:val="1F4125F8"/>
    <w:multiLevelType w:val="multilevel"/>
    <w:tmpl w:val="0DD4028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nsid w:val="20EF3611"/>
    <w:multiLevelType w:val="multilevel"/>
    <w:tmpl w:val="4118B580"/>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nsid w:val="270C2872"/>
    <w:multiLevelType w:val="multilevel"/>
    <w:tmpl w:val="9FC4C90A"/>
    <w:lvl w:ilvl="0">
      <w:start w:val="20"/>
      <w:numFmt w:val="decimal"/>
      <w:lvlText w:val="%1."/>
      <w:lvlJc w:val="left"/>
      <w:pPr>
        <w:ind w:left="480" w:hanging="48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43">
    <w:nsid w:val="2B63249D"/>
    <w:multiLevelType w:val="multilevel"/>
    <w:tmpl w:val="7BD414A8"/>
    <w:lvl w:ilvl="0">
      <w:start w:val="8"/>
      <w:numFmt w:val="decimal"/>
      <w:lvlText w:val="%1"/>
      <w:lvlJc w:val="left"/>
      <w:pPr>
        <w:ind w:left="360" w:hanging="360"/>
      </w:pPr>
      <w:rPr>
        <w:rFonts w:hint="default"/>
        <w:b/>
      </w:rPr>
    </w:lvl>
    <w:lvl w:ilvl="1">
      <w:start w:val="1"/>
      <w:numFmt w:val="decimal"/>
      <w:lvlText w:val="%1.%2"/>
      <w:lvlJc w:val="left"/>
      <w:pPr>
        <w:ind w:left="1080" w:hanging="360"/>
      </w:pPr>
      <w:rPr>
        <w:rFonts w:asciiTheme="minorHAnsi" w:hAnsiTheme="minorHAnsi" w:hint="default"/>
        <w:b/>
        <w:sz w:val="22"/>
        <w:szCs w:val="22"/>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4">
    <w:nsid w:val="2FD13139"/>
    <w:multiLevelType w:val="multilevel"/>
    <w:tmpl w:val="0AF4794C"/>
    <w:lvl w:ilvl="0">
      <w:start w:val="21"/>
      <w:numFmt w:val="decimal"/>
      <w:lvlText w:val="%1."/>
      <w:lvlJc w:val="left"/>
      <w:pPr>
        <w:ind w:left="660" w:hanging="660"/>
      </w:pPr>
      <w:rPr>
        <w:rFonts w:eastAsia="Arial" w:cs="Arial" w:hint="default"/>
      </w:rPr>
    </w:lvl>
    <w:lvl w:ilvl="1">
      <w:start w:val="3"/>
      <w:numFmt w:val="decimal"/>
      <w:lvlText w:val="%1.%2."/>
      <w:lvlJc w:val="left"/>
      <w:pPr>
        <w:ind w:left="1430" w:hanging="720"/>
      </w:pPr>
      <w:rPr>
        <w:rFonts w:eastAsia="Arial" w:cs="Arial" w:hint="default"/>
        <w:i w:val="0"/>
        <w:color w:val="auto"/>
        <w:sz w:val="22"/>
      </w:rPr>
    </w:lvl>
    <w:lvl w:ilvl="2">
      <w:start w:val="5"/>
      <w:numFmt w:val="decimal"/>
      <w:lvlText w:val="%1.%2.%3."/>
      <w:lvlJc w:val="left"/>
      <w:pPr>
        <w:ind w:left="2140" w:hanging="720"/>
      </w:pPr>
      <w:rPr>
        <w:rFonts w:eastAsia="Arial" w:cs="Arial" w:hint="default"/>
      </w:rPr>
    </w:lvl>
    <w:lvl w:ilvl="3">
      <w:start w:val="1"/>
      <w:numFmt w:val="decimal"/>
      <w:lvlText w:val="%1.%2.%3.%4."/>
      <w:lvlJc w:val="left"/>
      <w:pPr>
        <w:ind w:left="3210" w:hanging="1080"/>
      </w:pPr>
      <w:rPr>
        <w:rFonts w:eastAsia="Arial" w:cs="Arial" w:hint="default"/>
      </w:rPr>
    </w:lvl>
    <w:lvl w:ilvl="4">
      <w:start w:val="1"/>
      <w:numFmt w:val="decimal"/>
      <w:lvlText w:val="%1.%2.%3.%4.%5."/>
      <w:lvlJc w:val="left"/>
      <w:pPr>
        <w:ind w:left="3920" w:hanging="1080"/>
      </w:pPr>
      <w:rPr>
        <w:rFonts w:eastAsia="Arial" w:cs="Arial" w:hint="default"/>
      </w:rPr>
    </w:lvl>
    <w:lvl w:ilvl="5">
      <w:start w:val="1"/>
      <w:numFmt w:val="decimal"/>
      <w:lvlText w:val="%1.%2.%3.%4.%5.%6."/>
      <w:lvlJc w:val="left"/>
      <w:pPr>
        <w:ind w:left="4990" w:hanging="1440"/>
      </w:pPr>
      <w:rPr>
        <w:rFonts w:eastAsia="Arial" w:cs="Arial" w:hint="default"/>
      </w:rPr>
    </w:lvl>
    <w:lvl w:ilvl="6">
      <w:start w:val="1"/>
      <w:numFmt w:val="decimal"/>
      <w:lvlText w:val="%1.%2.%3.%4.%5.%6.%7."/>
      <w:lvlJc w:val="left"/>
      <w:pPr>
        <w:ind w:left="5700" w:hanging="1440"/>
      </w:pPr>
      <w:rPr>
        <w:rFonts w:eastAsia="Arial" w:cs="Arial" w:hint="default"/>
      </w:rPr>
    </w:lvl>
    <w:lvl w:ilvl="7">
      <w:start w:val="1"/>
      <w:numFmt w:val="decimal"/>
      <w:lvlText w:val="%1.%2.%3.%4.%5.%6.%7.%8."/>
      <w:lvlJc w:val="left"/>
      <w:pPr>
        <w:ind w:left="6770" w:hanging="1800"/>
      </w:pPr>
      <w:rPr>
        <w:rFonts w:eastAsia="Arial" w:cs="Arial" w:hint="default"/>
      </w:rPr>
    </w:lvl>
    <w:lvl w:ilvl="8">
      <w:start w:val="1"/>
      <w:numFmt w:val="decimal"/>
      <w:lvlText w:val="%1.%2.%3.%4.%5.%6.%7.%8.%9."/>
      <w:lvlJc w:val="left"/>
      <w:pPr>
        <w:ind w:left="7480" w:hanging="1800"/>
      </w:pPr>
      <w:rPr>
        <w:rFonts w:eastAsia="Arial" w:cs="Arial" w:hint="default"/>
      </w:rPr>
    </w:lvl>
  </w:abstractNum>
  <w:abstractNum w:abstractNumId="45">
    <w:nsid w:val="30823002"/>
    <w:multiLevelType w:val="multilevel"/>
    <w:tmpl w:val="61686632"/>
    <w:lvl w:ilvl="0">
      <w:start w:val="10"/>
      <w:numFmt w:val="decimal"/>
      <w:lvlText w:val="%1."/>
      <w:lvlJc w:val="left"/>
      <w:pPr>
        <w:tabs>
          <w:tab w:val="num" w:pos="0"/>
        </w:tabs>
        <w:ind w:left="360" w:hanging="360"/>
      </w:pPr>
      <w:rPr>
        <w:rFonts w:hint="default"/>
        <w:b/>
        <w:i w:val="0"/>
        <w:color w:val="auto"/>
        <w:sz w:val="20"/>
        <w:szCs w:val="20"/>
      </w:rPr>
    </w:lvl>
    <w:lvl w:ilvl="1">
      <w:start w:val="1"/>
      <w:numFmt w:val="decimal"/>
      <w:lvlText w:val="%1.%2."/>
      <w:lvlJc w:val="left"/>
      <w:pPr>
        <w:tabs>
          <w:tab w:val="num" w:pos="142"/>
        </w:tabs>
        <w:ind w:left="714" w:hanging="572"/>
      </w:pPr>
      <w:rPr>
        <w:rFonts w:hint="default"/>
        <w:b/>
        <w:color w:val="auto"/>
        <w:sz w:val="20"/>
        <w:szCs w:val="20"/>
      </w:rPr>
    </w:lvl>
    <w:lvl w:ilvl="2">
      <w:start w:val="1"/>
      <w:numFmt w:val="decimal"/>
      <w:lvlText w:val="%1.%2.%3."/>
      <w:lvlJc w:val="left"/>
      <w:pPr>
        <w:tabs>
          <w:tab w:val="num" w:pos="982"/>
        </w:tabs>
        <w:ind w:left="2206" w:hanging="504"/>
      </w:pPr>
      <w:rPr>
        <w:rFonts w:hint="default"/>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38A375A7"/>
    <w:multiLevelType w:val="multilevel"/>
    <w:tmpl w:val="AE6E3C7A"/>
    <w:lvl w:ilvl="0">
      <w:start w:val="8"/>
      <w:numFmt w:val="decimal"/>
      <w:lvlText w:val="%1."/>
      <w:lvlJc w:val="left"/>
      <w:pPr>
        <w:tabs>
          <w:tab w:val="num" w:pos="0"/>
        </w:tabs>
        <w:ind w:left="360" w:hanging="360"/>
      </w:pPr>
      <w:rPr>
        <w:rFonts w:hint="default"/>
        <w:b/>
        <w:i w:val="0"/>
        <w:color w:val="auto"/>
        <w:sz w:val="20"/>
        <w:szCs w:val="20"/>
      </w:rPr>
    </w:lvl>
    <w:lvl w:ilvl="1">
      <w:start w:val="1"/>
      <w:numFmt w:val="decimal"/>
      <w:lvlText w:val="%1.%2."/>
      <w:lvlJc w:val="left"/>
      <w:pPr>
        <w:tabs>
          <w:tab w:val="num" w:pos="0"/>
        </w:tabs>
        <w:ind w:left="432" w:hanging="432"/>
      </w:pPr>
      <w:rPr>
        <w:rFonts w:hint="default"/>
        <w:b/>
        <w:color w:val="auto"/>
        <w:sz w:val="20"/>
        <w:szCs w:val="20"/>
      </w:rPr>
    </w:lvl>
    <w:lvl w:ilvl="2">
      <w:start w:val="1"/>
      <w:numFmt w:val="decimal"/>
      <w:lvlText w:val="%1.%2.%3."/>
      <w:lvlJc w:val="left"/>
      <w:pPr>
        <w:tabs>
          <w:tab w:val="num" w:pos="0"/>
        </w:tabs>
        <w:ind w:left="1224" w:hanging="504"/>
      </w:pPr>
      <w:rPr>
        <w:rFonts w:hint="default"/>
        <w:b w:val="0"/>
        <w:color w:val="FF0000"/>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8">
    <w:nsid w:val="3D825AE2"/>
    <w:multiLevelType w:val="multilevel"/>
    <w:tmpl w:val="0FE890E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713"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nsid w:val="3F380B9B"/>
    <w:multiLevelType w:val="multilevel"/>
    <w:tmpl w:val="7ED8A362"/>
    <w:lvl w:ilvl="0">
      <w:start w:val="15"/>
      <w:numFmt w:val="decimal"/>
      <w:lvlText w:val="%1."/>
      <w:lvlJc w:val="left"/>
      <w:pPr>
        <w:ind w:left="480" w:hanging="480"/>
      </w:pPr>
      <w:rPr>
        <w:rFonts w:hint="default"/>
      </w:rPr>
    </w:lvl>
    <w:lvl w:ilvl="1">
      <w:start w:val="5"/>
      <w:numFmt w:val="decimal"/>
      <w:lvlText w:val="%1.%2."/>
      <w:lvlJc w:val="left"/>
      <w:pPr>
        <w:ind w:left="1004" w:hanging="72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5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nsid w:val="43C813D1"/>
    <w:multiLevelType w:val="multilevel"/>
    <w:tmpl w:val="DF9E5C1E"/>
    <w:lvl w:ilvl="0">
      <w:start w:val="21"/>
      <w:numFmt w:val="decimal"/>
      <w:lvlText w:val="%1."/>
      <w:lvlJc w:val="left"/>
      <w:pPr>
        <w:ind w:left="660" w:hanging="660"/>
      </w:pPr>
      <w:rPr>
        <w:rFonts w:eastAsia="Arial" w:cs="Arial" w:hint="default"/>
      </w:rPr>
    </w:lvl>
    <w:lvl w:ilvl="1">
      <w:start w:val="2"/>
      <w:numFmt w:val="decimal"/>
      <w:lvlText w:val="%1.%2."/>
      <w:lvlJc w:val="left"/>
      <w:pPr>
        <w:ind w:left="1430" w:hanging="720"/>
      </w:pPr>
      <w:rPr>
        <w:rFonts w:eastAsia="Arial" w:cs="Arial" w:hint="default"/>
        <w:i w:val="0"/>
        <w:color w:val="auto"/>
        <w:sz w:val="22"/>
      </w:rPr>
    </w:lvl>
    <w:lvl w:ilvl="2">
      <w:start w:val="5"/>
      <w:numFmt w:val="decimal"/>
      <w:lvlText w:val="%1.%2.%3."/>
      <w:lvlJc w:val="left"/>
      <w:pPr>
        <w:ind w:left="2140" w:hanging="720"/>
      </w:pPr>
      <w:rPr>
        <w:rFonts w:eastAsia="Arial" w:cs="Arial" w:hint="default"/>
      </w:rPr>
    </w:lvl>
    <w:lvl w:ilvl="3">
      <w:start w:val="1"/>
      <w:numFmt w:val="decimal"/>
      <w:lvlText w:val="%1.%2.%3.%4."/>
      <w:lvlJc w:val="left"/>
      <w:pPr>
        <w:ind w:left="3210" w:hanging="1080"/>
      </w:pPr>
      <w:rPr>
        <w:rFonts w:eastAsia="Arial" w:cs="Arial" w:hint="default"/>
      </w:rPr>
    </w:lvl>
    <w:lvl w:ilvl="4">
      <w:start w:val="1"/>
      <w:numFmt w:val="decimal"/>
      <w:lvlText w:val="%1.%2.%3.%4.%5."/>
      <w:lvlJc w:val="left"/>
      <w:pPr>
        <w:ind w:left="3920" w:hanging="1080"/>
      </w:pPr>
      <w:rPr>
        <w:rFonts w:eastAsia="Arial" w:cs="Arial" w:hint="default"/>
      </w:rPr>
    </w:lvl>
    <w:lvl w:ilvl="5">
      <w:start w:val="1"/>
      <w:numFmt w:val="decimal"/>
      <w:lvlText w:val="%1.%2.%3.%4.%5.%6."/>
      <w:lvlJc w:val="left"/>
      <w:pPr>
        <w:ind w:left="4990" w:hanging="1440"/>
      </w:pPr>
      <w:rPr>
        <w:rFonts w:eastAsia="Arial" w:cs="Arial" w:hint="default"/>
      </w:rPr>
    </w:lvl>
    <w:lvl w:ilvl="6">
      <w:start w:val="1"/>
      <w:numFmt w:val="decimal"/>
      <w:lvlText w:val="%1.%2.%3.%4.%5.%6.%7."/>
      <w:lvlJc w:val="left"/>
      <w:pPr>
        <w:ind w:left="5700" w:hanging="1440"/>
      </w:pPr>
      <w:rPr>
        <w:rFonts w:eastAsia="Arial" w:cs="Arial" w:hint="default"/>
      </w:rPr>
    </w:lvl>
    <w:lvl w:ilvl="7">
      <w:start w:val="1"/>
      <w:numFmt w:val="decimal"/>
      <w:lvlText w:val="%1.%2.%3.%4.%5.%6.%7.%8."/>
      <w:lvlJc w:val="left"/>
      <w:pPr>
        <w:ind w:left="6770" w:hanging="1800"/>
      </w:pPr>
      <w:rPr>
        <w:rFonts w:eastAsia="Arial" w:cs="Arial" w:hint="default"/>
      </w:rPr>
    </w:lvl>
    <w:lvl w:ilvl="8">
      <w:start w:val="1"/>
      <w:numFmt w:val="decimal"/>
      <w:lvlText w:val="%1.%2.%3.%4.%5.%6.%7.%8.%9."/>
      <w:lvlJc w:val="left"/>
      <w:pPr>
        <w:ind w:left="7480" w:hanging="1800"/>
      </w:pPr>
      <w:rPr>
        <w:rFonts w:eastAsia="Arial" w:cs="Arial" w:hint="default"/>
      </w:rPr>
    </w:lvl>
  </w:abstractNum>
  <w:abstractNum w:abstractNumId="52">
    <w:nsid w:val="452325AA"/>
    <w:multiLevelType w:val="multilevel"/>
    <w:tmpl w:val="203628C6"/>
    <w:lvl w:ilvl="0">
      <w:start w:val="5"/>
      <w:numFmt w:val="decimal"/>
      <w:lvlText w:val="%1."/>
      <w:lvlJc w:val="left"/>
      <w:pPr>
        <w:ind w:left="360" w:hanging="360"/>
      </w:pPr>
      <w:rPr>
        <w:rFonts w:hint="default"/>
      </w:rPr>
    </w:lvl>
    <w:lvl w:ilvl="1">
      <w:start w:val="1"/>
      <w:numFmt w:val="decimal"/>
      <w:lvlText w:val="%1.%2."/>
      <w:lvlJc w:val="left"/>
      <w:pPr>
        <w:ind w:left="1508" w:hanging="720"/>
      </w:pPr>
      <w:rPr>
        <w:rFonts w:hint="default"/>
        <w:b/>
        <w:sz w:val="22"/>
      </w:rPr>
    </w:lvl>
    <w:lvl w:ilvl="2">
      <w:start w:val="1"/>
      <w:numFmt w:val="decimal"/>
      <w:lvlText w:val="%1.%2.%3."/>
      <w:lvlJc w:val="left"/>
      <w:pPr>
        <w:ind w:left="2139" w:hanging="720"/>
      </w:pPr>
      <w:rPr>
        <w:rFonts w:hint="default"/>
        <w:b/>
      </w:rPr>
    </w:lvl>
    <w:lvl w:ilvl="3">
      <w:start w:val="1"/>
      <w:numFmt w:val="decimal"/>
      <w:lvlText w:val="%1.%2.%3.%4."/>
      <w:lvlJc w:val="left"/>
      <w:pPr>
        <w:ind w:left="3444" w:hanging="108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380" w:hanging="1440"/>
      </w:pPr>
      <w:rPr>
        <w:rFonts w:hint="default"/>
      </w:rPr>
    </w:lvl>
    <w:lvl w:ilvl="6">
      <w:start w:val="1"/>
      <w:numFmt w:val="decimal"/>
      <w:lvlText w:val="%1.%2.%3.%4.%5.%6.%7."/>
      <w:lvlJc w:val="left"/>
      <w:pPr>
        <w:ind w:left="6168" w:hanging="1440"/>
      </w:pPr>
      <w:rPr>
        <w:rFonts w:hint="default"/>
      </w:rPr>
    </w:lvl>
    <w:lvl w:ilvl="7">
      <w:start w:val="1"/>
      <w:numFmt w:val="decimal"/>
      <w:lvlText w:val="%1.%2.%3.%4.%5.%6.%7.%8."/>
      <w:lvlJc w:val="left"/>
      <w:pPr>
        <w:ind w:left="7316" w:hanging="1800"/>
      </w:pPr>
      <w:rPr>
        <w:rFonts w:hint="default"/>
      </w:rPr>
    </w:lvl>
    <w:lvl w:ilvl="8">
      <w:start w:val="1"/>
      <w:numFmt w:val="decimal"/>
      <w:lvlText w:val="%1.%2.%3.%4.%5.%6.%7.%8.%9."/>
      <w:lvlJc w:val="left"/>
      <w:pPr>
        <w:ind w:left="8104" w:hanging="1800"/>
      </w:pPr>
      <w:rPr>
        <w:rFonts w:hint="default"/>
      </w:rPr>
    </w:lvl>
  </w:abstractNum>
  <w:abstractNum w:abstractNumId="53">
    <w:nsid w:val="46131304"/>
    <w:multiLevelType w:val="multilevel"/>
    <w:tmpl w:val="27F099B2"/>
    <w:lvl w:ilvl="0">
      <w:start w:val="8"/>
      <w:numFmt w:val="decimal"/>
      <w:lvlText w:val="%1."/>
      <w:lvlJc w:val="left"/>
      <w:pPr>
        <w:ind w:left="360" w:hanging="360"/>
      </w:pPr>
      <w:rPr>
        <w:rFonts w:ascii="Arial" w:hAnsi="Arial" w:cs="Arial" w:hint="default"/>
        <w:b/>
        <w:color w:val="auto"/>
        <w:sz w:val="22"/>
      </w:rPr>
    </w:lvl>
    <w:lvl w:ilvl="1">
      <w:start w:val="1"/>
      <w:numFmt w:val="decimal"/>
      <w:lvlText w:val="%1.%2."/>
      <w:lvlJc w:val="left"/>
      <w:pPr>
        <w:ind w:left="720" w:hanging="720"/>
      </w:pPr>
      <w:rPr>
        <w:rFonts w:hint="default"/>
        <w:b/>
        <w:color w:val="auto"/>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nsid w:val="46642778"/>
    <w:multiLevelType w:val="multilevel"/>
    <w:tmpl w:val="A07E7D1A"/>
    <w:lvl w:ilvl="0">
      <w:start w:val="1"/>
      <w:numFmt w:val="decimal"/>
      <w:lvlText w:val="%1."/>
      <w:lvlJc w:val="left"/>
      <w:pPr>
        <w:ind w:left="1440" w:hanging="360"/>
      </w:pPr>
    </w:lvl>
    <w:lvl w:ilvl="1">
      <w:start w:val="1"/>
      <w:numFmt w:val="decimal"/>
      <w:isLgl/>
      <w:lvlText w:val="%1.%2"/>
      <w:lvlJc w:val="left"/>
      <w:pPr>
        <w:ind w:left="1211" w:hanging="360"/>
      </w:pPr>
      <w:rPr>
        <w:rFonts w:hint="default"/>
      </w:rPr>
    </w:lvl>
    <w:lvl w:ilvl="2">
      <w:start w:val="1"/>
      <w:numFmt w:val="decimal"/>
      <w:isLgl/>
      <w:lvlText w:val="%1.%2.%3"/>
      <w:lvlJc w:val="left"/>
      <w:pPr>
        <w:ind w:left="1924" w:hanging="720"/>
      </w:pPr>
      <w:rPr>
        <w:rFonts w:hint="default"/>
      </w:rPr>
    </w:lvl>
    <w:lvl w:ilvl="3">
      <w:start w:val="1"/>
      <w:numFmt w:val="decimal"/>
      <w:isLgl/>
      <w:lvlText w:val="%1.%2.%3.%4"/>
      <w:lvlJc w:val="left"/>
      <w:pPr>
        <w:ind w:left="1986" w:hanging="720"/>
      </w:pPr>
      <w:rPr>
        <w:rFonts w:hint="default"/>
        <w:strike w:val="0"/>
      </w:rPr>
    </w:lvl>
    <w:lvl w:ilvl="4">
      <w:start w:val="1"/>
      <w:numFmt w:val="decimal"/>
      <w:isLgl/>
      <w:lvlText w:val="%1.%2.%3.%4.%5"/>
      <w:lvlJc w:val="left"/>
      <w:pPr>
        <w:ind w:left="2408" w:hanging="1080"/>
      </w:pPr>
      <w:rPr>
        <w:rFonts w:hint="default"/>
      </w:rPr>
    </w:lvl>
    <w:lvl w:ilvl="5">
      <w:start w:val="1"/>
      <w:numFmt w:val="decimal"/>
      <w:isLgl/>
      <w:lvlText w:val="%1.%2.%3.%4.%5.%6"/>
      <w:lvlJc w:val="left"/>
      <w:pPr>
        <w:ind w:left="2470" w:hanging="1080"/>
      </w:pPr>
      <w:rPr>
        <w:rFonts w:hint="default"/>
      </w:rPr>
    </w:lvl>
    <w:lvl w:ilvl="6">
      <w:start w:val="1"/>
      <w:numFmt w:val="decimal"/>
      <w:isLgl/>
      <w:lvlText w:val="%1.%2.%3.%4.%5.%6.%7"/>
      <w:lvlJc w:val="left"/>
      <w:pPr>
        <w:ind w:left="2892" w:hanging="1440"/>
      </w:pPr>
      <w:rPr>
        <w:rFonts w:hint="default"/>
      </w:rPr>
    </w:lvl>
    <w:lvl w:ilvl="7">
      <w:start w:val="1"/>
      <w:numFmt w:val="decimal"/>
      <w:isLgl/>
      <w:lvlText w:val="%1.%2.%3.%4.%5.%6.%7.%8"/>
      <w:lvlJc w:val="left"/>
      <w:pPr>
        <w:ind w:left="2954" w:hanging="1440"/>
      </w:pPr>
      <w:rPr>
        <w:rFonts w:hint="default"/>
      </w:rPr>
    </w:lvl>
    <w:lvl w:ilvl="8">
      <w:start w:val="1"/>
      <w:numFmt w:val="decimal"/>
      <w:isLgl/>
      <w:lvlText w:val="%1.%2.%3.%4.%5.%6.%7.%8.%9"/>
      <w:lvlJc w:val="left"/>
      <w:pPr>
        <w:ind w:left="3376" w:hanging="1800"/>
      </w:pPr>
      <w:rPr>
        <w:rFonts w:hint="default"/>
      </w:rPr>
    </w:lvl>
  </w:abstractNum>
  <w:abstractNum w:abstractNumId="55">
    <w:nsid w:val="471C3FEC"/>
    <w:multiLevelType w:val="multilevel"/>
    <w:tmpl w:val="E1F280D2"/>
    <w:lvl w:ilvl="0">
      <w:start w:val="19"/>
      <w:numFmt w:val="decimal"/>
      <w:lvlText w:val="%1."/>
      <w:lvlJc w:val="left"/>
      <w:pPr>
        <w:ind w:left="480" w:hanging="48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065" w:hanging="1080"/>
      </w:pPr>
      <w:rPr>
        <w:rFonts w:hint="default"/>
        <w:color w:val="auto"/>
      </w:rPr>
    </w:lvl>
    <w:lvl w:ilvl="4">
      <w:start w:val="1"/>
      <w:numFmt w:val="decimal"/>
      <w:lvlText w:val="%1.%2.%3.%4.%5."/>
      <w:lvlJc w:val="left"/>
      <w:pPr>
        <w:ind w:left="5192"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6">
    <w:nsid w:val="47BF2DD3"/>
    <w:multiLevelType w:val="hybridMultilevel"/>
    <w:tmpl w:val="893C4992"/>
    <w:name w:val="WW8Num202"/>
    <w:lvl w:ilvl="0" w:tplc="2E445114">
      <w:start w:val="1"/>
      <w:numFmt w:val="lowerLetter"/>
      <w:lvlText w:val="%1)"/>
      <w:lvlJc w:val="left"/>
      <w:pPr>
        <w:ind w:left="720" w:hanging="360"/>
      </w:pPr>
      <w:rPr>
        <w:rFonts w:ascii="Times New Roman" w:eastAsia="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4FB17130"/>
    <w:multiLevelType w:val="multilevel"/>
    <w:tmpl w:val="F4F641E0"/>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795"/>
        </w:tabs>
        <w:ind w:left="795" w:hanging="360"/>
      </w:pPr>
      <w:rPr>
        <w:rFonts w:ascii="Calibri" w:hAnsi="Calibri" w:hint="default"/>
        <w:b/>
        <w:bCs/>
        <w:color w:val="00000A"/>
      </w:rPr>
    </w:lvl>
    <w:lvl w:ilvl="2">
      <w:start w:val="1"/>
      <w:numFmt w:val="decimal"/>
      <w:lvlText w:val="%1.%2.%3."/>
      <w:lvlJc w:val="left"/>
      <w:pPr>
        <w:tabs>
          <w:tab w:val="num" w:pos="1590"/>
        </w:tabs>
        <w:ind w:left="1590" w:hanging="720"/>
      </w:pPr>
      <w:rPr>
        <w:rFonts w:hint="default"/>
        <w:b/>
      </w:rPr>
    </w:lvl>
    <w:lvl w:ilvl="3">
      <w:start w:val="1"/>
      <w:numFmt w:val="decimal"/>
      <w:lvlText w:val="%1.%2.%3.%4."/>
      <w:lvlJc w:val="left"/>
      <w:pPr>
        <w:tabs>
          <w:tab w:val="num" w:pos="2025"/>
        </w:tabs>
        <w:ind w:left="2025" w:hanging="720"/>
      </w:pPr>
      <w:rPr>
        <w:rFonts w:hint="default"/>
        <w:b/>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255"/>
        </w:tabs>
        <w:ind w:left="3255" w:hanging="108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485"/>
        </w:tabs>
        <w:ind w:left="4485" w:hanging="1440"/>
      </w:pPr>
      <w:rPr>
        <w:rFonts w:hint="default"/>
      </w:rPr>
    </w:lvl>
    <w:lvl w:ilvl="8">
      <w:start w:val="1"/>
      <w:numFmt w:val="decimal"/>
      <w:lvlText w:val="%1.%2.%3.%4.%5.%6.%7.%8.%9."/>
      <w:lvlJc w:val="left"/>
      <w:pPr>
        <w:tabs>
          <w:tab w:val="num" w:pos="5280"/>
        </w:tabs>
        <w:ind w:left="5280" w:hanging="1800"/>
      </w:pPr>
      <w:rPr>
        <w:rFonts w:hint="default"/>
      </w:rPr>
    </w:lvl>
  </w:abstractNum>
  <w:abstractNum w:abstractNumId="59">
    <w:nsid w:val="567814C9"/>
    <w:multiLevelType w:val="multilevel"/>
    <w:tmpl w:val="3E20DAC4"/>
    <w:lvl w:ilvl="0">
      <w:start w:val="4"/>
      <w:numFmt w:val="decimal"/>
      <w:lvlText w:val="%1."/>
      <w:lvlJc w:val="left"/>
      <w:pPr>
        <w:ind w:left="360" w:hanging="360"/>
      </w:pPr>
      <w:rPr>
        <w:rFonts w:ascii="Arial" w:hAnsi="Arial" w:cs="Arial" w:hint="default"/>
        <w:color w:val="000000"/>
        <w:sz w:val="22"/>
      </w:rPr>
    </w:lvl>
    <w:lvl w:ilvl="1">
      <w:start w:val="1"/>
      <w:numFmt w:val="decimal"/>
      <w:lvlText w:val="%1.%2."/>
      <w:lvlJc w:val="left"/>
      <w:pPr>
        <w:ind w:left="1440" w:hanging="360"/>
      </w:pPr>
      <w:rPr>
        <w:rFonts w:ascii="Arial" w:hAnsi="Arial" w:cs="Arial" w:hint="default"/>
        <w:b/>
        <w:color w:val="000000"/>
        <w:sz w:val="22"/>
      </w:rPr>
    </w:lvl>
    <w:lvl w:ilvl="2">
      <w:start w:val="1"/>
      <w:numFmt w:val="decimal"/>
      <w:lvlText w:val="%1.%2.%3."/>
      <w:lvlJc w:val="left"/>
      <w:pPr>
        <w:ind w:left="2880" w:hanging="720"/>
      </w:pPr>
      <w:rPr>
        <w:rFonts w:ascii="Arial" w:hAnsi="Arial" w:cs="Arial" w:hint="default"/>
        <w:color w:val="000000"/>
        <w:sz w:val="22"/>
      </w:rPr>
    </w:lvl>
    <w:lvl w:ilvl="3">
      <w:start w:val="1"/>
      <w:numFmt w:val="decimal"/>
      <w:lvlText w:val="%1.%2.%3.%4."/>
      <w:lvlJc w:val="left"/>
      <w:pPr>
        <w:ind w:left="3960" w:hanging="720"/>
      </w:pPr>
      <w:rPr>
        <w:rFonts w:ascii="Arial" w:hAnsi="Arial" w:cs="Arial" w:hint="default"/>
        <w:color w:val="000000"/>
        <w:sz w:val="22"/>
      </w:rPr>
    </w:lvl>
    <w:lvl w:ilvl="4">
      <w:start w:val="1"/>
      <w:numFmt w:val="decimal"/>
      <w:lvlText w:val="%1.%2.%3.%4.%5."/>
      <w:lvlJc w:val="left"/>
      <w:pPr>
        <w:ind w:left="5400" w:hanging="1080"/>
      </w:pPr>
      <w:rPr>
        <w:rFonts w:ascii="Arial" w:hAnsi="Arial" w:cs="Arial" w:hint="default"/>
        <w:color w:val="000000"/>
        <w:sz w:val="22"/>
      </w:rPr>
    </w:lvl>
    <w:lvl w:ilvl="5">
      <w:start w:val="1"/>
      <w:numFmt w:val="decimal"/>
      <w:lvlText w:val="%1.%2.%3.%4.%5.%6."/>
      <w:lvlJc w:val="left"/>
      <w:pPr>
        <w:ind w:left="6480" w:hanging="1080"/>
      </w:pPr>
      <w:rPr>
        <w:rFonts w:ascii="Arial" w:hAnsi="Arial" w:cs="Arial" w:hint="default"/>
        <w:color w:val="000000"/>
        <w:sz w:val="22"/>
      </w:rPr>
    </w:lvl>
    <w:lvl w:ilvl="6">
      <w:start w:val="1"/>
      <w:numFmt w:val="decimal"/>
      <w:lvlText w:val="%1.%2.%3.%4.%5.%6.%7."/>
      <w:lvlJc w:val="left"/>
      <w:pPr>
        <w:ind w:left="7920" w:hanging="1440"/>
      </w:pPr>
      <w:rPr>
        <w:rFonts w:ascii="Arial" w:hAnsi="Arial" w:cs="Arial" w:hint="default"/>
        <w:color w:val="000000"/>
        <w:sz w:val="22"/>
      </w:rPr>
    </w:lvl>
    <w:lvl w:ilvl="7">
      <w:start w:val="1"/>
      <w:numFmt w:val="decimal"/>
      <w:lvlText w:val="%1.%2.%3.%4.%5.%6.%7.%8."/>
      <w:lvlJc w:val="left"/>
      <w:pPr>
        <w:ind w:left="9000" w:hanging="1440"/>
      </w:pPr>
      <w:rPr>
        <w:rFonts w:ascii="Arial" w:hAnsi="Arial" w:cs="Arial" w:hint="default"/>
        <w:color w:val="000000"/>
        <w:sz w:val="22"/>
      </w:rPr>
    </w:lvl>
    <w:lvl w:ilvl="8">
      <w:start w:val="1"/>
      <w:numFmt w:val="decimal"/>
      <w:lvlText w:val="%1.%2.%3.%4.%5.%6.%7.%8.%9."/>
      <w:lvlJc w:val="left"/>
      <w:pPr>
        <w:ind w:left="10440" w:hanging="1800"/>
      </w:pPr>
      <w:rPr>
        <w:rFonts w:ascii="Arial" w:hAnsi="Arial" w:cs="Arial" w:hint="default"/>
        <w:color w:val="000000"/>
        <w:sz w:val="22"/>
      </w:rPr>
    </w:lvl>
  </w:abstractNum>
  <w:abstractNum w:abstractNumId="60">
    <w:nsid w:val="58C70088"/>
    <w:multiLevelType w:val="multilevel"/>
    <w:tmpl w:val="23CEF460"/>
    <w:lvl w:ilvl="0">
      <w:start w:val="1"/>
      <w:numFmt w:val="decimal"/>
      <w:pStyle w:val="Nivel1"/>
      <w:lvlText w:val="%1."/>
      <w:lvlJc w:val="left"/>
      <w:pPr>
        <w:ind w:left="502"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specVanish w:val="0"/>
      </w:rPr>
    </w:lvl>
    <w:lvl w:ilvl="1">
      <w:start w:val="1"/>
      <w:numFmt w:val="decimal"/>
      <w:pStyle w:val="Nivel2"/>
      <w:lvlText w:val="%1.%2."/>
      <w:lvlJc w:val="left"/>
      <w:pPr>
        <w:ind w:left="114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specVanish w:val="0"/>
      </w:rPr>
    </w:lvl>
    <w:lvl w:ilvl="2">
      <w:start w:val="1"/>
      <w:numFmt w:val="decimal"/>
      <w:pStyle w:val="Nivel3"/>
      <w:lvlText w:val="%1.%2.%3."/>
      <w:lvlJc w:val="left"/>
      <w:pPr>
        <w:ind w:left="1224" w:hanging="504"/>
      </w:pPr>
      <w:rPr>
        <w:i w:val="0"/>
        <w:strike w:val="0"/>
        <w:dstrike w:val="0"/>
        <w:u w:val="none"/>
        <w:effect w:val="none"/>
      </w:rPr>
    </w:lvl>
    <w:lvl w:ilvl="3">
      <w:start w:val="1"/>
      <w:numFmt w:val="decimal"/>
      <w:pStyle w:val="Nivel4"/>
      <w:lvlText w:val="%1.%2.%3.%4."/>
      <w:lvlJc w:val="left"/>
      <w:pPr>
        <w:ind w:left="1728"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specVanish w:val="0"/>
      </w:r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5ADA3311"/>
    <w:multiLevelType w:val="multilevel"/>
    <w:tmpl w:val="A07E7D1A"/>
    <w:lvl w:ilvl="0">
      <w:start w:val="1"/>
      <w:numFmt w:val="decimal"/>
      <w:lvlText w:val="%1."/>
      <w:lvlJc w:val="left"/>
      <w:pPr>
        <w:ind w:left="1440" w:hanging="360"/>
      </w:pPr>
    </w:lvl>
    <w:lvl w:ilvl="1">
      <w:start w:val="1"/>
      <w:numFmt w:val="decimal"/>
      <w:isLgl/>
      <w:lvlText w:val="%1.%2"/>
      <w:lvlJc w:val="left"/>
      <w:pPr>
        <w:ind w:left="1211" w:hanging="360"/>
      </w:pPr>
      <w:rPr>
        <w:rFonts w:hint="default"/>
      </w:rPr>
    </w:lvl>
    <w:lvl w:ilvl="2">
      <w:start w:val="1"/>
      <w:numFmt w:val="decimal"/>
      <w:isLgl/>
      <w:lvlText w:val="%1.%2.%3"/>
      <w:lvlJc w:val="left"/>
      <w:pPr>
        <w:ind w:left="1924" w:hanging="720"/>
      </w:pPr>
      <w:rPr>
        <w:rFonts w:hint="default"/>
      </w:rPr>
    </w:lvl>
    <w:lvl w:ilvl="3">
      <w:start w:val="1"/>
      <w:numFmt w:val="decimal"/>
      <w:isLgl/>
      <w:lvlText w:val="%1.%2.%3.%4"/>
      <w:lvlJc w:val="left"/>
      <w:pPr>
        <w:ind w:left="1986" w:hanging="720"/>
      </w:pPr>
      <w:rPr>
        <w:rFonts w:hint="default"/>
        <w:strike w:val="0"/>
      </w:rPr>
    </w:lvl>
    <w:lvl w:ilvl="4">
      <w:start w:val="1"/>
      <w:numFmt w:val="decimal"/>
      <w:isLgl/>
      <w:lvlText w:val="%1.%2.%3.%4.%5"/>
      <w:lvlJc w:val="left"/>
      <w:pPr>
        <w:ind w:left="2408" w:hanging="1080"/>
      </w:pPr>
      <w:rPr>
        <w:rFonts w:hint="default"/>
      </w:rPr>
    </w:lvl>
    <w:lvl w:ilvl="5">
      <w:start w:val="1"/>
      <w:numFmt w:val="decimal"/>
      <w:isLgl/>
      <w:lvlText w:val="%1.%2.%3.%4.%5.%6"/>
      <w:lvlJc w:val="left"/>
      <w:pPr>
        <w:ind w:left="2470" w:hanging="1080"/>
      </w:pPr>
      <w:rPr>
        <w:rFonts w:hint="default"/>
      </w:rPr>
    </w:lvl>
    <w:lvl w:ilvl="6">
      <w:start w:val="1"/>
      <w:numFmt w:val="decimal"/>
      <w:isLgl/>
      <w:lvlText w:val="%1.%2.%3.%4.%5.%6.%7"/>
      <w:lvlJc w:val="left"/>
      <w:pPr>
        <w:ind w:left="2892" w:hanging="1440"/>
      </w:pPr>
      <w:rPr>
        <w:rFonts w:hint="default"/>
      </w:rPr>
    </w:lvl>
    <w:lvl w:ilvl="7">
      <w:start w:val="1"/>
      <w:numFmt w:val="decimal"/>
      <w:isLgl/>
      <w:lvlText w:val="%1.%2.%3.%4.%5.%6.%7.%8"/>
      <w:lvlJc w:val="left"/>
      <w:pPr>
        <w:ind w:left="2954" w:hanging="1440"/>
      </w:pPr>
      <w:rPr>
        <w:rFonts w:hint="default"/>
      </w:rPr>
    </w:lvl>
    <w:lvl w:ilvl="8">
      <w:start w:val="1"/>
      <w:numFmt w:val="decimal"/>
      <w:isLgl/>
      <w:lvlText w:val="%1.%2.%3.%4.%5.%6.%7.%8.%9"/>
      <w:lvlJc w:val="left"/>
      <w:pPr>
        <w:ind w:left="3376" w:hanging="1800"/>
      </w:pPr>
      <w:rPr>
        <w:rFonts w:hint="default"/>
      </w:rPr>
    </w:lvl>
  </w:abstractNum>
  <w:abstractNum w:abstractNumId="62">
    <w:nsid w:val="5B1A4E3D"/>
    <w:multiLevelType w:val="hybridMultilevel"/>
    <w:tmpl w:val="C3FEA3A2"/>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63">
    <w:nsid w:val="61A6693D"/>
    <w:multiLevelType w:val="hybridMultilevel"/>
    <w:tmpl w:val="92648776"/>
    <w:lvl w:ilvl="0" w:tplc="04160015">
      <w:start w:val="1"/>
      <w:numFmt w:val="upperLetter"/>
      <w:lvlText w:val="%1."/>
      <w:lvlJc w:val="left"/>
      <w:pPr>
        <w:ind w:left="1512" w:hanging="360"/>
      </w:pPr>
    </w:lvl>
    <w:lvl w:ilvl="1" w:tplc="04160019">
      <w:start w:val="1"/>
      <w:numFmt w:val="lowerLetter"/>
      <w:lvlText w:val="%2."/>
      <w:lvlJc w:val="left"/>
      <w:pPr>
        <w:ind w:left="2232" w:hanging="360"/>
      </w:pPr>
    </w:lvl>
    <w:lvl w:ilvl="2" w:tplc="0416001B" w:tentative="1">
      <w:start w:val="1"/>
      <w:numFmt w:val="lowerRoman"/>
      <w:lvlText w:val="%3."/>
      <w:lvlJc w:val="right"/>
      <w:pPr>
        <w:ind w:left="2952" w:hanging="180"/>
      </w:pPr>
    </w:lvl>
    <w:lvl w:ilvl="3" w:tplc="0416000F" w:tentative="1">
      <w:start w:val="1"/>
      <w:numFmt w:val="decimal"/>
      <w:lvlText w:val="%4."/>
      <w:lvlJc w:val="left"/>
      <w:pPr>
        <w:ind w:left="3672" w:hanging="360"/>
      </w:pPr>
    </w:lvl>
    <w:lvl w:ilvl="4" w:tplc="04160019" w:tentative="1">
      <w:start w:val="1"/>
      <w:numFmt w:val="lowerLetter"/>
      <w:lvlText w:val="%5."/>
      <w:lvlJc w:val="left"/>
      <w:pPr>
        <w:ind w:left="4392" w:hanging="360"/>
      </w:pPr>
    </w:lvl>
    <w:lvl w:ilvl="5" w:tplc="0416001B" w:tentative="1">
      <w:start w:val="1"/>
      <w:numFmt w:val="lowerRoman"/>
      <w:lvlText w:val="%6."/>
      <w:lvlJc w:val="right"/>
      <w:pPr>
        <w:ind w:left="5112" w:hanging="180"/>
      </w:pPr>
    </w:lvl>
    <w:lvl w:ilvl="6" w:tplc="0416000F" w:tentative="1">
      <w:start w:val="1"/>
      <w:numFmt w:val="decimal"/>
      <w:lvlText w:val="%7."/>
      <w:lvlJc w:val="left"/>
      <w:pPr>
        <w:ind w:left="5832" w:hanging="360"/>
      </w:pPr>
    </w:lvl>
    <w:lvl w:ilvl="7" w:tplc="04160019" w:tentative="1">
      <w:start w:val="1"/>
      <w:numFmt w:val="lowerLetter"/>
      <w:lvlText w:val="%8."/>
      <w:lvlJc w:val="left"/>
      <w:pPr>
        <w:ind w:left="6552" w:hanging="360"/>
      </w:pPr>
    </w:lvl>
    <w:lvl w:ilvl="8" w:tplc="0416001B" w:tentative="1">
      <w:start w:val="1"/>
      <w:numFmt w:val="lowerRoman"/>
      <w:lvlText w:val="%9."/>
      <w:lvlJc w:val="right"/>
      <w:pPr>
        <w:ind w:left="7272" w:hanging="180"/>
      </w:pPr>
    </w:lvl>
  </w:abstractNum>
  <w:abstractNum w:abstractNumId="64">
    <w:nsid w:val="61DD361E"/>
    <w:multiLevelType w:val="multilevel"/>
    <w:tmpl w:val="99829F54"/>
    <w:lvl w:ilvl="0">
      <w:start w:val="1"/>
      <w:numFmt w:val="decimal"/>
      <w:pStyle w:val="Nivel010"/>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65A94091"/>
    <w:multiLevelType w:val="hybridMultilevel"/>
    <w:tmpl w:val="29E831EC"/>
    <w:lvl w:ilvl="0" w:tplc="45727E58">
      <w:start w:val="4"/>
      <w:numFmt w:val="decimal"/>
      <w:lvlText w:val="%1."/>
      <w:lvlJc w:val="left"/>
      <w:pPr>
        <w:ind w:left="720" w:hanging="360"/>
      </w:pPr>
      <w:rPr>
        <w:rFonts w:ascii="Arial" w:hAnsi="Arial" w:cs="Arial" w:hint="default"/>
        <w:b/>
        <w:color w:val="000000"/>
        <w:sz w:val="22"/>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nsid w:val="66437559"/>
    <w:multiLevelType w:val="hybridMultilevel"/>
    <w:tmpl w:val="566869D0"/>
    <w:lvl w:ilvl="0" w:tplc="C9F659DC">
      <w:start w:val="1"/>
      <w:numFmt w:val="decimal"/>
      <w:lvlText w:val="%1."/>
      <w:lvlJc w:val="left"/>
      <w:pPr>
        <w:ind w:left="112" w:hanging="252"/>
      </w:pPr>
      <w:rPr>
        <w:rFonts w:ascii="Arial" w:eastAsia="Arial" w:hAnsi="Arial" w:cs="Arial" w:hint="default"/>
        <w:w w:val="91"/>
        <w:sz w:val="24"/>
        <w:szCs w:val="24"/>
        <w:lang w:val="pt-BR" w:eastAsia="pt-BR" w:bidi="pt-BR"/>
      </w:rPr>
    </w:lvl>
    <w:lvl w:ilvl="1" w:tplc="E638B292">
      <w:numFmt w:val="bullet"/>
      <w:lvlText w:val="•"/>
      <w:lvlJc w:val="left"/>
      <w:pPr>
        <w:ind w:left="768" w:hanging="252"/>
      </w:pPr>
      <w:rPr>
        <w:lang w:val="pt-BR" w:eastAsia="pt-BR" w:bidi="pt-BR"/>
      </w:rPr>
    </w:lvl>
    <w:lvl w:ilvl="2" w:tplc="1AC0A764">
      <w:numFmt w:val="bullet"/>
      <w:lvlText w:val="•"/>
      <w:lvlJc w:val="left"/>
      <w:pPr>
        <w:ind w:left="1417" w:hanging="252"/>
      </w:pPr>
      <w:rPr>
        <w:lang w:val="pt-BR" w:eastAsia="pt-BR" w:bidi="pt-BR"/>
      </w:rPr>
    </w:lvl>
    <w:lvl w:ilvl="3" w:tplc="48FEC3BA">
      <w:numFmt w:val="bullet"/>
      <w:lvlText w:val="•"/>
      <w:lvlJc w:val="left"/>
      <w:pPr>
        <w:ind w:left="2065" w:hanging="252"/>
      </w:pPr>
      <w:rPr>
        <w:lang w:val="pt-BR" w:eastAsia="pt-BR" w:bidi="pt-BR"/>
      </w:rPr>
    </w:lvl>
    <w:lvl w:ilvl="4" w:tplc="47E8FA0E">
      <w:numFmt w:val="bullet"/>
      <w:lvlText w:val="•"/>
      <w:lvlJc w:val="left"/>
      <w:pPr>
        <w:ind w:left="2714" w:hanging="252"/>
      </w:pPr>
      <w:rPr>
        <w:lang w:val="pt-BR" w:eastAsia="pt-BR" w:bidi="pt-BR"/>
      </w:rPr>
    </w:lvl>
    <w:lvl w:ilvl="5" w:tplc="6E423D9E">
      <w:numFmt w:val="bullet"/>
      <w:lvlText w:val="•"/>
      <w:lvlJc w:val="left"/>
      <w:pPr>
        <w:ind w:left="3363" w:hanging="252"/>
      </w:pPr>
      <w:rPr>
        <w:lang w:val="pt-BR" w:eastAsia="pt-BR" w:bidi="pt-BR"/>
      </w:rPr>
    </w:lvl>
    <w:lvl w:ilvl="6" w:tplc="64545EC8">
      <w:numFmt w:val="bullet"/>
      <w:lvlText w:val="•"/>
      <w:lvlJc w:val="left"/>
      <w:pPr>
        <w:ind w:left="4011" w:hanging="252"/>
      </w:pPr>
      <w:rPr>
        <w:lang w:val="pt-BR" w:eastAsia="pt-BR" w:bidi="pt-BR"/>
      </w:rPr>
    </w:lvl>
    <w:lvl w:ilvl="7" w:tplc="B0D0C85C">
      <w:numFmt w:val="bullet"/>
      <w:lvlText w:val="•"/>
      <w:lvlJc w:val="left"/>
      <w:pPr>
        <w:ind w:left="4660" w:hanging="252"/>
      </w:pPr>
      <w:rPr>
        <w:lang w:val="pt-BR" w:eastAsia="pt-BR" w:bidi="pt-BR"/>
      </w:rPr>
    </w:lvl>
    <w:lvl w:ilvl="8" w:tplc="EDB4BA94">
      <w:numFmt w:val="bullet"/>
      <w:lvlText w:val="•"/>
      <w:lvlJc w:val="left"/>
      <w:pPr>
        <w:ind w:left="5308" w:hanging="252"/>
      </w:pPr>
      <w:rPr>
        <w:lang w:val="pt-BR" w:eastAsia="pt-BR" w:bidi="pt-BR"/>
      </w:rPr>
    </w:lvl>
  </w:abstractNum>
  <w:abstractNum w:abstractNumId="67">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nsid w:val="6CA36B86"/>
    <w:multiLevelType w:val="hybridMultilevel"/>
    <w:tmpl w:val="4AF4F2B6"/>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9">
    <w:nsid w:val="769F1390"/>
    <w:multiLevelType w:val="hybridMultilevel"/>
    <w:tmpl w:val="7FA8D46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70">
    <w:nsid w:val="77821793"/>
    <w:multiLevelType w:val="multilevel"/>
    <w:tmpl w:val="A07E7D1A"/>
    <w:lvl w:ilvl="0">
      <w:start w:val="1"/>
      <w:numFmt w:val="decimal"/>
      <w:lvlText w:val="%1."/>
      <w:lvlJc w:val="left"/>
      <w:pPr>
        <w:ind w:left="1440" w:hanging="360"/>
      </w:pPr>
    </w:lvl>
    <w:lvl w:ilvl="1">
      <w:start w:val="1"/>
      <w:numFmt w:val="decimal"/>
      <w:isLgl/>
      <w:lvlText w:val="%1.%2"/>
      <w:lvlJc w:val="left"/>
      <w:pPr>
        <w:ind w:left="1502" w:hanging="360"/>
      </w:pPr>
      <w:rPr>
        <w:rFonts w:hint="default"/>
      </w:rPr>
    </w:lvl>
    <w:lvl w:ilvl="2">
      <w:start w:val="1"/>
      <w:numFmt w:val="decimal"/>
      <w:isLgl/>
      <w:lvlText w:val="%1.%2.%3"/>
      <w:lvlJc w:val="left"/>
      <w:pPr>
        <w:ind w:left="1924" w:hanging="720"/>
      </w:pPr>
      <w:rPr>
        <w:rFonts w:hint="default"/>
      </w:rPr>
    </w:lvl>
    <w:lvl w:ilvl="3">
      <w:start w:val="1"/>
      <w:numFmt w:val="decimal"/>
      <w:isLgl/>
      <w:lvlText w:val="%1.%2.%3.%4"/>
      <w:lvlJc w:val="left"/>
      <w:pPr>
        <w:ind w:left="1986" w:hanging="720"/>
      </w:pPr>
      <w:rPr>
        <w:rFonts w:hint="default"/>
        <w:strike w:val="0"/>
      </w:rPr>
    </w:lvl>
    <w:lvl w:ilvl="4">
      <w:start w:val="1"/>
      <w:numFmt w:val="decimal"/>
      <w:isLgl/>
      <w:lvlText w:val="%1.%2.%3.%4.%5"/>
      <w:lvlJc w:val="left"/>
      <w:pPr>
        <w:ind w:left="2408" w:hanging="1080"/>
      </w:pPr>
      <w:rPr>
        <w:rFonts w:hint="default"/>
      </w:rPr>
    </w:lvl>
    <w:lvl w:ilvl="5">
      <w:start w:val="1"/>
      <w:numFmt w:val="decimal"/>
      <w:isLgl/>
      <w:lvlText w:val="%1.%2.%3.%4.%5.%6"/>
      <w:lvlJc w:val="left"/>
      <w:pPr>
        <w:ind w:left="2470" w:hanging="1080"/>
      </w:pPr>
      <w:rPr>
        <w:rFonts w:hint="default"/>
      </w:rPr>
    </w:lvl>
    <w:lvl w:ilvl="6">
      <w:start w:val="1"/>
      <w:numFmt w:val="decimal"/>
      <w:isLgl/>
      <w:lvlText w:val="%1.%2.%3.%4.%5.%6.%7"/>
      <w:lvlJc w:val="left"/>
      <w:pPr>
        <w:ind w:left="2892" w:hanging="1440"/>
      </w:pPr>
      <w:rPr>
        <w:rFonts w:hint="default"/>
      </w:rPr>
    </w:lvl>
    <w:lvl w:ilvl="7">
      <w:start w:val="1"/>
      <w:numFmt w:val="decimal"/>
      <w:isLgl/>
      <w:lvlText w:val="%1.%2.%3.%4.%5.%6.%7.%8"/>
      <w:lvlJc w:val="left"/>
      <w:pPr>
        <w:ind w:left="2954" w:hanging="1440"/>
      </w:pPr>
      <w:rPr>
        <w:rFonts w:hint="default"/>
      </w:rPr>
    </w:lvl>
    <w:lvl w:ilvl="8">
      <w:start w:val="1"/>
      <w:numFmt w:val="decimal"/>
      <w:isLgl/>
      <w:lvlText w:val="%1.%2.%3.%4.%5.%6.%7.%8.%9"/>
      <w:lvlJc w:val="left"/>
      <w:pPr>
        <w:ind w:left="3376" w:hanging="1800"/>
      </w:pPr>
      <w:rPr>
        <w:rFonts w:hint="default"/>
      </w:rPr>
    </w:lvl>
  </w:abstractNum>
  <w:abstractNum w:abstractNumId="71">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5"/>
  </w:num>
  <w:num w:numId="3">
    <w:abstractNumId w:val="19"/>
  </w:num>
  <w:num w:numId="4">
    <w:abstractNumId w:val="23"/>
  </w:num>
  <w:num w:numId="5">
    <w:abstractNumId w:val="3"/>
  </w:num>
  <w:num w:numId="6">
    <w:abstractNumId w:val="40"/>
  </w:num>
  <w:num w:numId="7">
    <w:abstractNumId w:val="48"/>
  </w:num>
  <w:num w:numId="8">
    <w:abstractNumId w:val="43"/>
  </w:num>
  <w:num w:numId="9">
    <w:abstractNumId w:val="58"/>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0"/>
  </w:num>
  <w:num w:numId="1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num>
  <w:num w:numId="16">
    <w:abstractNumId w:val="68"/>
  </w:num>
  <w:num w:numId="17">
    <w:abstractNumId w:val="70"/>
  </w:num>
  <w:num w:numId="18">
    <w:abstractNumId w:val="55"/>
  </w:num>
  <w:num w:numId="19">
    <w:abstractNumId w:val="71"/>
  </w:num>
  <w:num w:numId="20">
    <w:abstractNumId w:val="50"/>
  </w:num>
  <w:num w:numId="21">
    <w:abstractNumId w:val="46"/>
  </w:num>
  <w:num w:numId="22">
    <w:abstractNumId w:val="57"/>
  </w:num>
  <w:num w:numId="23">
    <w:abstractNumId w:val="67"/>
  </w:num>
  <w:num w:numId="24">
    <w:abstractNumId w:val="33"/>
  </w:num>
  <w:num w:numId="25">
    <w:abstractNumId w:val="65"/>
  </w:num>
  <w:num w:numId="26">
    <w:abstractNumId w:val="59"/>
  </w:num>
  <w:num w:numId="27">
    <w:abstractNumId w:val="52"/>
  </w:num>
  <w:num w:numId="28">
    <w:abstractNumId w:val="36"/>
  </w:num>
  <w:num w:numId="29">
    <w:abstractNumId w:val="49"/>
  </w:num>
  <w:num w:numId="30">
    <w:abstractNumId w:val="53"/>
  </w:num>
  <w:num w:numId="31">
    <w:abstractNumId w:val="34"/>
  </w:num>
  <w:num w:numId="32">
    <w:abstractNumId w:val="44"/>
  </w:num>
  <w:num w:numId="33">
    <w:abstractNumId w:val="42"/>
  </w:num>
  <w:num w:numId="34">
    <w:abstractNumId w:val="38"/>
  </w:num>
  <w:num w:numId="35">
    <w:abstractNumId w:val="35"/>
  </w:num>
  <w:num w:numId="36">
    <w:abstractNumId w:val="62"/>
  </w:num>
  <w:num w:numId="37">
    <w:abstractNumId w:val="69"/>
  </w:num>
  <w:num w:numId="38">
    <w:abstractNumId w:val="45"/>
  </w:num>
  <w:num w:numId="39">
    <w:abstractNumId w:val="47"/>
  </w:num>
  <w:num w:numId="40">
    <w:abstractNumId w:val="63"/>
  </w:num>
  <w:num w:numId="41">
    <w:abstractNumId w:val="32"/>
  </w:num>
  <w:num w:numId="42">
    <w:abstractNumId w:val="61"/>
  </w:num>
  <w:num w:numId="43">
    <w:abstractNumId w:val="51"/>
  </w:num>
  <w:num w:numId="44">
    <w:abstractNumId w:val="54"/>
  </w:num>
  <w:num w:numId="45">
    <w:abstractNumId w:val="66"/>
    <w:lvlOverride w:ilvl="0">
      <w:startOverride w:val="1"/>
    </w:lvlOverride>
    <w:lvlOverride w:ilvl="1"/>
    <w:lvlOverride w:ilvl="2"/>
    <w:lvlOverride w:ilvl="3"/>
    <w:lvlOverride w:ilvl="4"/>
    <w:lvlOverride w:ilvl="5"/>
    <w:lvlOverride w:ilvl="6"/>
    <w:lvlOverride w:ilvl="7"/>
    <w:lvlOverride w:ilvl="8"/>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68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2" fill="f" fillcolor="black">
      <v:fill color="black" on="f"/>
      <v:shadow color="#868686"/>
    </o:shapedefaults>
  </w:hdrShapeDefaults>
  <w:footnotePr>
    <w:footnote w:id="0"/>
    <w:footnote w:id="1"/>
  </w:footnotePr>
  <w:endnotePr>
    <w:endnote w:id="0"/>
    <w:endnote w:id="1"/>
  </w:endnotePr>
  <w:compat/>
  <w:rsids>
    <w:rsidRoot w:val="00463603"/>
    <w:rsid w:val="000010A9"/>
    <w:rsid w:val="000028F5"/>
    <w:rsid w:val="000037E7"/>
    <w:rsid w:val="000044F6"/>
    <w:rsid w:val="00007895"/>
    <w:rsid w:val="00014109"/>
    <w:rsid w:val="0001688D"/>
    <w:rsid w:val="00022AF9"/>
    <w:rsid w:val="00023A20"/>
    <w:rsid w:val="00026C37"/>
    <w:rsid w:val="00035D2F"/>
    <w:rsid w:val="00042969"/>
    <w:rsid w:val="00042C48"/>
    <w:rsid w:val="0005000E"/>
    <w:rsid w:val="00051497"/>
    <w:rsid w:val="00066710"/>
    <w:rsid w:val="0007173E"/>
    <w:rsid w:val="000726AE"/>
    <w:rsid w:val="00073AD7"/>
    <w:rsid w:val="00073F9D"/>
    <w:rsid w:val="00074427"/>
    <w:rsid w:val="00081967"/>
    <w:rsid w:val="00081D2F"/>
    <w:rsid w:val="00082C4E"/>
    <w:rsid w:val="0008485A"/>
    <w:rsid w:val="00086548"/>
    <w:rsid w:val="000B5031"/>
    <w:rsid w:val="000B703B"/>
    <w:rsid w:val="000C11C0"/>
    <w:rsid w:val="000C3A10"/>
    <w:rsid w:val="000C44C5"/>
    <w:rsid w:val="000C4610"/>
    <w:rsid w:val="000C5442"/>
    <w:rsid w:val="000C549A"/>
    <w:rsid w:val="000D40A6"/>
    <w:rsid w:val="000E030E"/>
    <w:rsid w:val="000E71B8"/>
    <w:rsid w:val="000F1368"/>
    <w:rsid w:val="000F1EA8"/>
    <w:rsid w:val="001020F9"/>
    <w:rsid w:val="001024E5"/>
    <w:rsid w:val="00117EDA"/>
    <w:rsid w:val="001235FA"/>
    <w:rsid w:val="001250CB"/>
    <w:rsid w:val="001346F4"/>
    <w:rsid w:val="001352C2"/>
    <w:rsid w:val="00137169"/>
    <w:rsid w:val="00153534"/>
    <w:rsid w:val="00157AB5"/>
    <w:rsid w:val="00157F9A"/>
    <w:rsid w:val="00160C01"/>
    <w:rsid w:val="00163C9E"/>
    <w:rsid w:val="00170011"/>
    <w:rsid w:val="0017493D"/>
    <w:rsid w:val="00181174"/>
    <w:rsid w:val="0018389E"/>
    <w:rsid w:val="00186220"/>
    <w:rsid w:val="00190203"/>
    <w:rsid w:val="00190D1A"/>
    <w:rsid w:val="001948DF"/>
    <w:rsid w:val="00195CA5"/>
    <w:rsid w:val="00197B2C"/>
    <w:rsid w:val="001B1829"/>
    <w:rsid w:val="001B606A"/>
    <w:rsid w:val="001B6AAC"/>
    <w:rsid w:val="001B7543"/>
    <w:rsid w:val="001C5362"/>
    <w:rsid w:val="001C663E"/>
    <w:rsid w:val="001D0B1C"/>
    <w:rsid w:val="001D0FEC"/>
    <w:rsid w:val="001D58D3"/>
    <w:rsid w:val="001E2C46"/>
    <w:rsid w:val="001E42DC"/>
    <w:rsid w:val="001F1FCF"/>
    <w:rsid w:val="001F5113"/>
    <w:rsid w:val="001F74E5"/>
    <w:rsid w:val="0020031B"/>
    <w:rsid w:val="00202C6A"/>
    <w:rsid w:val="00202D11"/>
    <w:rsid w:val="0021090A"/>
    <w:rsid w:val="00211789"/>
    <w:rsid w:val="0022279E"/>
    <w:rsid w:val="00222B19"/>
    <w:rsid w:val="00232356"/>
    <w:rsid w:val="00237655"/>
    <w:rsid w:val="00246B3F"/>
    <w:rsid w:val="00262076"/>
    <w:rsid w:val="00264E60"/>
    <w:rsid w:val="002720C9"/>
    <w:rsid w:val="00275CD5"/>
    <w:rsid w:val="0027725D"/>
    <w:rsid w:val="002833DD"/>
    <w:rsid w:val="00285605"/>
    <w:rsid w:val="00294EBE"/>
    <w:rsid w:val="00296D2E"/>
    <w:rsid w:val="002A55DB"/>
    <w:rsid w:val="002A5CCA"/>
    <w:rsid w:val="002B1FB4"/>
    <w:rsid w:val="002B2D1F"/>
    <w:rsid w:val="002B5C41"/>
    <w:rsid w:val="002B75A2"/>
    <w:rsid w:val="002C1907"/>
    <w:rsid w:val="002C2A69"/>
    <w:rsid w:val="002C7314"/>
    <w:rsid w:val="002C7DBF"/>
    <w:rsid w:val="002D298B"/>
    <w:rsid w:val="002D37A6"/>
    <w:rsid w:val="002E1BD2"/>
    <w:rsid w:val="002E6B76"/>
    <w:rsid w:val="002E6F51"/>
    <w:rsid w:val="002F0396"/>
    <w:rsid w:val="002F040E"/>
    <w:rsid w:val="002F4AEE"/>
    <w:rsid w:val="0030171D"/>
    <w:rsid w:val="0031694F"/>
    <w:rsid w:val="00321AFA"/>
    <w:rsid w:val="00326029"/>
    <w:rsid w:val="00332AD8"/>
    <w:rsid w:val="00334BD6"/>
    <w:rsid w:val="00340157"/>
    <w:rsid w:val="00340E58"/>
    <w:rsid w:val="00344CFA"/>
    <w:rsid w:val="00351478"/>
    <w:rsid w:val="0035178C"/>
    <w:rsid w:val="00355AE2"/>
    <w:rsid w:val="00366246"/>
    <w:rsid w:val="003668FC"/>
    <w:rsid w:val="0036742E"/>
    <w:rsid w:val="00370032"/>
    <w:rsid w:val="00373F10"/>
    <w:rsid w:val="0038698C"/>
    <w:rsid w:val="00387813"/>
    <w:rsid w:val="003917F1"/>
    <w:rsid w:val="0039378F"/>
    <w:rsid w:val="003A4655"/>
    <w:rsid w:val="003B25D5"/>
    <w:rsid w:val="003C1705"/>
    <w:rsid w:val="003C1C54"/>
    <w:rsid w:val="003C458C"/>
    <w:rsid w:val="003C4A2E"/>
    <w:rsid w:val="003D0881"/>
    <w:rsid w:val="003D4E5D"/>
    <w:rsid w:val="003D7C37"/>
    <w:rsid w:val="003E155D"/>
    <w:rsid w:val="003E4375"/>
    <w:rsid w:val="003F1B5D"/>
    <w:rsid w:val="003F3C49"/>
    <w:rsid w:val="003F4751"/>
    <w:rsid w:val="003F646B"/>
    <w:rsid w:val="00405B34"/>
    <w:rsid w:val="00407E42"/>
    <w:rsid w:val="00415583"/>
    <w:rsid w:val="00421D6E"/>
    <w:rsid w:val="00431B8C"/>
    <w:rsid w:val="004325EF"/>
    <w:rsid w:val="0044063E"/>
    <w:rsid w:val="0044129A"/>
    <w:rsid w:val="00451DE6"/>
    <w:rsid w:val="00457E49"/>
    <w:rsid w:val="0046008E"/>
    <w:rsid w:val="0046294D"/>
    <w:rsid w:val="00463603"/>
    <w:rsid w:val="004815AC"/>
    <w:rsid w:val="00483B8C"/>
    <w:rsid w:val="00484BF2"/>
    <w:rsid w:val="00487BC3"/>
    <w:rsid w:val="00487F0C"/>
    <w:rsid w:val="00490E82"/>
    <w:rsid w:val="00491A89"/>
    <w:rsid w:val="00493661"/>
    <w:rsid w:val="004B03AC"/>
    <w:rsid w:val="004C3879"/>
    <w:rsid w:val="004D5446"/>
    <w:rsid w:val="004E4E57"/>
    <w:rsid w:val="004E7F78"/>
    <w:rsid w:val="004F7835"/>
    <w:rsid w:val="005023AF"/>
    <w:rsid w:val="00505843"/>
    <w:rsid w:val="005065C2"/>
    <w:rsid w:val="00512D55"/>
    <w:rsid w:val="005145B7"/>
    <w:rsid w:val="00515411"/>
    <w:rsid w:val="005208C4"/>
    <w:rsid w:val="00520D87"/>
    <w:rsid w:val="005264BE"/>
    <w:rsid w:val="00526643"/>
    <w:rsid w:val="00527C3E"/>
    <w:rsid w:val="005318AF"/>
    <w:rsid w:val="00546B53"/>
    <w:rsid w:val="00547AF2"/>
    <w:rsid w:val="005511BE"/>
    <w:rsid w:val="00556EBB"/>
    <w:rsid w:val="00566B6A"/>
    <w:rsid w:val="00571676"/>
    <w:rsid w:val="005725EF"/>
    <w:rsid w:val="00572A9C"/>
    <w:rsid w:val="005761E9"/>
    <w:rsid w:val="0058041B"/>
    <w:rsid w:val="00582B92"/>
    <w:rsid w:val="0058655D"/>
    <w:rsid w:val="005865B0"/>
    <w:rsid w:val="005876E9"/>
    <w:rsid w:val="005A2003"/>
    <w:rsid w:val="005A68AC"/>
    <w:rsid w:val="005B5F74"/>
    <w:rsid w:val="005C723C"/>
    <w:rsid w:val="005C7674"/>
    <w:rsid w:val="005E50CF"/>
    <w:rsid w:val="005F04C7"/>
    <w:rsid w:val="005F06EF"/>
    <w:rsid w:val="005F3D47"/>
    <w:rsid w:val="00600DCA"/>
    <w:rsid w:val="00603CDB"/>
    <w:rsid w:val="00605F6E"/>
    <w:rsid w:val="006207DB"/>
    <w:rsid w:val="00626FFE"/>
    <w:rsid w:val="0063193F"/>
    <w:rsid w:val="00641C0A"/>
    <w:rsid w:val="00653BFE"/>
    <w:rsid w:val="006558B5"/>
    <w:rsid w:val="006622BA"/>
    <w:rsid w:val="00664998"/>
    <w:rsid w:val="00677871"/>
    <w:rsid w:val="00682465"/>
    <w:rsid w:val="00687C9E"/>
    <w:rsid w:val="006900C1"/>
    <w:rsid w:val="0069746D"/>
    <w:rsid w:val="006A0351"/>
    <w:rsid w:val="006A04CB"/>
    <w:rsid w:val="006A1E23"/>
    <w:rsid w:val="006A2892"/>
    <w:rsid w:val="006A312E"/>
    <w:rsid w:val="006A38FF"/>
    <w:rsid w:val="006A5B8A"/>
    <w:rsid w:val="006A6853"/>
    <w:rsid w:val="006A6E26"/>
    <w:rsid w:val="006C1E9B"/>
    <w:rsid w:val="006C6B82"/>
    <w:rsid w:val="006D45BF"/>
    <w:rsid w:val="006D7907"/>
    <w:rsid w:val="006E008E"/>
    <w:rsid w:val="006F0A54"/>
    <w:rsid w:val="006F70AF"/>
    <w:rsid w:val="00705E03"/>
    <w:rsid w:val="00706FD9"/>
    <w:rsid w:val="00720F1E"/>
    <w:rsid w:val="00721B55"/>
    <w:rsid w:val="0072209A"/>
    <w:rsid w:val="00724F76"/>
    <w:rsid w:val="00725357"/>
    <w:rsid w:val="007357E9"/>
    <w:rsid w:val="00735BAB"/>
    <w:rsid w:val="0074310F"/>
    <w:rsid w:val="00743CD2"/>
    <w:rsid w:val="00746A9E"/>
    <w:rsid w:val="00753DFA"/>
    <w:rsid w:val="0075794B"/>
    <w:rsid w:val="007742C2"/>
    <w:rsid w:val="00776408"/>
    <w:rsid w:val="00776A80"/>
    <w:rsid w:val="007801CA"/>
    <w:rsid w:val="007870F6"/>
    <w:rsid w:val="00791AC9"/>
    <w:rsid w:val="0079550C"/>
    <w:rsid w:val="007956C2"/>
    <w:rsid w:val="007A2D10"/>
    <w:rsid w:val="007A69BA"/>
    <w:rsid w:val="007B00A2"/>
    <w:rsid w:val="007B2893"/>
    <w:rsid w:val="007C0877"/>
    <w:rsid w:val="007D0BCB"/>
    <w:rsid w:val="007D778A"/>
    <w:rsid w:val="007D7A1E"/>
    <w:rsid w:val="007F09E4"/>
    <w:rsid w:val="007F2F73"/>
    <w:rsid w:val="007F3C6E"/>
    <w:rsid w:val="007F4C9F"/>
    <w:rsid w:val="007F56F4"/>
    <w:rsid w:val="00817A40"/>
    <w:rsid w:val="00823AB1"/>
    <w:rsid w:val="00824AFD"/>
    <w:rsid w:val="00825BD7"/>
    <w:rsid w:val="00827BBD"/>
    <w:rsid w:val="00842C17"/>
    <w:rsid w:val="008473A5"/>
    <w:rsid w:val="008564D5"/>
    <w:rsid w:val="008666AA"/>
    <w:rsid w:val="00866765"/>
    <w:rsid w:val="00866B3F"/>
    <w:rsid w:val="00870B99"/>
    <w:rsid w:val="00874251"/>
    <w:rsid w:val="0088044F"/>
    <w:rsid w:val="00882EB1"/>
    <w:rsid w:val="00883803"/>
    <w:rsid w:val="008949A5"/>
    <w:rsid w:val="008A03DD"/>
    <w:rsid w:val="008A1186"/>
    <w:rsid w:val="008A2693"/>
    <w:rsid w:val="008B6054"/>
    <w:rsid w:val="008C1288"/>
    <w:rsid w:val="008C7DC6"/>
    <w:rsid w:val="008D3AC4"/>
    <w:rsid w:val="008D68E6"/>
    <w:rsid w:val="008E1372"/>
    <w:rsid w:val="008E5584"/>
    <w:rsid w:val="008E6263"/>
    <w:rsid w:val="008E659B"/>
    <w:rsid w:val="008F0019"/>
    <w:rsid w:val="008F4208"/>
    <w:rsid w:val="008F42DE"/>
    <w:rsid w:val="009029AF"/>
    <w:rsid w:val="0090624A"/>
    <w:rsid w:val="00907996"/>
    <w:rsid w:val="009203FC"/>
    <w:rsid w:val="00924AD7"/>
    <w:rsid w:val="00927A94"/>
    <w:rsid w:val="00934C2E"/>
    <w:rsid w:val="009356F4"/>
    <w:rsid w:val="009368C4"/>
    <w:rsid w:val="0095266D"/>
    <w:rsid w:val="00953582"/>
    <w:rsid w:val="00953924"/>
    <w:rsid w:val="00955FA0"/>
    <w:rsid w:val="009629D9"/>
    <w:rsid w:val="00965BD9"/>
    <w:rsid w:val="00970565"/>
    <w:rsid w:val="00971488"/>
    <w:rsid w:val="00972523"/>
    <w:rsid w:val="00976392"/>
    <w:rsid w:val="0099214A"/>
    <w:rsid w:val="009922CC"/>
    <w:rsid w:val="00994960"/>
    <w:rsid w:val="00997934"/>
    <w:rsid w:val="009A43F5"/>
    <w:rsid w:val="009C1505"/>
    <w:rsid w:val="009C2396"/>
    <w:rsid w:val="009C541B"/>
    <w:rsid w:val="009C5DCC"/>
    <w:rsid w:val="009C6124"/>
    <w:rsid w:val="009C689A"/>
    <w:rsid w:val="009D1748"/>
    <w:rsid w:val="009D38D3"/>
    <w:rsid w:val="009E0033"/>
    <w:rsid w:val="009E0D0A"/>
    <w:rsid w:val="009E26CD"/>
    <w:rsid w:val="009E28D7"/>
    <w:rsid w:val="009F1AB5"/>
    <w:rsid w:val="00A0477C"/>
    <w:rsid w:val="00A1552E"/>
    <w:rsid w:val="00A31D6F"/>
    <w:rsid w:val="00A448FB"/>
    <w:rsid w:val="00A515F6"/>
    <w:rsid w:val="00A5264F"/>
    <w:rsid w:val="00A56E47"/>
    <w:rsid w:val="00A706B2"/>
    <w:rsid w:val="00A82787"/>
    <w:rsid w:val="00AA4285"/>
    <w:rsid w:val="00AA62B7"/>
    <w:rsid w:val="00AB3DFC"/>
    <w:rsid w:val="00AC2D7B"/>
    <w:rsid w:val="00AC39F1"/>
    <w:rsid w:val="00AC442D"/>
    <w:rsid w:val="00AC67B8"/>
    <w:rsid w:val="00AE2272"/>
    <w:rsid w:val="00AE7C89"/>
    <w:rsid w:val="00AF3619"/>
    <w:rsid w:val="00AF4DBA"/>
    <w:rsid w:val="00B048D5"/>
    <w:rsid w:val="00B04EDE"/>
    <w:rsid w:val="00B206D0"/>
    <w:rsid w:val="00B217A8"/>
    <w:rsid w:val="00B229CD"/>
    <w:rsid w:val="00B22E0C"/>
    <w:rsid w:val="00B25F26"/>
    <w:rsid w:val="00B260B9"/>
    <w:rsid w:val="00B36A3D"/>
    <w:rsid w:val="00B409C4"/>
    <w:rsid w:val="00B456F5"/>
    <w:rsid w:val="00B56EB5"/>
    <w:rsid w:val="00B57AD4"/>
    <w:rsid w:val="00B60EC5"/>
    <w:rsid w:val="00B65F50"/>
    <w:rsid w:val="00B679CA"/>
    <w:rsid w:val="00B80C2C"/>
    <w:rsid w:val="00B80E4C"/>
    <w:rsid w:val="00B836AC"/>
    <w:rsid w:val="00B87699"/>
    <w:rsid w:val="00B92CB6"/>
    <w:rsid w:val="00BA69FF"/>
    <w:rsid w:val="00BA7AA0"/>
    <w:rsid w:val="00BC2C67"/>
    <w:rsid w:val="00BC31A4"/>
    <w:rsid w:val="00BE20B8"/>
    <w:rsid w:val="00BE284F"/>
    <w:rsid w:val="00BE3112"/>
    <w:rsid w:val="00BE3715"/>
    <w:rsid w:val="00BE3750"/>
    <w:rsid w:val="00BF284C"/>
    <w:rsid w:val="00BF2C2B"/>
    <w:rsid w:val="00BF5F5B"/>
    <w:rsid w:val="00BF6A83"/>
    <w:rsid w:val="00BF700A"/>
    <w:rsid w:val="00C005B4"/>
    <w:rsid w:val="00C07CAA"/>
    <w:rsid w:val="00C10EBA"/>
    <w:rsid w:val="00C22557"/>
    <w:rsid w:val="00C22955"/>
    <w:rsid w:val="00C27C75"/>
    <w:rsid w:val="00C30334"/>
    <w:rsid w:val="00C36267"/>
    <w:rsid w:val="00C3692A"/>
    <w:rsid w:val="00C42E37"/>
    <w:rsid w:val="00C472B3"/>
    <w:rsid w:val="00C50B7F"/>
    <w:rsid w:val="00C62AD0"/>
    <w:rsid w:val="00C656AF"/>
    <w:rsid w:val="00C66D18"/>
    <w:rsid w:val="00C7403C"/>
    <w:rsid w:val="00C75290"/>
    <w:rsid w:val="00C82419"/>
    <w:rsid w:val="00C82574"/>
    <w:rsid w:val="00C83C91"/>
    <w:rsid w:val="00C8451D"/>
    <w:rsid w:val="00C90937"/>
    <w:rsid w:val="00C932DD"/>
    <w:rsid w:val="00C9557E"/>
    <w:rsid w:val="00C95BB2"/>
    <w:rsid w:val="00C9713B"/>
    <w:rsid w:val="00CA01D2"/>
    <w:rsid w:val="00CB05C4"/>
    <w:rsid w:val="00CB379D"/>
    <w:rsid w:val="00CC2F62"/>
    <w:rsid w:val="00CC7E07"/>
    <w:rsid w:val="00CD5538"/>
    <w:rsid w:val="00CD5BED"/>
    <w:rsid w:val="00CD7456"/>
    <w:rsid w:val="00CE1A56"/>
    <w:rsid w:val="00CE21F1"/>
    <w:rsid w:val="00CE38D1"/>
    <w:rsid w:val="00CF13ED"/>
    <w:rsid w:val="00CF4466"/>
    <w:rsid w:val="00CF7CE2"/>
    <w:rsid w:val="00D0101A"/>
    <w:rsid w:val="00D02991"/>
    <w:rsid w:val="00D145BB"/>
    <w:rsid w:val="00D15649"/>
    <w:rsid w:val="00D161C3"/>
    <w:rsid w:val="00D17BB3"/>
    <w:rsid w:val="00D21587"/>
    <w:rsid w:val="00D23183"/>
    <w:rsid w:val="00D262FE"/>
    <w:rsid w:val="00D41984"/>
    <w:rsid w:val="00D45EF1"/>
    <w:rsid w:val="00D5054C"/>
    <w:rsid w:val="00D50A69"/>
    <w:rsid w:val="00D6240F"/>
    <w:rsid w:val="00D625B3"/>
    <w:rsid w:val="00D62FFD"/>
    <w:rsid w:val="00D64112"/>
    <w:rsid w:val="00D6633A"/>
    <w:rsid w:val="00D67743"/>
    <w:rsid w:val="00D703E4"/>
    <w:rsid w:val="00D70C6C"/>
    <w:rsid w:val="00D72E35"/>
    <w:rsid w:val="00D73037"/>
    <w:rsid w:val="00D73A94"/>
    <w:rsid w:val="00D82A20"/>
    <w:rsid w:val="00D84760"/>
    <w:rsid w:val="00D96622"/>
    <w:rsid w:val="00D97521"/>
    <w:rsid w:val="00DA1991"/>
    <w:rsid w:val="00DA4098"/>
    <w:rsid w:val="00DB4784"/>
    <w:rsid w:val="00DB4812"/>
    <w:rsid w:val="00DC72EC"/>
    <w:rsid w:val="00DD1CB5"/>
    <w:rsid w:val="00DD49BE"/>
    <w:rsid w:val="00DD7C3C"/>
    <w:rsid w:val="00DE10AC"/>
    <w:rsid w:val="00DE29A3"/>
    <w:rsid w:val="00DE53BC"/>
    <w:rsid w:val="00DE5933"/>
    <w:rsid w:val="00DE5EE2"/>
    <w:rsid w:val="00DE70D3"/>
    <w:rsid w:val="00DF3EB1"/>
    <w:rsid w:val="00DF4014"/>
    <w:rsid w:val="00E04833"/>
    <w:rsid w:val="00E064D5"/>
    <w:rsid w:val="00E10540"/>
    <w:rsid w:val="00E10E8F"/>
    <w:rsid w:val="00E11AA2"/>
    <w:rsid w:val="00E16759"/>
    <w:rsid w:val="00E17211"/>
    <w:rsid w:val="00E20418"/>
    <w:rsid w:val="00E2059A"/>
    <w:rsid w:val="00E22250"/>
    <w:rsid w:val="00E2752A"/>
    <w:rsid w:val="00E34CB5"/>
    <w:rsid w:val="00E34E6D"/>
    <w:rsid w:val="00E40611"/>
    <w:rsid w:val="00E40940"/>
    <w:rsid w:val="00E43741"/>
    <w:rsid w:val="00E52956"/>
    <w:rsid w:val="00E62645"/>
    <w:rsid w:val="00E64F76"/>
    <w:rsid w:val="00E7027B"/>
    <w:rsid w:val="00E71DB7"/>
    <w:rsid w:val="00E727C9"/>
    <w:rsid w:val="00E72DB2"/>
    <w:rsid w:val="00E87D3C"/>
    <w:rsid w:val="00E90597"/>
    <w:rsid w:val="00E94DB3"/>
    <w:rsid w:val="00E964AB"/>
    <w:rsid w:val="00E96FC7"/>
    <w:rsid w:val="00E976CC"/>
    <w:rsid w:val="00EA2290"/>
    <w:rsid w:val="00EA5775"/>
    <w:rsid w:val="00EB0A77"/>
    <w:rsid w:val="00EB1559"/>
    <w:rsid w:val="00EB428A"/>
    <w:rsid w:val="00EB67AD"/>
    <w:rsid w:val="00EC234C"/>
    <w:rsid w:val="00EC3049"/>
    <w:rsid w:val="00ED6200"/>
    <w:rsid w:val="00ED76A0"/>
    <w:rsid w:val="00EE16EC"/>
    <w:rsid w:val="00EF18E7"/>
    <w:rsid w:val="00EF1D2C"/>
    <w:rsid w:val="00F117EB"/>
    <w:rsid w:val="00F122E6"/>
    <w:rsid w:val="00F12370"/>
    <w:rsid w:val="00F1540E"/>
    <w:rsid w:val="00F160AE"/>
    <w:rsid w:val="00F20F3B"/>
    <w:rsid w:val="00F2113F"/>
    <w:rsid w:val="00F303D4"/>
    <w:rsid w:val="00F31E89"/>
    <w:rsid w:val="00F361D9"/>
    <w:rsid w:val="00F40616"/>
    <w:rsid w:val="00F5072F"/>
    <w:rsid w:val="00F524B3"/>
    <w:rsid w:val="00F607F2"/>
    <w:rsid w:val="00F60F06"/>
    <w:rsid w:val="00F62866"/>
    <w:rsid w:val="00F64909"/>
    <w:rsid w:val="00F65797"/>
    <w:rsid w:val="00F667B7"/>
    <w:rsid w:val="00F668A1"/>
    <w:rsid w:val="00F677CF"/>
    <w:rsid w:val="00F751A2"/>
    <w:rsid w:val="00F824E3"/>
    <w:rsid w:val="00F83CAE"/>
    <w:rsid w:val="00F85222"/>
    <w:rsid w:val="00F8704C"/>
    <w:rsid w:val="00F9330B"/>
    <w:rsid w:val="00FA5BC3"/>
    <w:rsid w:val="00FA7534"/>
    <w:rsid w:val="00FA7A41"/>
    <w:rsid w:val="00FB3F8F"/>
    <w:rsid w:val="00FC02BC"/>
    <w:rsid w:val="00FC0EE4"/>
    <w:rsid w:val="00FC6891"/>
    <w:rsid w:val="00FD18E4"/>
    <w:rsid w:val="00FD1E53"/>
    <w:rsid w:val="00FE4474"/>
    <w:rsid w:val="00FE6624"/>
    <w:rsid w:val="00FF1E3A"/>
    <w:rsid w:val="00FF519F"/>
    <w:rsid w:val="00FF5D7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2" fill="f" fillcolor="black">
      <v:fill color="black" on="f"/>
      <v:shadow color="#868686"/>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line number" w:uiPriority="0"/>
    <w:lsdException w:name="List Bullet 5"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58C"/>
    <w:pPr>
      <w:suppressAutoHyphens/>
    </w:pPr>
    <w:rPr>
      <w:sz w:val="24"/>
      <w:szCs w:val="24"/>
      <w:lang w:eastAsia="zh-CN"/>
    </w:rPr>
  </w:style>
  <w:style w:type="paragraph" w:styleId="Ttulo1">
    <w:name w:val="heading 1"/>
    <w:basedOn w:val="Normal"/>
    <w:next w:val="Normal"/>
    <w:uiPriority w:val="9"/>
    <w:qFormat/>
    <w:rsid w:val="003C458C"/>
    <w:pPr>
      <w:keepNext/>
      <w:tabs>
        <w:tab w:val="num" w:pos="0"/>
      </w:tabs>
      <w:spacing w:before="240" w:after="60"/>
      <w:ind w:left="360"/>
      <w:outlineLvl w:val="0"/>
    </w:pPr>
    <w:rPr>
      <w:rFonts w:ascii="Arial" w:hAnsi="Arial" w:cs="Arial"/>
      <w:b/>
      <w:bCs/>
      <w:kern w:val="1"/>
      <w:sz w:val="32"/>
      <w:szCs w:val="32"/>
    </w:rPr>
  </w:style>
  <w:style w:type="paragraph" w:styleId="Ttulo2">
    <w:name w:val="heading 2"/>
    <w:basedOn w:val="Normal"/>
    <w:next w:val="Normal"/>
    <w:qFormat/>
    <w:rsid w:val="003C458C"/>
    <w:pPr>
      <w:keepNext/>
      <w:tabs>
        <w:tab w:val="num" w:pos="0"/>
      </w:tabs>
      <w:spacing w:before="240" w:after="60"/>
      <w:ind w:left="360"/>
      <w:outlineLvl w:val="1"/>
    </w:pPr>
    <w:rPr>
      <w:rFonts w:ascii="Arial" w:hAnsi="Arial" w:cs="Arial"/>
      <w:b/>
      <w:bCs/>
      <w:i/>
      <w:iCs/>
      <w:sz w:val="28"/>
      <w:szCs w:val="28"/>
    </w:rPr>
  </w:style>
  <w:style w:type="paragraph" w:styleId="Ttulo3">
    <w:name w:val="heading 3"/>
    <w:basedOn w:val="Normal"/>
    <w:next w:val="Normal"/>
    <w:qFormat/>
    <w:rsid w:val="003C458C"/>
    <w:pPr>
      <w:keepNext/>
      <w:tabs>
        <w:tab w:val="num" w:pos="0"/>
      </w:tabs>
      <w:spacing w:before="240" w:after="60"/>
      <w:ind w:left="360"/>
      <w:outlineLvl w:val="2"/>
    </w:pPr>
    <w:rPr>
      <w:rFonts w:ascii="Arial" w:hAnsi="Arial" w:cs="Arial"/>
      <w:b/>
      <w:bCs/>
      <w:sz w:val="26"/>
      <w:szCs w:val="26"/>
    </w:rPr>
  </w:style>
  <w:style w:type="paragraph" w:styleId="Ttulo4">
    <w:name w:val="heading 4"/>
    <w:basedOn w:val="Normal"/>
    <w:next w:val="Normal"/>
    <w:qFormat/>
    <w:rsid w:val="003C458C"/>
    <w:pPr>
      <w:keepNext/>
      <w:tabs>
        <w:tab w:val="num" w:pos="0"/>
      </w:tabs>
      <w:spacing w:before="240" w:after="60"/>
      <w:ind w:left="360"/>
      <w:outlineLvl w:val="3"/>
    </w:pPr>
    <w:rPr>
      <w:b/>
      <w:bCs/>
      <w:sz w:val="28"/>
      <w:szCs w:val="28"/>
    </w:rPr>
  </w:style>
  <w:style w:type="paragraph" w:styleId="Ttulo5">
    <w:name w:val="heading 5"/>
    <w:basedOn w:val="Normal"/>
    <w:next w:val="Normal"/>
    <w:qFormat/>
    <w:rsid w:val="003C458C"/>
    <w:pPr>
      <w:tabs>
        <w:tab w:val="num" w:pos="0"/>
      </w:tabs>
      <w:spacing w:before="240" w:after="60"/>
      <w:ind w:left="360"/>
      <w:outlineLvl w:val="4"/>
    </w:pPr>
    <w:rPr>
      <w:b/>
      <w:bCs/>
      <w:i/>
      <w:iCs/>
      <w:sz w:val="26"/>
      <w:szCs w:val="26"/>
    </w:rPr>
  </w:style>
  <w:style w:type="paragraph" w:styleId="Ttulo6">
    <w:name w:val="heading 6"/>
    <w:basedOn w:val="Normal"/>
    <w:next w:val="Normal"/>
    <w:qFormat/>
    <w:rsid w:val="003C458C"/>
    <w:pPr>
      <w:tabs>
        <w:tab w:val="num" w:pos="0"/>
      </w:tabs>
      <w:spacing w:before="240" w:after="60"/>
      <w:ind w:left="360"/>
      <w:outlineLvl w:val="5"/>
    </w:pPr>
    <w:rPr>
      <w:b/>
      <w:bCs/>
      <w:sz w:val="22"/>
      <w:szCs w:val="22"/>
    </w:rPr>
  </w:style>
  <w:style w:type="paragraph" w:styleId="Ttulo7">
    <w:name w:val="heading 7"/>
    <w:basedOn w:val="Normal"/>
    <w:next w:val="Normal"/>
    <w:qFormat/>
    <w:rsid w:val="003C458C"/>
    <w:pPr>
      <w:tabs>
        <w:tab w:val="num" w:pos="0"/>
      </w:tabs>
      <w:spacing w:before="240" w:after="60"/>
      <w:ind w:left="360"/>
      <w:outlineLvl w:val="6"/>
    </w:pPr>
  </w:style>
  <w:style w:type="paragraph" w:styleId="Ttulo8">
    <w:name w:val="heading 8"/>
    <w:basedOn w:val="Normal"/>
    <w:next w:val="Normal"/>
    <w:qFormat/>
    <w:rsid w:val="003C458C"/>
    <w:pPr>
      <w:tabs>
        <w:tab w:val="num" w:pos="0"/>
      </w:tabs>
      <w:spacing w:before="240" w:after="60"/>
      <w:ind w:left="360"/>
      <w:outlineLvl w:val="7"/>
    </w:pPr>
    <w:rPr>
      <w:i/>
      <w:iCs/>
    </w:rPr>
  </w:style>
  <w:style w:type="paragraph" w:styleId="Ttulo9">
    <w:name w:val="heading 9"/>
    <w:basedOn w:val="Normal"/>
    <w:next w:val="Normal"/>
    <w:qFormat/>
    <w:rsid w:val="003C458C"/>
    <w:pPr>
      <w:tabs>
        <w:tab w:val="num" w:pos="0"/>
      </w:tabs>
      <w:spacing w:before="240" w:after="60"/>
      <w:ind w:left="3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3C458C"/>
  </w:style>
  <w:style w:type="character" w:customStyle="1" w:styleId="WW8Num1z1">
    <w:name w:val="WW8Num1z1"/>
    <w:rsid w:val="003C458C"/>
  </w:style>
  <w:style w:type="character" w:customStyle="1" w:styleId="WW8Num1z2">
    <w:name w:val="WW8Num1z2"/>
    <w:rsid w:val="003C458C"/>
  </w:style>
  <w:style w:type="character" w:customStyle="1" w:styleId="WW8Num1z3">
    <w:name w:val="WW8Num1z3"/>
    <w:rsid w:val="003C458C"/>
  </w:style>
  <w:style w:type="character" w:customStyle="1" w:styleId="WW8Num1z4">
    <w:name w:val="WW8Num1z4"/>
    <w:rsid w:val="003C458C"/>
  </w:style>
  <w:style w:type="character" w:customStyle="1" w:styleId="WW8Num1z5">
    <w:name w:val="WW8Num1z5"/>
    <w:rsid w:val="003C458C"/>
  </w:style>
  <w:style w:type="character" w:customStyle="1" w:styleId="WW8Num1z6">
    <w:name w:val="WW8Num1z6"/>
    <w:rsid w:val="003C458C"/>
  </w:style>
  <w:style w:type="character" w:customStyle="1" w:styleId="WW8Num1z7">
    <w:name w:val="WW8Num1z7"/>
    <w:rsid w:val="003C458C"/>
  </w:style>
  <w:style w:type="character" w:customStyle="1" w:styleId="WW8Num1z8">
    <w:name w:val="WW8Num1z8"/>
    <w:rsid w:val="003C458C"/>
  </w:style>
  <w:style w:type="character" w:customStyle="1" w:styleId="WW8Num2z0">
    <w:name w:val="WW8Num2z0"/>
    <w:rsid w:val="003C458C"/>
  </w:style>
  <w:style w:type="character" w:customStyle="1" w:styleId="WW8Num2z1">
    <w:name w:val="WW8Num2z1"/>
    <w:rsid w:val="003C458C"/>
    <w:rPr>
      <w:b/>
      <w:bCs/>
    </w:rPr>
  </w:style>
  <w:style w:type="character" w:customStyle="1" w:styleId="WW8Num2z2">
    <w:name w:val="WW8Num2z2"/>
    <w:rsid w:val="003C458C"/>
  </w:style>
  <w:style w:type="character" w:customStyle="1" w:styleId="WW8Num2z3">
    <w:name w:val="WW8Num2z3"/>
    <w:rsid w:val="003C458C"/>
  </w:style>
  <w:style w:type="character" w:customStyle="1" w:styleId="WW8Num2z4">
    <w:name w:val="WW8Num2z4"/>
    <w:rsid w:val="003C458C"/>
  </w:style>
  <w:style w:type="character" w:customStyle="1" w:styleId="WW8Num2z5">
    <w:name w:val="WW8Num2z5"/>
    <w:rsid w:val="003C458C"/>
  </w:style>
  <w:style w:type="character" w:customStyle="1" w:styleId="WW8Num2z6">
    <w:name w:val="WW8Num2z6"/>
    <w:rsid w:val="003C458C"/>
  </w:style>
  <w:style w:type="character" w:customStyle="1" w:styleId="WW8Num2z7">
    <w:name w:val="WW8Num2z7"/>
    <w:rsid w:val="003C458C"/>
  </w:style>
  <w:style w:type="character" w:customStyle="1" w:styleId="WW8Num2z8">
    <w:name w:val="WW8Num2z8"/>
    <w:rsid w:val="003C458C"/>
  </w:style>
  <w:style w:type="character" w:customStyle="1" w:styleId="WW8Num3z0">
    <w:name w:val="WW8Num3z0"/>
    <w:rsid w:val="003C458C"/>
  </w:style>
  <w:style w:type="character" w:customStyle="1" w:styleId="WW8Num3z1">
    <w:name w:val="WW8Num3z1"/>
    <w:rsid w:val="003C458C"/>
    <w:rPr>
      <w:b/>
      <w:bCs/>
    </w:rPr>
  </w:style>
  <w:style w:type="character" w:customStyle="1" w:styleId="WW8Num3z2">
    <w:name w:val="WW8Num3z2"/>
    <w:rsid w:val="003C458C"/>
  </w:style>
  <w:style w:type="character" w:customStyle="1" w:styleId="WW8Num3z3">
    <w:name w:val="WW8Num3z3"/>
    <w:rsid w:val="003C458C"/>
  </w:style>
  <w:style w:type="character" w:customStyle="1" w:styleId="WW8Num3z4">
    <w:name w:val="WW8Num3z4"/>
    <w:rsid w:val="003C458C"/>
  </w:style>
  <w:style w:type="character" w:customStyle="1" w:styleId="WW8Num3z5">
    <w:name w:val="WW8Num3z5"/>
    <w:rsid w:val="003C458C"/>
  </w:style>
  <w:style w:type="character" w:customStyle="1" w:styleId="WW8Num3z6">
    <w:name w:val="WW8Num3z6"/>
    <w:rsid w:val="003C458C"/>
  </w:style>
  <w:style w:type="character" w:customStyle="1" w:styleId="WW8Num3z7">
    <w:name w:val="WW8Num3z7"/>
    <w:rsid w:val="003C458C"/>
  </w:style>
  <w:style w:type="character" w:customStyle="1" w:styleId="WW8Num3z8">
    <w:name w:val="WW8Num3z8"/>
    <w:rsid w:val="003C458C"/>
  </w:style>
  <w:style w:type="character" w:customStyle="1" w:styleId="WW8Num4z0">
    <w:name w:val="WW8Num4z0"/>
    <w:rsid w:val="003C458C"/>
    <w:rPr>
      <w:rFonts w:cs="Calibri"/>
      <w:b/>
      <w:bCs/>
    </w:rPr>
  </w:style>
  <w:style w:type="character" w:customStyle="1" w:styleId="WW8Num4z1">
    <w:name w:val="WW8Num4z1"/>
    <w:rsid w:val="003C458C"/>
  </w:style>
  <w:style w:type="character" w:customStyle="1" w:styleId="WW8Num4z5">
    <w:name w:val="WW8Num4z5"/>
    <w:rsid w:val="003C458C"/>
  </w:style>
  <w:style w:type="character" w:customStyle="1" w:styleId="WW8Num4z6">
    <w:name w:val="WW8Num4z6"/>
    <w:rsid w:val="003C458C"/>
  </w:style>
  <w:style w:type="character" w:customStyle="1" w:styleId="WW8Num4z7">
    <w:name w:val="WW8Num4z7"/>
    <w:rsid w:val="003C458C"/>
  </w:style>
  <w:style w:type="character" w:customStyle="1" w:styleId="WW8Num4z8">
    <w:name w:val="WW8Num4z8"/>
    <w:rsid w:val="003C458C"/>
  </w:style>
  <w:style w:type="character" w:customStyle="1" w:styleId="WW8Num5z0">
    <w:name w:val="WW8Num5z0"/>
    <w:rsid w:val="003C458C"/>
  </w:style>
  <w:style w:type="character" w:customStyle="1" w:styleId="WW8Num5z1">
    <w:name w:val="WW8Num5z1"/>
    <w:rsid w:val="003C458C"/>
    <w:rPr>
      <w:rFonts w:cs="Calibri"/>
      <w:b/>
      <w:bCs/>
    </w:rPr>
  </w:style>
  <w:style w:type="character" w:customStyle="1" w:styleId="WW8Num5z4">
    <w:name w:val="WW8Num5z4"/>
    <w:rsid w:val="003C458C"/>
  </w:style>
  <w:style w:type="character" w:customStyle="1" w:styleId="WW8Num5z5">
    <w:name w:val="WW8Num5z5"/>
    <w:rsid w:val="003C458C"/>
  </w:style>
  <w:style w:type="character" w:customStyle="1" w:styleId="WW8Num5z6">
    <w:name w:val="WW8Num5z6"/>
    <w:rsid w:val="003C458C"/>
  </w:style>
  <w:style w:type="character" w:customStyle="1" w:styleId="WW8Num5z7">
    <w:name w:val="WW8Num5z7"/>
    <w:rsid w:val="003C458C"/>
  </w:style>
  <w:style w:type="character" w:customStyle="1" w:styleId="WW8Num5z8">
    <w:name w:val="WW8Num5z8"/>
    <w:rsid w:val="003C458C"/>
  </w:style>
  <w:style w:type="character" w:customStyle="1" w:styleId="WW8Num6z0">
    <w:name w:val="WW8Num6z0"/>
    <w:rsid w:val="003C458C"/>
    <w:rPr>
      <w:rFonts w:cs="Ecofont_Spranq_eco_Sans"/>
    </w:rPr>
  </w:style>
  <w:style w:type="character" w:customStyle="1" w:styleId="WW8Num6z4">
    <w:name w:val="WW8Num6z4"/>
    <w:rsid w:val="003C458C"/>
  </w:style>
  <w:style w:type="character" w:customStyle="1" w:styleId="WW8Num6z5">
    <w:name w:val="WW8Num6z5"/>
    <w:rsid w:val="003C458C"/>
  </w:style>
  <w:style w:type="character" w:customStyle="1" w:styleId="WW8Num6z6">
    <w:name w:val="WW8Num6z6"/>
    <w:rsid w:val="003C458C"/>
  </w:style>
  <w:style w:type="character" w:customStyle="1" w:styleId="WW8Num6z7">
    <w:name w:val="WW8Num6z7"/>
    <w:rsid w:val="003C458C"/>
  </w:style>
  <w:style w:type="character" w:customStyle="1" w:styleId="WW8Num6z8">
    <w:name w:val="WW8Num6z8"/>
    <w:rsid w:val="003C458C"/>
  </w:style>
  <w:style w:type="character" w:customStyle="1" w:styleId="WW8Num7z0">
    <w:name w:val="WW8Num7z0"/>
    <w:rsid w:val="003C458C"/>
  </w:style>
  <w:style w:type="character" w:customStyle="1" w:styleId="WW8Num7z1">
    <w:name w:val="WW8Num7z1"/>
    <w:rsid w:val="003C458C"/>
  </w:style>
  <w:style w:type="character" w:customStyle="1" w:styleId="WW8Num7z2">
    <w:name w:val="WW8Num7z2"/>
    <w:rsid w:val="003C458C"/>
  </w:style>
  <w:style w:type="character" w:customStyle="1" w:styleId="WW8Num7z3">
    <w:name w:val="WW8Num7z3"/>
    <w:rsid w:val="003C458C"/>
  </w:style>
  <w:style w:type="character" w:customStyle="1" w:styleId="WW8Num7z4">
    <w:name w:val="WW8Num7z4"/>
    <w:rsid w:val="003C458C"/>
  </w:style>
  <w:style w:type="character" w:customStyle="1" w:styleId="WW8Num7z5">
    <w:name w:val="WW8Num7z5"/>
    <w:rsid w:val="003C458C"/>
  </w:style>
  <w:style w:type="character" w:customStyle="1" w:styleId="WW8Num7z6">
    <w:name w:val="WW8Num7z6"/>
    <w:rsid w:val="003C458C"/>
  </w:style>
  <w:style w:type="character" w:customStyle="1" w:styleId="WW8Num7z7">
    <w:name w:val="WW8Num7z7"/>
    <w:rsid w:val="003C458C"/>
  </w:style>
  <w:style w:type="character" w:customStyle="1" w:styleId="WW8Num7z8">
    <w:name w:val="WW8Num7z8"/>
    <w:rsid w:val="003C458C"/>
  </w:style>
  <w:style w:type="character" w:customStyle="1" w:styleId="WW8Num8z0">
    <w:name w:val="WW8Num8z0"/>
    <w:rsid w:val="003C458C"/>
  </w:style>
  <w:style w:type="character" w:customStyle="1" w:styleId="WW8Num8z1">
    <w:name w:val="WW8Num8z1"/>
    <w:rsid w:val="003C458C"/>
  </w:style>
  <w:style w:type="character" w:customStyle="1" w:styleId="WW8Num8z2">
    <w:name w:val="WW8Num8z2"/>
    <w:rsid w:val="003C458C"/>
    <w:rPr>
      <w:rFonts w:cs="Arial"/>
    </w:rPr>
  </w:style>
  <w:style w:type="character" w:customStyle="1" w:styleId="WW8Num8z3">
    <w:name w:val="WW8Num8z3"/>
    <w:rsid w:val="003C458C"/>
  </w:style>
  <w:style w:type="character" w:customStyle="1" w:styleId="WW8Num8z4">
    <w:name w:val="WW8Num8z4"/>
    <w:rsid w:val="003C458C"/>
  </w:style>
  <w:style w:type="character" w:customStyle="1" w:styleId="WW8Num8z5">
    <w:name w:val="WW8Num8z5"/>
    <w:rsid w:val="003C458C"/>
  </w:style>
  <w:style w:type="character" w:customStyle="1" w:styleId="WW8Num8z6">
    <w:name w:val="WW8Num8z6"/>
    <w:rsid w:val="003C458C"/>
  </w:style>
  <w:style w:type="character" w:customStyle="1" w:styleId="WW8Num8z7">
    <w:name w:val="WW8Num8z7"/>
    <w:rsid w:val="003C458C"/>
  </w:style>
  <w:style w:type="character" w:customStyle="1" w:styleId="WW8Num8z8">
    <w:name w:val="WW8Num8z8"/>
    <w:rsid w:val="003C458C"/>
  </w:style>
  <w:style w:type="character" w:customStyle="1" w:styleId="WW8Num9z0">
    <w:name w:val="WW8Num9z0"/>
    <w:rsid w:val="003C458C"/>
    <w:rPr>
      <w:rFonts w:cs="Ecofont_Spranq_eco_Sans"/>
    </w:rPr>
  </w:style>
  <w:style w:type="character" w:customStyle="1" w:styleId="WW8Num9z1">
    <w:name w:val="WW8Num9z1"/>
    <w:rsid w:val="003C458C"/>
  </w:style>
  <w:style w:type="character" w:customStyle="1" w:styleId="WW8Num9z2">
    <w:name w:val="WW8Num9z2"/>
    <w:rsid w:val="003C458C"/>
  </w:style>
  <w:style w:type="character" w:customStyle="1" w:styleId="WW8Num9z3">
    <w:name w:val="WW8Num9z3"/>
    <w:rsid w:val="003C458C"/>
  </w:style>
  <w:style w:type="character" w:customStyle="1" w:styleId="WW8Num9z4">
    <w:name w:val="WW8Num9z4"/>
    <w:rsid w:val="003C458C"/>
  </w:style>
  <w:style w:type="character" w:customStyle="1" w:styleId="WW8Num9z5">
    <w:name w:val="WW8Num9z5"/>
    <w:rsid w:val="003C458C"/>
  </w:style>
  <w:style w:type="character" w:customStyle="1" w:styleId="WW8Num9z6">
    <w:name w:val="WW8Num9z6"/>
    <w:rsid w:val="003C458C"/>
  </w:style>
  <w:style w:type="character" w:customStyle="1" w:styleId="WW8Num9z7">
    <w:name w:val="WW8Num9z7"/>
    <w:rsid w:val="003C458C"/>
  </w:style>
  <w:style w:type="character" w:customStyle="1" w:styleId="WW8Num9z8">
    <w:name w:val="WW8Num9z8"/>
    <w:rsid w:val="003C458C"/>
  </w:style>
  <w:style w:type="character" w:customStyle="1" w:styleId="WW8Num10z0">
    <w:name w:val="WW8Num10z0"/>
    <w:rsid w:val="003C458C"/>
  </w:style>
  <w:style w:type="character" w:customStyle="1" w:styleId="WW8Num10z1">
    <w:name w:val="WW8Num10z1"/>
    <w:rsid w:val="003C458C"/>
    <w:rPr>
      <w:rFonts w:cs="Calibri"/>
    </w:rPr>
  </w:style>
  <w:style w:type="character" w:customStyle="1" w:styleId="WW8Num10z3">
    <w:name w:val="WW8Num10z3"/>
    <w:rsid w:val="003C458C"/>
  </w:style>
  <w:style w:type="character" w:customStyle="1" w:styleId="WW8Num10z4">
    <w:name w:val="WW8Num10z4"/>
    <w:rsid w:val="003C458C"/>
  </w:style>
  <w:style w:type="character" w:customStyle="1" w:styleId="WW8Num10z5">
    <w:name w:val="WW8Num10z5"/>
    <w:rsid w:val="003C458C"/>
  </w:style>
  <w:style w:type="character" w:customStyle="1" w:styleId="WW8Num10z6">
    <w:name w:val="WW8Num10z6"/>
    <w:rsid w:val="003C458C"/>
  </w:style>
  <w:style w:type="character" w:customStyle="1" w:styleId="WW8Num10z7">
    <w:name w:val="WW8Num10z7"/>
    <w:rsid w:val="003C458C"/>
  </w:style>
  <w:style w:type="character" w:customStyle="1" w:styleId="WW8Num10z8">
    <w:name w:val="WW8Num10z8"/>
    <w:rsid w:val="003C458C"/>
  </w:style>
  <w:style w:type="character" w:customStyle="1" w:styleId="WW8Num11z0">
    <w:name w:val="WW8Num11z0"/>
    <w:rsid w:val="003C458C"/>
    <w:rPr>
      <w:rFonts w:cs="Ecofont_Spranq_eco_Sans"/>
    </w:rPr>
  </w:style>
  <w:style w:type="character" w:customStyle="1" w:styleId="WW8Num11z1">
    <w:name w:val="WW8Num11z1"/>
    <w:rsid w:val="003C458C"/>
    <w:rPr>
      <w:b/>
      <w:bCs/>
    </w:rPr>
  </w:style>
  <w:style w:type="character" w:customStyle="1" w:styleId="WW8Num11z3">
    <w:name w:val="WW8Num11z3"/>
    <w:rsid w:val="003C458C"/>
  </w:style>
  <w:style w:type="character" w:customStyle="1" w:styleId="WW8Num11z4">
    <w:name w:val="WW8Num11z4"/>
    <w:rsid w:val="003C458C"/>
  </w:style>
  <w:style w:type="character" w:customStyle="1" w:styleId="WW8Num11z5">
    <w:name w:val="WW8Num11z5"/>
    <w:rsid w:val="003C458C"/>
  </w:style>
  <w:style w:type="character" w:customStyle="1" w:styleId="WW8Num11z6">
    <w:name w:val="WW8Num11z6"/>
    <w:rsid w:val="003C458C"/>
  </w:style>
  <w:style w:type="character" w:customStyle="1" w:styleId="WW8Num11z7">
    <w:name w:val="WW8Num11z7"/>
    <w:rsid w:val="003C458C"/>
  </w:style>
  <w:style w:type="character" w:customStyle="1" w:styleId="WW8Num11z8">
    <w:name w:val="WW8Num11z8"/>
    <w:rsid w:val="003C458C"/>
  </w:style>
  <w:style w:type="character" w:customStyle="1" w:styleId="WW8Num12z0">
    <w:name w:val="WW8Num12z0"/>
    <w:rsid w:val="003C458C"/>
    <w:rPr>
      <w:rFonts w:cs="Ecofont_Spranq_eco_Sans"/>
    </w:rPr>
  </w:style>
  <w:style w:type="character" w:customStyle="1" w:styleId="WW8Num13z0">
    <w:name w:val="WW8Num13z0"/>
    <w:rsid w:val="003C458C"/>
  </w:style>
  <w:style w:type="character" w:customStyle="1" w:styleId="WW8Num13z1">
    <w:name w:val="WW8Num13z1"/>
    <w:rsid w:val="003C458C"/>
    <w:rPr>
      <w:rFonts w:cs="Calibri"/>
    </w:rPr>
  </w:style>
  <w:style w:type="character" w:customStyle="1" w:styleId="WW8Num13z3">
    <w:name w:val="WW8Num13z3"/>
    <w:rsid w:val="003C458C"/>
  </w:style>
  <w:style w:type="character" w:customStyle="1" w:styleId="WW8Num13z4">
    <w:name w:val="WW8Num13z4"/>
    <w:rsid w:val="003C458C"/>
  </w:style>
  <w:style w:type="character" w:customStyle="1" w:styleId="WW8Num13z6">
    <w:name w:val="WW8Num13z6"/>
    <w:rsid w:val="003C458C"/>
  </w:style>
  <w:style w:type="character" w:customStyle="1" w:styleId="WW8Num13z7">
    <w:name w:val="WW8Num13z7"/>
    <w:rsid w:val="003C458C"/>
  </w:style>
  <w:style w:type="character" w:customStyle="1" w:styleId="WW8Num13z8">
    <w:name w:val="WW8Num13z8"/>
    <w:rsid w:val="003C458C"/>
  </w:style>
  <w:style w:type="character" w:customStyle="1" w:styleId="WW8Num14z0">
    <w:name w:val="WW8Num14z0"/>
    <w:rsid w:val="003C458C"/>
  </w:style>
  <w:style w:type="character" w:customStyle="1" w:styleId="WW8Num14z1">
    <w:name w:val="WW8Num14z1"/>
    <w:rsid w:val="003C458C"/>
    <w:rPr>
      <w:b/>
      <w:bCs/>
    </w:rPr>
  </w:style>
  <w:style w:type="character" w:customStyle="1" w:styleId="WW8Num14z2">
    <w:name w:val="WW8Num14z2"/>
    <w:rsid w:val="003C458C"/>
    <w:rPr>
      <w:b/>
      <w:i w:val="0"/>
    </w:rPr>
  </w:style>
  <w:style w:type="character" w:customStyle="1" w:styleId="WW8Num14z3">
    <w:name w:val="WW8Num14z3"/>
    <w:rsid w:val="003C458C"/>
  </w:style>
  <w:style w:type="character" w:customStyle="1" w:styleId="WW8Num14z4">
    <w:name w:val="WW8Num14z4"/>
    <w:rsid w:val="003C458C"/>
  </w:style>
  <w:style w:type="character" w:customStyle="1" w:styleId="WW8Num14z5">
    <w:name w:val="WW8Num14z5"/>
    <w:rsid w:val="003C458C"/>
  </w:style>
  <w:style w:type="character" w:customStyle="1" w:styleId="WW8Num14z6">
    <w:name w:val="WW8Num14z6"/>
    <w:rsid w:val="003C458C"/>
  </w:style>
  <w:style w:type="character" w:customStyle="1" w:styleId="WW8Num14z7">
    <w:name w:val="WW8Num14z7"/>
    <w:rsid w:val="003C458C"/>
  </w:style>
  <w:style w:type="character" w:customStyle="1" w:styleId="WW8Num14z8">
    <w:name w:val="WW8Num14z8"/>
    <w:rsid w:val="003C458C"/>
  </w:style>
  <w:style w:type="character" w:customStyle="1" w:styleId="WW8Num15z0">
    <w:name w:val="WW8Num15z0"/>
    <w:rsid w:val="003C458C"/>
  </w:style>
  <w:style w:type="character" w:customStyle="1" w:styleId="WW8Num15z1">
    <w:name w:val="WW8Num15z1"/>
    <w:rsid w:val="003C458C"/>
  </w:style>
  <w:style w:type="character" w:customStyle="1" w:styleId="WW8Num15z2">
    <w:name w:val="WW8Num15z2"/>
    <w:rsid w:val="003C458C"/>
  </w:style>
  <w:style w:type="character" w:customStyle="1" w:styleId="WW8Num15z3">
    <w:name w:val="WW8Num15z3"/>
    <w:rsid w:val="003C458C"/>
  </w:style>
  <w:style w:type="character" w:customStyle="1" w:styleId="WW8Num15z4">
    <w:name w:val="WW8Num15z4"/>
    <w:rsid w:val="003C458C"/>
  </w:style>
  <w:style w:type="character" w:customStyle="1" w:styleId="WW8Num15z5">
    <w:name w:val="WW8Num15z5"/>
    <w:rsid w:val="003C458C"/>
  </w:style>
  <w:style w:type="character" w:customStyle="1" w:styleId="WW8Num15z6">
    <w:name w:val="WW8Num15z6"/>
    <w:rsid w:val="003C458C"/>
  </w:style>
  <w:style w:type="character" w:customStyle="1" w:styleId="WW8Num15z7">
    <w:name w:val="WW8Num15z7"/>
    <w:rsid w:val="003C458C"/>
  </w:style>
  <w:style w:type="character" w:customStyle="1" w:styleId="WW8Num15z8">
    <w:name w:val="WW8Num15z8"/>
    <w:rsid w:val="003C458C"/>
  </w:style>
  <w:style w:type="character" w:customStyle="1" w:styleId="WW8Num16z0">
    <w:name w:val="WW8Num16z0"/>
    <w:rsid w:val="003C458C"/>
    <w:rPr>
      <w:b/>
      <w:bCs/>
      <w:i/>
      <w:iCs/>
    </w:rPr>
  </w:style>
  <w:style w:type="character" w:customStyle="1" w:styleId="WW8Num16z1">
    <w:name w:val="WW8Num16z1"/>
    <w:rsid w:val="003C458C"/>
    <w:rPr>
      <w:rFonts w:cs="Arial"/>
      <w:b/>
      <w:bCs/>
      <w:i/>
      <w:iCs/>
      <w:color w:val="00000A"/>
    </w:rPr>
  </w:style>
  <w:style w:type="character" w:customStyle="1" w:styleId="WW8Num16z2">
    <w:name w:val="WW8Num16z2"/>
    <w:rsid w:val="003C458C"/>
  </w:style>
  <w:style w:type="character" w:customStyle="1" w:styleId="WW8Num16z3">
    <w:name w:val="WW8Num16z3"/>
    <w:rsid w:val="003C458C"/>
  </w:style>
  <w:style w:type="character" w:customStyle="1" w:styleId="WW8Num16z4">
    <w:name w:val="WW8Num16z4"/>
    <w:rsid w:val="003C458C"/>
  </w:style>
  <w:style w:type="character" w:customStyle="1" w:styleId="WW8Num16z5">
    <w:name w:val="WW8Num16z5"/>
    <w:rsid w:val="003C458C"/>
  </w:style>
  <w:style w:type="character" w:customStyle="1" w:styleId="WW8Num16z6">
    <w:name w:val="WW8Num16z6"/>
    <w:rsid w:val="003C458C"/>
  </w:style>
  <w:style w:type="character" w:customStyle="1" w:styleId="WW8Num16z7">
    <w:name w:val="WW8Num16z7"/>
    <w:rsid w:val="003C458C"/>
  </w:style>
  <w:style w:type="character" w:customStyle="1" w:styleId="WW8Num16z8">
    <w:name w:val="WW8Num16z8"/>
    <w:rsid w:val="003C458C"/>
  </w:style>
  <w:style w:type="character" w:customStyle="1" w:styleId="WW8Num17z0">
    <w:name w:val="WW8Num17z0"/>
    <w:rsid w:val="003C458C"/>
  </w:style>
  <w:style w:type="character" w:customStyle="1" w:styleId="WW8Num17z1">
    <w:name w:val="WW8Num17z1"/>
    <w:rsid w:val="003C458C"/>
    <w:rPr>
      <w:b/>
      <w:bCs/>
    </w:rPr>
  </w:style>
  <w:style w:type="character" w:customStyle="1" w:styleId="WW8Num17z2">
    <w:name w:val="WW8Num17z2"/>
    <w:rsid w:val="003C458C"/>
  </w:style>
  <w:style w:type="character" w:customStyle="1" w:styleId="WW8Num17z3">
    <w:name w:val="WW8Num17z3"/>
    <w:rsid w:val="003C458C"/>
  </w:style>
  <w:style w:type="character" w:customStyle="1" w:styleId="WW8Num17z4">
    <w:name w:val="WW8Num17z4"/>
    <w:rsid w:val="003C458C"/>
  </w:style>
  <w:style w:type="character" w:customStyle="1" w:styleId="WW8Num17z5">
    <w:name w:val="WW8Num17z5"/>
    <w:rsid w:val="003C458C"/>
  </w:style>
  <w:style w:type="character" w:customStyle="1" w:styleId="WW8Num17z6">
    <w:name w:val="WW8Num17z6"/>
    <w:rsid w:val="003C458C"/>
  </w:style>
  <w:style w:type="character" w:customStyle="1" w:styleId="WW8Num17z7">
    <w:name w:val="WW8Num17z7"/>
    <w:rsid w:val="003C458C"/>
  </w:style>
  <w:style w:type="character" w:customStyle="1" w:styleId="WW8Num17z8">
    <w:name w:val="WW8Num17z8"/>
    <w:rsid w:val="003C458C"/>
  </w:style>
  <w:style w:type="character" w:customStyle="1" w:styleId="WW8Num18z0">
    <w:name w:val="WW8Num18z0"/>
    <w:rsid w:val="003C458C"/>
    <w:rPr>
      <w:rFonts w:cs="Calibri"/>
    </w:rPr>
  </w:style>
  <w:style w:type="character" w:customStyle="1" w:styleId="WW8Num19z0">
    <w:name w:val="WW8Num19z0"/>
    <w:rsid w:val="003C458C"/>
  </w:style>
  <w:style w:type="character" w:customStyle="1" w:styleId="WW8Num19z1">
    <w:name w:val="WW8Num19z1"/>
    <w:rsid w:val="003C458C"/>
    <w:rPr>
      <w:b/>
      <w:bCs/>
      <w:color w:val="00000A"/>
    </w:rPr>
  </w:style>
  <w:style w:type="character" w:customStyle="1" w:styleId="WW8Num19z2">
    <w:name w:val="WW8Num19z2"/>
    <w:rsid w:val="003C458C"/>
  </w:style>
  <w:style w:type="character" w:customStyle="1" w:styleId="WW8Num19z3">
    <w:name w:val="WW8Num19z3"/>
    <w:rsid w:val="003C458C"/>
  </w:style>
  <w:style w:type="character" w:customStyle="1" w:styleId="WW8Num19z4">
    <w:name w:val="WW8Num19z4"/>
    <w:rsid w:val="003C458C"/>
  </w:style>
  <w:style w:type="character" w:customStyle="1" w:styleId="WW8Num19z5">
    <w:name w:val="WW8Num19z5"/>
    <w:rsid w:val="003C458C"/>
  </w:style>
  <w:style w:type="character" w:customStyle="1" w:styleId="WW8Num19z6">
    <w:name w:val="WW8Num19z6"/>
    <w:rsid w:val="003C458C"/>
  </w:style>
  <w:style w:type="character" w:customStyle="1" w:styleId="WW8Num19z7">
    <w:name w:val="WW8Num19z7"/>
    <w:rsid w:val="003C458C"/>
  </w:style>
  <w:style w:type="character" w:customStyle="1" w:styleId="WW8Num19z8">
    <w:name w:val="WW8Num19z8"/>
    <w:rsid w:val="003C458C"/>
  </w:style>
  <w:style w:type="character" w:customStyle="1" w:styleId="WW8Num20z0">
    <w:name w:val="WW8Num20z0"/>
    <w:rsid w:val="003C458C"/>
    <w:rPr>
      <w:rFonts w:cs="Arial"/>
    </w:rPr>
  </w:style>
  <w:style w:type="character" w:customStyle="1" w:styleId="WW8Num20z3">
    <w:name w:val="WW8Num20z3"/>
    <w:rsid w:val="003C458C"/>
  </w:style>
  <w:style w:type="character" w:customStyle="1" w:styleId="WW8Num20z4">
    <w:name w:val="WW8Num20z4"/>
    <w:rsid w:val="003C458C"/>
  </w:style>
  <w:style w:type="character" w:customStyle="1" w:styleId="WW8Num20z5">
    <w:name w:val="WW8Num20z5"/>
    <w:rsid w:val="003C458C"/>
  </w:style>
  <w:style w:type="character" w:customStyle="1" w:styleId="WW8Num20z6">
    <w:name w:val="WW8Num20z6"/>
    <w:rsid w:val="003C458C"/>
  </w:style>
  <w:style w:type="character" w:customStyle="1" w:styleId="WW8Num20z7">
    <w:name w:val="WW8Num20z7"/>
    <w:rsid w:val="003C458C"/>
  </w:style>
  <w:style w:type="character" w:customStyle="1" w:styleId="WW8Num20z8">
    <w:name w:val="WW8Num20z8"/>
    <w:rsid w:val="003C458C"/>
  </w:style>
  <w:style w:type="character" w:customStyle="1" w:styleId="WW8Num21z0">
    <w:name w:val="WW8Num21z0"/>
    <w:rsid w:val="003C458C"/>
    <w:rPr>
      <w:rFonts w:cs="Ecofont_Spranq_eco_Sans"/>
    </w:rPr>
  </w:style>
  <w:style w:type="character" w:customStyle="1" w:styleId="WW8Num21z1">
    <w:name w:val="WW8Num21z1"/>
    <w:rsid w:val="003C458C"/>
  </w:style>
  <w:style w:type="character" w:customStyle="1" w:styleId="WW8Num21z2">
    <w:name w:val="WW8Num21z2"/>
    <w:rsid w:val="003C458C"/>
  </w:style>
  <w:style w:type="character" w:customStyle="1" w:styleId="WW8Num21z3">
    <w:name w:val="WW8Num21z3"/>
    <w:rsid w:val="003C458C"/>
  </w:style>
  <w:style w:type="character" w:customStyle="1" w:styleId="WW8Num21z4">
    <w:name w:val="WW8Num21z4"/>
    <w:rsid w:val="003C458C"/>
  </w:style>
  <w:style w:type="character" w:customStyle="1" w:styleId="WW8Num21z5">
    <w:name w:val="WW8Num21z5"/>
    <w:rsid w:val="003C458C"/>
  </w:style>
  <w:style w:type="character" w:customStyle="1" w:styleId="WW8Num21z6">
    <w:name w:val="WW8Num21z6"/>
    <w:rsid w:val="003C458C"/>
  </w:style>
  <w:style w:type="character" w:customStyle="1" w:styleId="WW8Num21z7">
    <w:name w:val="WW8Num21z7"/>
    <w:rsid w:val="003C458C"/>
  </w:style>
  <w:style w:type="character" w:customStyle="1" w:styleId="WW8Num21z8">
    <w:name w:val="WW8Num21z8"/>
    <w:rsid w:val="003C458C"/>
  </w:style>
  <w:style w:type="character" w:customStyle="1" w:styleId="WW8Num22z0">
    <w:name w:val="WW8Num22z0"/>
    <w:rsid w:val="003C458C"/>
  </w:style>
  <w:style w:type="character" w:customStyle="1" w:styleId="WW8Num22z1">
    <w:name w:val="WW8Num22z1"/>
    <w:rsid w:val="003C458C"/>
    <w:rPr>
      <w:b/>
      <w:bCs/>
      <w:sz w:val="22"/>
      <w:szCs w:val="22"/>
    </w:rPr>
  </w:style>
  <w:style w:type="character" w:customStyle="1" w:styleId="WW8Num22z2">
    <w:name w:val="WW8Num22z2"/>
    <w:rsid w:val="003C458C"/>
    <w:rPr>
      <w:b/>
      <w:bCs/>
    </w:rPr>
  </w:style>
  <w:style w:type="character" w:customStyle="1" w:styleId="WW8Num22z3">
    <w:name w:val="WW8Num22z3"/>
    <w:rsid w:val="003C458C"/>
  </w:style>
  <w:style w:type="character" w:customStyle="1" w:styleId="WW8Num22z4">
    <w:name w:val="WW8Num22z4"/>
    <w:rsid w:val="003C458C"/>
  </w:style>
  <w:style w:type="character" w:customStyle="1" w:styleId="WW8Num22z5">
    <w:name w:val="WW8Num22z5"/>
    <w:rsid w:val="003C458C"/>
  </w:style>
  <w:style w:type="character" w:customStyle="1" w:styleId="WW8Num22z6">
    <w:name w:val="WW8Num22z6"/>
    <w:rsid w:val="003C458C"/>
  </w:style>
  <w:style w:type="character" w:customStyle="1" w:styleId="WW8Num22z7">
    <w:name w:val="WW8Num22z7"/>
    <w:rsid w:val="003C458C"/>
  </w:style>
  <w:style w:type="character" w:customStyle="1" w:styleId="WW8Num22z8">
    <w:name w:val="WW8Num22z8"/>
    <w:rsid w:val="003C458C"/>
  </w:style>
  <w:style w:type="character" w:customStyle="1" w:styleId="WW8Num23z0">
    <w:name w:val="WW8Num23z0"/>
    <w:rsid w:val="003C458C"/>
  </w:style>
  <w:style w:type="character" w:customStyle="1" w:styleId="WW8Num23z1">
    <w:name w:val="WW8Num23z1"/>
    <w:rsid w:val="003C458C"/>
    <w:rPr>
      <w:b/>
      <w:bCs/>
    </w:rPr>
  </w:style>
  <w:style w:type="character" w:customStyle="1" w:styleId="WW8Num23z2">
    <w:name w:val="WW8Num23z2"/>
    <w:rsid w:val="003C458C"/>
    <w:rPr>
      <w:rFonts w:ascii="Calibri" w:hAnsi="Calibri" w:cs="Calibri"/>
      <w:b/>
      <w:i w:val="0"/>
      <w:color w:val="000000"/>
      <w:sz w:val="22"/>
      <w:szCs w:val="22"/>
    </w:rPr>
  </w:style>
  <w:style w:type="character" w:customStyle="1" w:styleId="WW8Num23z3">
    <w:name w:val="WW8Num23z3"/>
    <w:rsid w:val="003C458C"/>
    <w:rPr>
      <w:rFonts w:cs="Calibri"/>
    </w:rPr>
  </w:style>
  <w:style w:type="character" w:customStyle="1" w:styleId="WW8Num23z4">
    <w:name w:val="WW8Num23z4"/>
    <w:rsid w:val="003C458C"/>
  </w:style>
  <w:style w:type="character" w:customStyle="1" w:styleId="WW8Num23z5">
    <w:name w:val="WW8Num23z5"/>
    <w:rsid w:val="003C458C"/>
  </w:style>
  <w:style w:type="character" w:customStyle="1" w:styleId="WW8Num23z6">
    <w:name w:val="WW8Num23z6"/>
    <w:rsid w:val="003C458C"/>
  </w:style>
  <w:style w:type="character" w:customStyle="1" w:styleId="WW8Num23z7">
    <w:name w:val="WW8Num23z7"/>
    <w:rsid w:val="003C458C"/>
  </w:style>
  <w:style w:type="character" w:customStyle="1" w:styleId="WW8Num23z8">
    <w:name w:val="WW8Num23z8"/>
    <w:rsid w:val="003C458C"/>
  </w:style>
  <w:style w:type="character" w:customStyle="1" w:styleId="WW8Num24z0">
    <w:name w:val="WW8Num24z0"/>
    <w:rsid w:val="003C458C"/>
  </w:style>
  <w:style w:type="character" w:customStyle="1" w:styleId="WW8Num24z1">
    <w:name w:val="WW8Num24z1"/>
    <w:rsid w:val="003C458C"/>
    <w:rPr>
      <w:rFonts w:cs="Calibri"/>
    </w:rPr>
  </w:style>
  <w:style w:type="character" w:customStyle="1" w:styleId="WW8Num24z2">
    <w:name w:val="WW8Num24z2"/>
    <w:rsid w:val="003C458C"/>
  </w:style>
  <w:style w:type="character" w:customStyle="1" w:styleId="WW8Num24z3">
    <w:name w:val="WW8Num24z3"/>
    <w:rsid w:val="003C458C"/>
  </w:style>
  <w:style w:type="character" w:customStyle="1" w:styleId="WW8Num24z4">
    <w:name w:val="WW8Num24z4"/>
    <w:rsid w:val="003C458C"/>
  </w:style>
  <w:style w:type="character" w:customStyle="1" w:styleId="WW8Num24z5">
    <w:name w:val="WW8Num24z5"/>
    <w:rsid w:val="003C458C"/>
  </w:style>
  <w:style w:type="character" w:customStyle="1" w:styleId="WW8Num24z6">
    <w:name w:val="WW8Num24z6"/>
    <w:rsid w:val="003C458C"/>
  </w:style>
  <w:style w:type="character" w:customStyle="1" w:styleId="WW8Num24z7">
    <w:name w:val="WW8Num24z7"/>
    <w:rsid w:val="003C458C"/>
  </w:style>
  <w:style w:type="character" w:customStyle="1" w:styleId="WW8Num24z8">
    <w:name w:val="WW8Num24z8"/>
    <w:rsid w:val="003C458C"/>
  </w:style>
  <w:style w:type="character" w:customStyle="1" w:styleId="WW8Num25z0">
    <w:name w:val="WW8Num25z0"/>
    <w:rsid w:val="003C458C"/>
    <w:rPr>
      <w:rFonts w:cs="Calibri"/>
    </w:rPr>
  </w:style>
  <w:style w:type="character" w:customStyle="1" w:styleId="WW8Num25z2">
    <w:name w:val="WW8Num25z2"/>
    <w:rsid w:val="003C458C"/>
  </w:style>
  <w:style w:type="character" w:customStyle="1" w:styleId="WW8Num25z3">
    <w:name w:val="WW8Num25z3"/>
    <w:rsid w:val="003C458C"/>
  </w:style>
  <w:style w:type="character" w:customStyle="1" w:styleId="WW8Num25z4">
    <w:name w:val="WW8Num25z4"/>
    <w:rsid w:val="003C458C"/>
  </w:style>
  <w:style w:type="character" w:customStyle="1" w:styleId="WW8Num25z5">
    <w:name w:val="WW8Num25z5"/>
    <w:rsid w:val="003C458C"/>
  </w:style>
  <w:style w:type="character" w:customStyle="1" w:styleId="WW8Num25z6">
    <w:name w:val="WW8Num25z6"/>
    <w:rsid w:val="003C458C"/>
  </w:style>
  <w:style w:type="character" w:customStyle="1" w:styleId="WW8Num25z7">
    <w:name w:val="WW8Num25z7"/>
    <w:rsid w:val="003C458C"/>
  </w:style>
  <w:style w:type="character" w:customStyle="1" w:styleId="WW8Num25z8">
    <w:name w:val="WW8Num25z8"/>
    <w:rsid w:val="003C458C"/>
  </w:style>
  <w:style w:type="character" w:customStyle="1" w:styleId="WW8Num26z0">
    <w:name w:val="WW8Num26z0"/>
    <w:rsid w:val="003C458C"/>
    <w:rPr>
      <w:rFonts w:cs="Ecofont_Spranq_eco_Sans"/>
      <w:b/>
      <w:bCs/>
    </w:rPr>
  </w:style>
  <w:style w:type="character" w:customStyle="1" w:styleId="WW8Num26z1">
    <w:name w:val="WW8Num26z1"/>
    <w:rsid w:val="003C458C"/>
    <w:rPr>
      <w:rFonts w:cs="Calibri"/>
    </w:rPr>
  </w:style>
  <w:style w:type="character" w:customStyle="1" w:styleId="WW8Num27z0">
    <w:name w:val="WW8Num27z0"/>
    <w:rsid w:val="003C458C"/>
    <w:rPr>
      <w:rFonts w:cs="Calibri"/>
      <w:b/>
      <w:bCs/>
      <w:i/>
      <w:iCs/>
    </w:rPr>
  </w:style>
  <w:style w:type="character" w:customStyle="1" w:styleId="WW8Num27z1">
    <w:name w:val="WW8Num27z1"/>
    <w:rsid w:val="003C458C"/>
    <w:rPr>
      <w:rFonts w:cs="Ecofont_Spranq_eco_Sans"/>
      <w:b/>
      <w:bCs/>
      <w:i/>
      <w:iCs/>
      <w:color w:val="00000A"/>
    </w:rPr>
  </w:style>
  <w:style w:type="character" w:customStyle="1" w:styleId="WW8Num28z0">
    <w:name w:val="WW8Num28z0"/>
    <w:rsid w:val="003C458C"/>
    <w:rPr>
      <w:b/>
      <w:bCs/>
      <w:i/>
      <w:iCs/>
    </w:rPr>
  </w:style>
  <w:style w:type="character" w:customStyle="1" w:styleId="WW8Num28z1">
    <w:name w:val="WW8Num28z1"/>
    <w:rsid w:val="003C458C"/>
    <w:rPr>
      <w:b/>
      <w:bCs/>
      <w:i/>
      <w:iCs/>
      <w:color w:val="00000A"/>
    </w:rPr>
  </w:style>
  <w:style w:type="character" w:customStyle="1" w:styleId="WW8Num28z5">
    <w:name w:val="WW8Num28z5"/>
    <w:rsid w:val="003C458C"/>
  </w:style>
  <w:style w:type="character" w:customStyle="1" w:styleId="WW8Num28z6">
    <w:name w:val="WW8Num28z6"/>
    <w:rsid w:val="003C458C"/>
  </w:style>
  <w:style w:type="character" w:customStyle="1" w:styleId="WW8Num28z7">
    <w:name w:val="WW8Num28z7"/>
    <w:rsid w:val="003C458C"/>
  </w:style>
  <w:style w:type="character" w:customStyle="1" w:styleId="WW8Num28z8">
    <w:name w:val="WW8Num28z8"/>
    <w:rsid w:val="003C458C"/>
  </w:style>
  <w:style w:type="character" w:customStyle="1" w:styleId="WW8Num29z0">
    <w:name w:val="WW8Num29z0"/>
    <w:rsid w:val="003C458C"/>
    <w:rPr>
      <w:rFonts w:cs="Calibri"/>
      <w:b/>
      <w:bCs/>
      <w:i/>
      <w:iCs/>
    </w:rPr>
  </w:style>
  <w:style w:type="character" w:customStyle="1" w:styleId="WW8Num29z4">
    <w:name w:val="WW8Num29z4"/>
    <w:rsid w:val="003C458C"/>
    <w:rPr>
      <w:rFonts w:ascii="Calibri" w:hAnsi="Calibri" w:cs="Calibri"/>
      <w:color w:val="000000"/>
      <w:sz w:val="22"/>
      <w:szCs w:val="22"/>
      <w:lang/>
    </w:rPr>
  </w:style>
  <w:style w:type="character" w:customStyle="1" w:styleId="WW8Num29z5">
    <w:name w:val="WW8Num29z5"/>
    <w:rsid w:val="003C458C"/>
  </w:style>
  <w:style w:type="character" w:customStyle="1" w:styleId="WW8Num29z6">
    <w:name w:val="WW8Num29z6"/>
    <w:rsid w:val="003C458C"/>
  </w:style>
  <w:style w:type="character" w:customStyle="1" w:styleId="WW8Num29z7">
    <w:name w:val="WW8Num29z7"/>
    <w:rsid w:val="003C458C"/>
  </w:style>
  <w:style w:type="character" w:customStyle="1" w:styleId="WW8Num29z8">
    <w:name w:val="WW8Num29z8"/>
    <w:rsid w:val="003C458C"/>
  </w:style>
  <w:style w:type="character" w:customStyle="1" w:styleId="WW8Num30z0">
    <w:name w:val="WW8Num30z0"/>
    <w:rsid w:val="003C458C"/>
    <w:rPr>
      <w:rFonts w:cs="Ecofont_Spranq_eco_Sans"/>
      <w:b/>
    </w:rPr>
  </w:style>
  <w:style w:type="character" w:customStyle="1" w:styleId="WW8Num30z1">
    <w:name w:val="WW8Num30z1"/>
    <w:rsid w:val="003C458C"/>
    <w:rPr>
      <w:rFonts w:ascii="Calibri" w:hAnsi="Calibri" w:cs="Calibri"/>
      <w:b w:val="0"/>
      <w:bCs/>
      <w:color w:val="000000"/>
      <w:sz w:val="22"/>
      <w:szCs w:val="22"/>
      <w:lang/>
    </w:rPr>
  </w:style>
  <w:style w:type="character" w:customStyle="1" w:styleId="WW8Num30z2">
    <w:name w:val="WW8Num30z2"/>
    <w:rsid w:val="003C458C"/>
  </w:style>
  <w:style w:type="character" w:customStyle="1" w:styleId="WW8Num30z3">
    <w:name w:val="WW8Num30z3"/>
    <w:rsid w:val="003C458C"/>
  </w:style>
  <w:style w:type="character" w:customStyle="1" w:styleId="WW8Num30z4">
    <w:name w:val="WW8Num30z4"/>
    <w:rsid w:val="003C458C"/>
    <w:rPr>
      <w:rFonts w:ascii="Calibri" w:hAnsi="Calibri" w:cs="Calibri"/>
      <w:color w:val="000000"/>
      <w:sz w:val="22"/>
      <w:szCs w:val="22"/>
      <w:lang/>
    </w:rPr>
  </w:style>
  <w:style w:type="character" w:customStyle="1" w:styleId="WW8Num30z5">
    <w:name w:val="WW8Num30z5"/>
    <w:rsid w:val="003C458C"/>
  </w:style>
  <w:style w:type="character" w:customStyle="1" w:styleId="WW8Num30z6">
    <w:name w:val="WW8Num30z6"/>
    <w:rsid w:val="003C458C"/>
  </w:style>
  <w:style w:type="character" w:customStyle="1" w:styleId="WW8Num30z7">
    <w:name w:val="WW8Num30z7"/>
    <w:rsid w:val="003C458C"/>
  </w:style>
  <w:style w:type="character" w:customStyle="1" w:styleId="WW8Num30z8">
    <w:name w:val="WW8Num30z8"/>
    <w:rsid w:val="003C458C"/>
  </w:style>
  <w:style w:type="character" w:customStyle="1" w:styleId="WW8Num31z0">
    <w:name w:val="WW8Num31z0"/>
    <w:rsid w:val="003C458C"/>
    <w:rPr>
      <w:rFonts w:cs="Calibri"/>
      <w:b/>
      <w:i w:val="0"/>
    </w:rPr>
  </w:style>
  <w:style w:type="character" w:customStyle="1" w:styleId="WW8Num31z1">
    <w:name w:val="WW8Num31z1"/>
    <w:rsid w:val="003C458C"/>
  </w:style>
  <w:style w:type="character" w:customStyle="1" w:styleId="WW8Num31z2">
    <w:name w:val="WW8Num31z2"/>
    <w:rsid w:val="003C458C"/>
  </w:style>
  <w:style w:type="character" w:customStyle="1" w:styleId="WW8Num31z3">
    <w:name w:val="WW8Num31z3"/>
    <w:rsid w:val="003C458C"/>
  </w:style>
  <w:style w:type="character" w:customStyle="1" w:styleId="WW8Num31z4">
    <w:name w:val="WW8Num31z4"/>
    <w:rsid w:val="003C458C"/>
  </w:style>
  <w:style w:type="character" w:customStyle="1" w:styleId="WW8Num31z5">
    <w:name w:val="WW8Num31z5"/>
    <w:rsid w:val="003C458C"/>
  </w:style>
  <w:style w:type="character" w:customStyle="1" w:styleId="WW8Num31z6">
    <w:name w:val="WW8Num31z6"/>
    <w:rsid w:val="003C458C"/>
  </w:style>
  <w:style w:type="character" w:customStyle="1" w:styleId="WW8Num31z7">
    <w:name w:val="WW8Num31z7"/>
    <w:rsid w:val="003C458C"/>
  </w:style>
  <w:style w:type="character" w:customStyle="1" w:styleId="WW8Num31z8">
    <w:name w:val="WW8Num31z8"/>
    <w:rsid w:val="003C458C"/>
  </w:style>
  <w:style w:type="character" w:customStyle="1" w:styleId="WW8Num25z1">
    <w:name w:val="WW8Num25z1"/>
    <w:rsid w:val="003C458C"/>
    <w:rPr>
      <w:rFonts w:cs="Calibri"/>
    </w:rPr>
  </w:style>
  <w:style w:type="character" w:customStyle="1" w:styleId="WW8Num20z1">
    <w:name w:val="WW8Num20z1"/>
    <w:rsid w:val="003C458C"/>
    <w:rPr>
      <w:rFonts w:cs="Arial"/>
    </w:rPr>
  </w:style>
  <w:style w:type="character" w:customStyle="1" w:styleId="WW8Num26z3">
    <w:name w:val="WW8Num26z3"/>
    <w:rsid w:val="003C458C"/>
  </w:style>
  <w:style w:type="character" w:customStyle="1" w:styleId="WW8Num26z4">
    <w:name w:val="WW8Num26z4"/>
    <w:rsid w:val="003C458C"/>
  </w:style>
  <w:style w:type="character" w:customStyle="1" w:styleId="WW8Num26z5">
    <w:name w:val="WW8Num26z5"/>
    <w:rsid w:val="003C458C"/>
  </w:style>
  <w:style w:type="character" w:customStyle="1" w:styleId="WW8Num26z6">
    <w:name w:val="WW8Num26z6"/>
    <w:rsid w:val="003C458C"/>
  </w:style>
  <w:style w:type="character" w:customStyle="1" w:styleId="WW8Num26z7">
    <w:name w:val="WW8Num26z7"/>
    <w:rsid w:val="003C458C"/>
  </w:style>
  <w:style w:type="character" w:customStyle="1" w:styleId="WW8Num26z8">
    <w:name w:val="WW8Num26z8"/>
    <w:rsid w:val="003C458C"/>
  </w:style>
  <w:style w:type="character" w:customStyle="1" w:styleId="WW8Num29z1">
    <w:name w:val="WW8Num29z1"/>
    <w:rsid w:val="003C458C"/>
    <w:rPr>
      <w:b/>
      <w:bCs/>
      <w:i/>
      <w:iCs/>
      <w:color w:val="00000A"/>
    </w:rPr>
  </w:style>
  <w:style w:type="character" w:customStyle="1" w:styleId="WW8Num32z0">
    <w:name w:val="WW8Num32z0"/>
    <w:rsid w:val="003C458C"/>
    <w:rPr>
      <w:rFonts w:cs="Arial"/>
      <w:b/>
      <w:i/>
    </w:rPr>
  </w:style>
  <w:style w:type="character" w:customStyle="1" w:styleId="WW8Num32z1">
    <w:name w:val="WW8Num32z1"/>
    <w:rsid w:val="003C458C"/>
  </w:style>
  <w:style w:type="character" w:customStyle="1" w:styleId="WW8Num32z2">
    <w:name w:val="WW8Num32z2"/>
    <w:rsid w:val="003C458C"/>
  </w:style>
  <w:style w:type="character" w:customStyle="1" w:styleId="WW8Num32z3">
    <w:name w:val="WW8Num32z3"/>
    <w:rsid w:val="003C458C"/>
  </w:style>
  <w:style w:type="character" w:customStyle="1" w:styleId="WW8Num32z4">
    <w:name w:val="WW8Num32z4"/>
    <w:rsid w:val="003C458C"/>
  </w:style>
  <w:style w:type="character" w:customStyle="1" w:styleId="WW8Num32z5">
    <w:name w:val="WW8Num32z5"/>
    <w:rsid w:val="003C458C"/>
  </w:style>
  <w:style w:type="character" w:customStyle="1" w:styleId="WW8Num32z6">
    <w:name w:val="WW8Num32z6"/>
    <w:rsid w:val="003C458C"/>
  </w:style>
  <w:style w:type="character" w:customStyle="1" w:styleId="WW8Num32z7">
    <w:name w:val="WW8Num32z7"/>
    <w:rsid w:val="003C458C"/>
  </w:style>
  <w:style w:type="character" w:customStyle="1" w:styleId="WW8Num32z8">
    <w:name w:val="WW8Num32z8"/>
    <w:rsid w:val="003C458C"/>
  </w:style>
  <w:style w:type="character" w:customStyle="1" w:styleId="WW8Num4z2">
    <w:name w:val="WW8Num4z2"/>
    <w:rsid w:val="003C458C"/>
  </w:style>
  <w:style w:type="character" w:customStyle="1" w:styleId="WW8Num4z3">
    <w:name w:val="WW8Num4z3"/>
    <w:rsid w:val="003C458C"/>
  </w:style>
  <w:style w:type="character" w:customStyle="1" w:styleId="WW8Num4z4">
    <w:name w:val="WW8Num4z4"/>
    <w:rsid w:val="003C458C"/>
  </w:style>
  <w:style w:type="character" w:customStyle="1" w:styleId="WW8Num5z3">
    <w:name w:val="WW8Num5z3"/>
    <w:rsid w:val="003C458C"/>
  </w:style>
  <w:style w:type="character" w:customStyle="1" w:styleId="WW8Num6z1">
    <w:name w:val="WW8Num6z1"/>
    <w:rsid w:val="003C458C"/>
    <w:rPr>
      <w:b/>
      <w:bCs/>
      <w:sz w:val="24"/>
      <w:szCs w:val="24"/>
    </w:rPr>
  </w:style>
  <w:style w:type="character" w:customStyle="1" w:styleId="WW8Num6z2">
    <w:name w:val="WW8Num6z2"/>
    <w:rsid w:val="003C458C"/>
    <w:rPr>
      <w:b/>
      <w:bCs/>
    </w:rPr>
  </w:style>
  <w:style w:type="character" w:customStyle="1" w:styleId="WW8Num6z3">
    <w:name w:val="WW8Num6z3"/>
    <w:rsid w:val="003C458C"/>
  </w:style>
  <w:style w:type="character" w:customStyle="1" w:styleId="WW8Num10z2">
    <w:name w:val="WW8Num10z2"/>
    <w:rsid w:val="003C458C"/>
  </w:style>
  <w:style w:type="character" w:customStyle="1" w:styleId="WW8Num11z2">
    <w:name w:val="WW8Num11z2"/>
    <w:rsid w:val="003C458C"/>
  </w:style>
  <w:style w:type="character" w:customStyle="1" w:styleId="WW8Num12z1">
    <w:name w:val="WW8Num12z1"/>
    <w:rsid w:val="003C458C"/>
    <w:rPr>
      <w:b/>
      <w:bCs/>
    </w:rPr>
  </w:style>
  <w:style w:type="character" w:customStyle="1" w:styleId="WW8Num12z3">
    <w:name w:val="WW8Num12z3"/>
    <w:rsid w:val="003C458C"/>
  </w:style>
  <w:style w:type="character" w:customStyle="1" w:styleId="WW8Num12z4">
    <w:name w:val="WW8Num12z4"/>
    <w:rsid w:val="003C458C"/>
  </w:style>
  <w:style w:type="character" w:customStyle="1" w:styleId="WW8Num12z5">
    <w:name w:val="WW8Num12z5"/>
    <w:rsid w:val="003C458C"/>
  </w:style>
  <w:style w:type="character" w:customStyle="1" w:styleId="WW8Num12z6">
    <w:name w:val="WW8Num12z6"/>
    <w:rsid w:val="003C458C"/>
  </w:style>
  <w:style w:type="character" w:customStyle="1" w:styleId="WW8Num12z7">
    <w:name w:val="WW8Num12z7"/>
    <w:rsid w:val="003C458C"/>
  </w:style>
  <w:style w:type="character" w:customStyle="1" w:styleId="WW8Num12z8">
    <w:name w:val="WW8Num12z8"/>
    <w:rsid w:val="003C458C"/>
  </w:style>
  <w:style w:type="character" w:customStyle="1" w:styleId="WW8Num13z2">
    <w:name w:val="WW8Num13z2"/>
    <w:rsid w:val="003C458C"/>
  </w:style>
  <w:style w:type="character" w:customStyle="1" w:styleId="WW8Num13z5">
    <w:name w:val="WW8Num13z5"/>
    <w:rsid w:val="003C458C"/>
  </w:style>
  <w:style w:type="character" w:customStyle="1" w:styleId="WW8Num18z1">
    <w:name w:val="WW8Num18z1"/>
    <w:rsid w:val="003C458C"/>
    <w:rPr>
      <w:b/>
      <w:bCs/>
    </w:rPr>
  </w:style>
  <w:style w:type="character" w:customStyle="1" w:styleId="WW8Num18z2">
    <w:name w:val="WW8Num18z2"/>
    <w:rsid w:val="003C458C"/>
  </w:style>
  <w:style w:type="character" w:customStyle="1" w:styleId="WW8Num18z3">
    <w:name w:val="WW8Num18z3"/>
    <w:rsid w:val="003C458C"/>
  </w:style>
  <w:style w:type="character" w:customStyle="1" w:styleId="WW8Num18z4">
    <w:name w:val="WW8Num18z4"/>
    <w:rsid w:val="003C458C"/>
  </w:style>
  <w:style w:type="character" w:customStyle="1" w:styleId="WW8Num18z5">
    <w:name w:val="WW8Num18z5"/>
    <w:rsid w:val="003C458C"/>
  </w:style>
  <w:style w:type="character" w:customStyle="1" w:styleId="WW8Num18z6">
    <w:name w:val="WW8Num18z6"/>
    <w:rsid w:val="003C458C"/>
  </w:style>
  <w:style w:type="character" w:customStyle="1" w:styleId="WW8Num18z7">
    <w:name w:val="WW8Num18z7"/>
    <w:rsid w:val="003C458C"/>
  </w:style>
  <w:style w:type="character" w:customStyle="1" w:styleId="WW8Num18z8">
    <w:name w:val="WW8Num18z8"/>
    <w:rsid w:val="003C458C"/>
  </w:style>
  <w:style w:type="character" w:customStyle="1" w:styleId="WW8Num20z2">
    <w:name w:val="WW8Num20z2"/>
    <w:rsid w:val="003C458C"/>
  </w:style>
  <w:style w:type="character" w:customStyle="1" w:styleId="WW8Num26z2">
    <w:name w:val="WW8Num26z2"/>
    <w:rsid w:val="003C458C"/>
  </w:style>
  <w:style w:type="character" w:customStyle="1" w:styleId="WW8Num27z5">
    <w:name w:val="WW8Num27z5"/>
    <w:rsid w:val="003C458C"/>
  </w:style>
  <w:style w:type="character" w:customStyle="1" w:styleId="WW8Num27z6">
    <w:name w:val="WW8Num27z6"/>
    <w:rsid w:val="003C458C"/>
  </w:style>
  <w:style w:type="character" w:customStyle="1" w:styleId="WW8Num27z7">
    <w:name w:val="WW8Num27z7"/>
    <w:rsid w:val="003C458C"/>
  </w:style>
  <w:style w:type="character" w:customStyle="1" w:styleId="WW8Num27z8">
    <w:name w:val="WW8Num27z8"/>
    <w:rsid w:val="003C458C"/>
  </w:style>
  <w:style w:type="character" w:customStyle="1" w:styleId="WW8Num33z0">
    <w:name w:val="WW8Num33z0"/>
    <w:rsid w:val="003C458C"/>
  </w:style>
  <w:style w:type="character" w:customStyle="1" w:styleId="WW8Num33z1">
    <w:name w:val="WW8Num33z1"/>
    <w:rsid w:val="003C458C"/>
  </w:style>
  <w:style w:type="character" w:customStyle="1" w:styleId="WW8Num33z2">
    <w:name w:val="WW8Num33z2"/>
    <w:rsid w:val="003C458C"/>
    <w:rPr>
      <w:rFonts w:ascii="Calibri" w:hAnsi="Calibri" w:cs="Calibri"/>
      <w:b/>
      <w:i w:val="0"/>
      <w:sz w:val="22"/>
      <w:szCs w:val="22"/>
    </w:rPr>
  </w:style>
  <w:style w:type="character" w:customStyle="1" w:styleId="WW8Num33z3">
    <w:name w:val="WW8Num33z3"/>
    <w:rsid w:val="003C458C"/>
  </w:style>
  <w:style w:type="character" w:customStyle="1" w:styleId="WW8Num33z4">
    <w:name w:val="WW8Num33z4"/>
    <w:rsid w:val="003C458C"/>
  </w:style>
  <w:style w:type="character" w:customStyle="1" w:styleId="WW8Num33z5">
    <w:name w:val="WW8Num33z5"/>
    <w:rsid w:val="003C458C"/>
  </w:style>
  <w:style w:type="character" w:customStyle="1" w:styleId="WW8Num33z6">
    <w:name w:val="WW8Num33z6"/>
    <w:rsid w:val="003C458C"/>
  </w:style>
  <w:style w:type="character" w:customStyle="1" w:styleId="WW8Num33z7">
    <w:name w:val="WW8Num33z7"/>
    <w:rsid w:val="003C458C"/>
  </w:style>
  <w:style w:type="character" w:customStyle="1" w:styleId="WW8Num33z8">
    <w:name w:val="WW8Num33z8"/>
    <w:rsid w:val="003C458C"/>
  </w:style>
  <w:style w:type="character" w:customStyle="1" w:styleId="WW8Num34z0">
    <w:name w:val="WW8Num34z0"/>
    <w:rsid w:val="003C458C"/>
    <w:rPr>
      <w:b/>
    </w:rPr>
  </w:style>
  <w:style w:type="character" w:customStyle="1" w:styleId="WW8Num34z1">
    <w:name w:val="WW8Num34z1"/>
    <w:rsid w:val="003C458C"/>
    <w:rPr>
      <w:b/>
      <w:i w:val="0"/>
    </w:rPr>
  </w:style>
  <w:style w:type="character" w:customStyle="1" w:styleId="WW8Num34z3">
    <w:name w:val="WW8Num34z3"/>
    <w:rsid w:val="003C458C"/>
  </w:style>
  <w:style w:type="character" w:customStyle="1" w:styleId="WW8Num34z4">
    <w:name w:val="WW8Num34z4"/>
    <w:rsid w:val="003C458C"/>
  </w:style>
  <w:style w:type="character" w:customStyle="1" w:styleId="WW8Num34z5">
    <w:name w:val="WW8Num34z5"/>
    <w:rsid w:val="003C458C"/>
  </w:style>
  <w:style w:type="character" w:customStyle="1" w:styleId="WW8Num34z6">
    <w:name w:val="WW8Num34z6"/>
    <w:rsid w:val="003C458C"/>
  </w:style>
  <w:style w:type="character" w:customStyle="1" w:styleId="WW8Num34z7">
    <w:name w:val="WW8Num34z7"/>
    <w:rsid w:val="003C458C"/>
  </w:style>
  <w:style w:type="character" w:customStyle="1" w:styleId="WW8Num34z8">
    <w:name w:val="WW8Num34z8"/>
    <w:rsid w:val="003C458C"/>
  </w:style>
  <w:style w:type="character" w:customStyle="1" w:styleId="WW8Num35z0">
    <w:name w:val="WW8Num35z0"/>
    <w:rsid w:val="003C458C"/>
    <w:rPr>
      <w:b/>
      <w:color w:val="000000"/>
      <w:lang/>
    </w:rPr>
  </w:style>
  <w:style w:type="character" w:customStyle="1" w:styleId="WW8Num35z1">
    <w:name w:val="WW8Num35z1"/>
    <w:rsid w:val="003C458C"/>
    <w:rPr>
      <w:rFonts w:ascii="Calibri" w:hAnsi="Calibri" w:cs="Calibri"/>
      <w:b w:val="0"/>
      <w:i w:val="0"/>
      <w:color w:val="000000"/>
      <w:sz w:val="22"/>
      <w:szCs w:val="22"/>
      <w:lang/>
    </w:rPr>
  </w:style>
  <w:style w:type="character" w:customStyle="1" w:styleId="WW8Num35z3">
    <w:name w:val="WW8Num35z3"/>
    <w:rsid w:val="003C458C"/>
    <w:rPr>
      <w:b w:val="0"/>
    </w:rPr>
  </w:style>
  <w:style w:type="character" w:customStyle="1" w:styleId="WW8Num35z4">
    <w:name w:val="WW8Num35z4"/>
    <w:rsid w:val="003C458C"/>
  </w:style>
  <w:style w:type="character" w:customStyle="1" w:styleId="WW8Num35z5">
    <w:name w:val="WW8Num35z5"/>
    <w:rsid w:val="003C458C"/>
  </w:style>
  <w:style w:type="character" w:customStyle="1" w:styleId="WW8Num35z6">
    <w:name w:val="WW8Num35z6"/>
    <w:rsid w:val="003C458C"/>
  </w:style>
  <w:style w:type="character" w:customStyle="1" w:styleId="WW8Num35z7">
    <w:name w:val="WW8Num35z7"/>
    <w:rsid w:val="003C458C"/>
  </w:style>
  <w:style w:type="character" w:customStyle="1" w:styleId="WW8Num35z8">
    <w:name w:val="WW8Num35z8"/>
    <w:rsid w:val="003C458C"/>
  </w:style>
  <w:style w:type="character" w:customStyle="1" w:styleId="WW8Num36z0">
    <w:name w:val="WW8Num36z0"/>
    <w:rsid w:val="003C458C"/>
    <w:rPr>
      <w:rFonts w:ascii="Calibri" w:hAnsi="Calibri" w:cs="Ecofont_Spranq_eco_Sans"/>
      <w:b/>
      <w:sz w:val="22"/>
      <w:szCs w:val="22"/>
      <w:lang/>
    </w:rPr>
  </w:style>
  <w:style w:type="character" w:customStyle="1" w:styleId="WW8Num36z1">
    <w:name w:val="WW8Num36z1"/>
    <w:rsid w:val="003C458C"/>
    <w:rPr>
      <w:b/>
      <w:i w:val="0"/>
    </w:rPr>
  </w:style>
  <w:style w:type="character" w:customStyle="1" w:styleId="WW8Num36z3">
    <w:name w:val="WW8Num36z3"/>
    <w:rsid w:val="003C458C"/>
  </w:style>
  <w:style w:type="character" w:customStyle="1" w:styleId="WW8Num36z4">
    <w:name w:val="WW8Num36z4"/>
    <w:rsid w:val="003C458C"/>
  </w:style>
  <w:style w:type="character" w:customStyle="1" w:styleId="WW8Num36z5">
    <w:name w:val="WW8Num36z5"/>
    <w:rsid w:val="003C458C"/>
  </w:style>
  <w:style w:type="character" w:customStyle="1" w:styleId="WW8Num36z6">
    <w:name w:val="WW8Num36z6"/>
    <w:rsid w:val="003C458C"/>
  </w:style>
  <w:style w:type="character" w:customStyle="1" w:styleId="WW8Num36z7">
    <w:name w:val="WW8Num36z7"/>
    <w:rsid w:val="003C458C"/>
  </w:style>
  <w:style w:type="character" w:customStyle="1" w:styleId="WW8Num36z8">
    <w:name w:val="WW8Num36z8"/>
    <w:rsid w:val="003C458C"/>
  </w:style>
  <w:style w:type="character" w:customStyle="1" w:styleId="WW8Num37z0">
    <w:name w:val="WW8Num37z0"/>
    <w:rsid w:val="003C458C"/>
    <w:rPr>
      <w:rFonts w:ascii="Calibri" w:hAnsi="Calibri" w:cs="Ecofont_Spranq_eco_Sans"/>
      <w:sz w:val="22"/>
      <w:szCs w:val="22"/>
      <w:lang/>
    </w:rPr>
  </w:style>
  <w:style w:type="character" w:customStyle="1" w:styleId="WW8Num37z1">
    <w:name w:val="WW8Num37z1"/>
    <w:rsid w:val="003C458C"/>
  </w:style>
  <w:style w:type="character" w:customStyle="1" w:styleId="WW8Num37z2">
    <w:name w:val="WW8Num37z2"/>
    <w:rsid w:val="003C458C"/>
  </w:style>
  <w:style w:type="character" w:customStyle="1" w:styleId="WW8Num37z3">
    <w:name w:val="WW8Num37z3"/>
    <w:rsid w:val="003C458C"/>
  </w:style>
  <w:style w:type="character" w:customStyle="1" w:styleId="WW8Num37z4">
    <w:name w:val="WW8Num37z4"/>
    <w:rsid w:val="003C458C"/>
  </w:style>
  <w:style w:type="character" w:customStyle="1" w:styleId="WW8Num37z5">
    <w:name w:val="WW8Num37z5"/>
    <w:rsid w:val="003C458C"/>
  </w:style>
  <w:style w:type="character" w:customStyle="1" w:styleId="WW8Num37z6">
    <w:name w:val="WW8Num37z6"/>
    <w:rsid w:val="003C458C"/>
  </w:style>
  <w:style w:type="character" w:customStyle="1" w:styleId="WW8Num37z7">
    <w:name w:val="WW8Num37z7"/>
    <w:rsid w:val="003C458C"/>
  </w:style>
  <w:style w:type="character" w:customStyle="1" w:styleId="WW8Num37z8">
    <w:name w:val="WW8Num37z8"/>
    <w:rsid w:val="003C458C"/>
  </w:style>
  <w:style w:type="character" w:customStyle="1" w:styleId="WW8Num38z0">
    <w:name w:val="WW8Num38z0"/>
    <w:rsid w:val="003C458C"/>
  </w:style>
  <w:style w:type="character" w:customStyle="1" w:styleId="WW8Num38z1">
    <w:name w:val="WW8Num38z1"/>
    <w:rsid w:val="003C458C"/>
    <w:rPr>
      <w:rFonts w:ascii="Calibri" w:hAnsi="Calibri" w:cs="Calibri"/>
      <w:b/>
      <w:i w:val="0"/>
      <w:color w:val="000000"/>
      <w:sz w:val="22"/>
      <w:szCs w:val="22"/>
      <w:lang w:eastAsia="en-US"/>
    </w:rPr>
  </w:style>
  <w:style w:type="character" w:customStyle="1" w:styleId="WW8Num38z3">
    <w:name w:val="WW8Num38z3"/>
    <w:rsid w:val="003C458C"/>
  </w:style>
  <w:style w:type="character" w:customStyle="1" w:styleId="WW8Num38z4">
    <w:name w:val="WW8Num38z4"/>
    <w:rsid w:val="003C458C"/>
  </w:style>
  <w:style w:type="character" w:customStyle="1" w:styleId="WW8Num38z6">
    <w:name w:val="WW8Num38z6"/>
    <w:rsid w:val="003C458C"/>
  </w:style>
  <w:style w:type="character" w:customStyle="1" w:styleId="WW8Num38z7">
    <w:name w:val="WW8Num38z7"/>
    <w:rsid w:val="003C458C"/>
  </w:style>
  <w:style w:type="character" w:customStyle="1" w:styleId="WW8Num38z8">
    <w:name w:val="WW8Num38z8"/>
    <w:rsid w:val="003C458C"/>
  </w:style>
  <w:style w:type="character" w:customStyle="1" w:styleId="WW8Num39z0">
    <w:name w:val="WW8Num39z0"/>
    <w:rsid w:val="003C458C"/>
  </w:style>
  <w:style w:type="character" w:customStyle="1" w:styleId="WW8Num39z1">
    <w:name w:val="WW8Num39z1"/>
    <w:rsid w:val="003C458C"/>
  </w:style>
  <w:style w:type="character" w:customStyle="1" w:styleId="WW8Num39z2">
    <w:name w:val="WW8Num39z2"/>
    <w:rsid w:val="003C458C"/>
    <w:rPr>
      <w:b/>
      <w:i w:val="0"/>
    </w:rPr>
  </w:style>
  <w:style w:type="character" w:customStyle="1" w:styleId="WW8Num39z3">
    <w:name w:val="WW8Num39z3"/>
    <w:rsid w:val="003C458C"/>
  </w:style>
  <w:style w:type="character" w:customStyle="1" w:styleId="WW8Num39z4">
    <w:name w:val="WW8Num39z4"/>
    <w:rsid w:val="003C458C"/>
  </w:style>
  <w:style w:type="character" w:customStyle="1" w:styleId="WW8Num39z5">
    <w:name w:val="WW8Num39z5"/>
    <w:rsid w:val="003C458C"/>
  </w:style>
  <w:style w:type="character" w:customStyle="1" w:styleId="WW8Num39z6">
    <w:name w:val="WW8Num39z6"/>
    <w:rsid w:val="003C458C"/>
  </w:style>
  <w:style w:type="character" w:customStyle="1" w:styleId="WW8Num39z7">
    <w:name w:val="WW8Num39z7"/>
    <w:rsid w:val="003C458C"/>
  </w:style>
  <w:style w:type="character" w:customStyle="1" w:styleId="WW8Num39z8">
    <w:name w:val="WW8Num39z8"/>
    <w:rsid w:val="003C458C"/>
  </w:style>
  <w:style w:type="character" w:customStyle="1" w:styleId="WW8Num40z0">
    <w:name w:val="WW8Num40z0"/>
    <w:rsid w:val="003C458C"/>
    <w:rPr>
      <w:b/>
    </w:rPr>
  </w:style>
  <w:style w:type="character" w:customStyle="1" w:styleId="WW8Num40z1">
    <w:name w:val="WW8Num40z1"/>
    <w:rsid w:val="003C458C"/>
  </w:style>
  <w:style w:type="character" w:customStyle="1" w:styleId="WW8Num40z2">
    <w:name w:val="WW8Num40z2"/>
    <w:rsid w:val="003C458C"/>
  </w:style>
  <w:style w:type="character" w:customStyle="1" w:styleId="WW8Num40z3">
    <w:name w:val="WW8Num40z3"/>
    <w:rsid w:val="003C458C"/>
  </w:style>
  <w:style w:type="character" w:customStyle="1" w:styleId="WW8Num40z4">
    <w:name w:val="WW8Num40z4"/>
    <w:rsid w:val="003C458C"/>
  </w:style>
  <w:style w:type="character" w:customStyle="1" w:styleId="WW8Num40z5">
    <w:name w:val="WW8Num40z5"/>
    <w:rsid w:val="003C458C"/>
  </w:style>
  <w:style w:type="character" w:customStyle="1" w:styleId="WW8Num40z6">
    <w:name w:val="WW8Num40z6"/>
    <w:rsid w:val="003C458C"/>
  </w:style>
  <w:style w:type="character" w:customStyle="1" w:styleId="WW8Num40z7">
    <w:name w:val="WW8Num40z7"/>
    <w:rsid w:val="003C458C"/>
  </w:style>
  <w:style w:type="character" w:customStyle="1" w:styleId="WW8Num40z8">
    <w:name w:val="WW8Num40z8"/>
    <w:rsid w:val="003C458C"/>
  </w:style>
  <w:style w:type="character" w:customStyle="1" w:styleId="WW8Num41z0">
    <w:name w:val="WW8Num41z0"/>
    <w:rsid w:val="003C458C"/>
  </w:style>
  <w:style w:type="character" w:customStyle="1" w:styleId="WW8Num41z1">
    <w:name w:val="WW8Num41z1"/>
    <w:rsid w:val="003C458C"/>
    <w:rPr>
      <w:b/>
    </w:rPr>
  </w:style>
  <w:style w:type="character" w:customStyle="1" w:styleId="WW8Num41z2">
    <w:name w:val="WW8Num41z2"/>
    <w:rsid w:val="003C458C"/>
  </w:style>
  <w:style w:type="character" w:customStyle="1" w:styleId="WW8Num41z3">
    <w:name w:val="WW8Num41z3"/>
    <w:rsid w:val="003C458C"/>
  </w:style>
  <w:style w:type="character" w:customStyle="1" w:styleId="WW8Num41z4">
    <w:name w:val="WW8Num41z4"/>
    <w:rsid w:val="003C458C"/>
  </w:style>
  <w:style w:type="character" w:customStyle="1" w:styleId="WW8Num41z5">
    <w:name w:val="WW8Num41z5"/>
    <w:rsid w:val="003C458C"/>
  </w:style>
  <w:style w:type="character" w:customStyle="1" w:styleId="WW8Num41z6">
    <w:name w:val="WW8Num41z6"/>
    <w:rsid w:val="003C458C"/>
  </w:style>
  <w:style w:type="character" w:customStyle="1" w:styleId="WW8Num41z7">
    <w:name w:val="WW8Num41z7"/>
    <w:rsid w:val="003C458C"/>
  </w:style>
  <w:style w:type="character" w:customStyle="1" w:styleId="WW8Num41z8">
    <w:name w:val="WW8Num41z8"/>
    <w:rsid w:val="003C458C"/>
  </w:style>
  <w:style w:type="character" w:customStyle="1" w:styleId="WW8Num42z0">
    <w:name w:val="WW8Num42z0"/>
    <w:rsid w:val="003C458C"/>
    <w:rPr>
      <w:b/>
      <w:color w:val="auto"/>
    </w:rPr>
  </w:style>
  <w:style w:type="character" w:customStyle="1" w:styleId="WW8Num42z1">
    <w:name w:val="WW8Num42z1"/>
    <w:rsid w:val="003C458C"/>
    <w:rPr>
      <w:rFonts w:ascii="Calibri" w:hAnsi="Calibri" w:cs="Calibri"/>
      <w:b/>
      <w:sz w:val="22"/>
      <w:szCs w:val="22"/>
    </w:rPr>
  </w:style>
  <w:style w:type="character" w:customStyle="1" w:styleId="WW8Num42z3">
    <w:name w:val="WW8Num42z3"/>
    <w:rsid w:val="003C458C"/>
    <w:rPr>
      <w:b/>
    </w:rPr>
  </w:style>
  <w:style w:type="character" w:customStyle="1" w:styleId="WW8Num43z0">
    <w:name w:val="WW8Num43z0"/>
    <w:rsid w:val="003C458C"/>
    <w:rPr>
      <w:rFonts w:ascii="Ecofont_Spranq_eco_Sans" w:hAnsi="Ecofont_Spranq_eco_Sans" w:cs="Ecofont_Spranq_eco_Sans"/>
      <w:b/>
      <w:color w:val="000000"/>
      <w:sz w:val="20"/>
      <w:szCs w:val="22"/>
      <w:lang/>
    </w:rPr>
  </w:style>
  <w:style w:type="character" w:customStyle="1" w:styleId="WW8Num44z0">
    <w:name w:val="WW8Num44z0"/>
    <w:rsid w:val="003C458C"/>
  </w:style>
  <w:style w:type="character" w:customStyle="1" w:styleId="WW8Num44z1">
    <w:name w:val="WW8Num44z1"/>
    <w:rsid w:val="003C458C"/>
    <w:rPr>
      <w:b w:val="0"/>
    </w:rPr>
  </w:style>
  <w:style w:type="character" w:customStyle="1" w:styleId="WW8Num44z2">
    <w:name w:val="WW8Num44z2"/>
    <w:rsid w:val="003C458C"/>
  </w:style>
  <w:style w:type="character" w:customStyle="1" w:styleId="WW8Num44z3">
    <w:name w:val="WW8Num44z3"/>
    <w:rsid w:val="003C458C"/>
  </w:style>
  <w:style w:type="character" w:customStyle="1" w:styleId="WW8Num44z4">
    <w:name w:val="WW8Num44z4"/>
    <w:rsid w:val="003C458C"/>
  </w:style>
  <w:style w:type="character" w:customStyle="1" w:styleId="WW8Num44z5">
    <w:name w:val="WW8Num44z5"/>
    <w:rsid w:val="003C458C"/>
  </w:style>
  <w:style w:type="character" w:customStyle="1" w:styleId="WW8Num44z6">
    <w:name w:val="WW8Num44z6"/>
    <w:rsid w:val="003C458C"/>
  </w:style>
  <w:style w:type="character" w:customStyle="1" w:styleId="WW8Num44z7">
    <w:name w:val="WW8Num44z7"/>
    <w:rsid w:val="003C458C"/>
  </w:style>
  <w:style w:type="character" w:customStyle="1" w:styleId="WW8Num44z8">
    <w:name w:val="WW8Num44z8"/>
    <w:rsid w:val="003C458C"/>
  </w:style>
  <w:style w:type="character" w:customStyle="1" w:styleId="WW8Num45z0">
    <w:name w:val="WW8Num45z0"/>
    <w:rsid w:val="003C458C"/>
    <w:rPr>
      <w:rFonts w:ascii="Calibri" w:hAnsi="Calibri" w:cs="Calibri"/>
      <w:b/>
      <w:color w:val="auto"/>
      <w:sz w:val="22"/>
      <w:szCs w:val="22"/>
      <w:lang w:eastAsia="en-US"/>
    </w:rPr>
  </w:style>
  <w:style w:type="character" w:customStyle="1" w:styleId="WW8Num45z1">
    <w:name w:val="WW8Num45z1"/>
    <w:rsid w:val="003C458C"/>
    <w:rPr>
      <w:rFonts w:ascii="Calibri" w:hAnsi="Calibri" w:cs="Calibri"/>
      <w:b/>
      <w:color w:val="000000"/>
      <w:sz w:val="22"/>
      <w:szCs w:val="22"/>
      <w:lang/>
    </w:rPr>
  </w:style>
  <w:style w:type="character" w:customStyle="1" w:styleId="WW8Num45z3">
    <w:name w:val="WW8Num45z3"/>
    <w:rsid w:val="003C458C"/>
    <w:rPr>
      <w:b/>
    </w:rPr>
  </w:style>
  <w:style w:type="character" w:customStyle="1" w:styleId="WW8Num46z0">
    <w:name w:val="WW8Num46z0"/>
    <w:rsid w:val="003C458C"/>
    <w:rPr>
      <w:b/>
    </w:rPr>
  </w:style>
  <w:style w:type="character" w:customStyle="1" w:styleId="WW8Num46z1">
    <w:name w:val="WW8Num46z1"/>
    <w:rsid w:val="003C458C"/>
    <w:rPr>
      <w:b/>
      <w:i w:val="0"/>
    </w:rPr>
  </w:style>
  <w:style w:type="character" w:customStyle="1" w:styleId="WW8Num46z4">
    <w:name w:val="WW8Num46z4"/>
    <w:rsid w:val="003C458C"/>
  </w:style>
  <w:style w:type="character" w:customStyle="1" w:styleId="WW8Num46z5">
    <w:name w:val="WW8Num46z5"/>
    <w:rsid w:val="003C458C"/>
  </w:style>
  <w:style w:type="character" w:customStyle="1" w:styleId="WW8Num46z6">
    <w:name w:val="WW8Num46z6"/>
    <w:rsid w:val="003C458C"/>
  </w:style>
  <w:style w:type="character" w:customStyle="1" w:styleId="WW8Num46z7">
    <w:name w:val="WW8Num46z7"/>
    <w:rsid w:val="003C458C"/>
  </w:style>
  <w:style w:type="character" w:customStyle="1" w:styleId="WW8Num46z8">
    <w:name w:val="WW8Num46z8"/>
    <w:rsid w:val="003C458C"/>
  </w:style>
  <w:style w:type="character" w:customStyle="1" w:styleId="WW8Num47z0">
    <w:name w:val="WW8Num47z0"/>
    <w:rsid w:val="003C458C"/>
    <w:rPr>
      <w:b/>
      <w:i/>
    </w:rPr>
  </w:style>
  <w:style w:type="character" w:customStyle="1" w:styleId="WW8Num48z0">
    <w:name w:val="WW8Num48z0"/>
    <w:rsid w:val="003C458C"/>
  </w:style>
  <w:style w:type="character" w:customStyle="1" w:styleId="WW8Num48z1">
    <w:name w:val="WW8Num48z1"/>
    <w:rsid w:val="003C458C"/>
  </w:style>
  <w:style w:type="character" w:customStyle="1" w:styleId="WW8Num48z2">
    <w:name w:val="WW8Num48z2"/>
    <w:rsid w:val="003C458C"/>
    <w:rPr>
      <w:rFonts w:ascii="Calibri" w:hAnsi="Calibri" w:cs="Calibri"/>
      <w:b/>
      <w:i w:val="0"/>
      <w:color w:val="000000"/>
      <w:sz w:val="22"/>
      <w:szCs w:val="22"/>
    </w:rPr>
  </w:style>
  <w:style w:type="character" w:customStyle="1" w:styleId="WW8Num48z3">
    <w:name w:val="WW8Num48z3"/>
    <w:rsid w:val="003C458C"/>
  </w:style>
  <w:style w:type="character" w:customStyle="1" w:styleId="WW8Num48z4">
    <w:name w:val="WW8Num48z4"/>
    <w:rsid w:val="003C458C"/>
  </w:style>
  <w:style w:type="character" w:customStyle="1" w:styleId="WW8Num48z5">
    <w:name w:val="WW8Num48z5"/>
    <w:rsid w:val="003C458C"/>
  </w:style>
  <w:style w:type="character" w:customStyle="1" w:styleId="WW8Num48z6">
    <w:name w:val="WW8Num48z6"/>
    <w:rsid w:val="003C458C"/>
  </w:style>
  <w:style w:type="character" w:customStyle="1" w:styleId="WW8Num48z7">
    <w:name w:val="WW8Num48z7"/>
    <w:rsid w:val="003C458C"/>
  </w:style>
  <w:style w:type="character" w:customStyle="1" w:styleId="WW8Num48z8">
    <w:name w:val="WW8Num48z8"/>
    <w:rsid w:val="003C458C"/>
  </w:style>
  <w:style w:type="character" w:customStyle="1" w:styleId="WW8Num49z0">
    <w:name w:val="WW8Num49z0"/>
    <w:rsid w:val="003C458C"/>
    <w:rPr>
      <w:rFonts w:ascii="Calibri" w:hAnsi="Calibri" w:cs="Arial"/>
      <w:b/>
      <w:sz w:val="22"/>
      <w:szCs w:val="22"/>
    </w:rPr>
  </w:style>
  <w:style w:type="character" w:customStyle="1" w:styleId="WW8Num49z1">
    <w:name w:val="WW8Num49z1"/>
    <w:rsid w:val="003C458C"/>
  </w:style>
  <w:style w:type="character" w:customStyle="1" w:styleId="WW8Num49z2">
    <w:name w:val="WW8Num49z2"/>
    <w:rsid w:val="003C458C"/>
  </w:style>
  <w:style w:type="character" w:customStyle="1" w:styleId="WW8Num49z3">
    <w:name w:val="WW8Num49z3"/>
    <w:rsid w:val="003C458C"/>
  </w:style>
  <w:style w:type="character" w:customStyle="1" w:styleId="WW8Num49z4">
    <w:name w:val="WW8Num49z4"/>
    <w:rsid w:val="003C458C"/>
  </w:style>
  <w:style w:type="character" w:customStyle="1" w:styleId="WW8Num49z5">
    <w:name w:val="WW8Num49z5"/>
    <w:rsid w:val="003C458C"/>
  </w:style>
  <w:style w:type="character" w:customStyle="1" w:styleId="WW8Num49z6">
    <w:name w:val="WW8Num49z6"/>
    <w:rsid w:val="003C458C"/>
  </w:style>
  <w:style w:type="character" w:customStyle="1" w:styleId="WW8Num49z7">
    <w:name w:val="WW8Num49z7"/>
    <w:rsid w:val="003C458C"/>
  </w:style>
  <w:style w:type="character" w:customStyle="1" w:styleId="WW8Num49z8">
    <w:name w:val="WW8Num49z8"/>
    <w:rsid w:val="003C458C"/>
  </w:style>
  <w:style w:type="character" w:customStyle="1" w:styleId="WW8Num50z0">
    <w:name w:val="WW8Num50z0"/>
    <w:rsid w:val="003C458C"/>
  </w:style>
  <w:style w:type="character" w:customStyle="1" w:styleId="WW8Num50z1">
    <w:name w:val="WW8Num50z1"/>
    <w:rsid w:val="003C458C"/>
    <w:rPr>
      <w:rFonts w:ascii="Calibri" w:hAnsi="Calibri" w:cs="Calibri"/>
      <w:b w:val="0"/>
      <w:bCs/>
      <w:color w:val="000000"/>
      <w:sz w:val="22"/>
      <w:szCs w:val="22"/>
      <w:lang/>
    </w:rPr>
  </w:style>
  <w:style w:type="character" w:customStyle="1" w:styleId="WW8Num50z2">
    <w:name w:val="WW8Num50z2"/>
    <w:rsid w:val="003C458C"/>
  </w:style>
  <w:style w:type="character" w:customStyle="1" w:styleId="WW8Num50z3">
    <w:name w:val="WW8Num50z3"/>
    <w:rsid w:val="003C458C"/>
  </w:style>
  <w:style w:type="character" w:customStyle="1" w:styleId="WW8Num50z4">
    <w:name w:val="WW8Num50z4"/>
    <w:rsid w:val="003C458C"/>
  </w:style>
  <w:style w:type="character" w:customStyle="1" w:styleId="WW8Num50z5">
    <w:name w:val="WW8Num50z5"/>
    <w:rsid w:val="003C458C"/>
  </w:style>
  <w:style w:type="character" w:customStyle="1" w:styleId="WW8Num50z6">
    <w:name w:val="WW8Num50z6"/>
    <w:rsid w:val="003C458C"/>
  </w:style>
  <w:style w:type="character" w:customStyle="1" w:styleId="WW8Num50z7">
    <w:name w:val="WW8Num50z7"/>
    <w:rsid w:val="003C458C"/>
  </w:style>
  <w:style w:type="character" w:customStyle="1" w:styleId="WW8Num50z8">
    <w:name w:val="WW8Num50z8"/>
    <w:rsid w:val="003C458C"/>
  </w:style>
  <w:style w:type="character" w:customStyle="1" w:styleId="WW8Num51z0">
    <w:name w:val="WW8Num51z0"/>
    <w:rsid w:val="003C458C"/>
    <w:rPr>
      <w:b/>
    </w:rPr>
  </w:style>
  <w:style w:type="character" w:customStyle="1" w:styleId="WW8Num51z1">
    <w:name w:val="WW8Num51z1"/>
    <w:rsid w:val="003C458C"/>
    <w:rPr>
      <w:b/>
      <w:i w:val="0"/>
    </w:rPr>
  </w:style>
  <w:style w:type="character" w:customStyle="1" w:styleId="WW8Num51z3">
    <w:name w:val="WW8Num51z3"/>
    <w:rsid w:val="003C458C"/>
  </w:style>
  <w:style w:type="character" w:customStyle="1" w:styleId="WW8Num51z4">
    <w:name w:val="WW8Num51z4"/>
    <w:rsid w:val="003C458C"/>
  </w:style>
  <w:style w:type="character" w:customStyle="1" w:styleId="WW8Num51z5">
    <w:name w:val="WW8Num51z5"/>
    <w:rsid w:val="003C458C"/>
  </w:style>
  <w:style w:type="character" w:customStyle="1" w:styleId="WW8Num51z6">
    <w:name w:val="WW8Num51z6"/>
    <w:rsid w:val="003C458C"/>
  </w:style>
  <w:style w:type="character" w:customStyle="1" w:styleId="WW8Num51z7">
    <w:name w:val="WW8Num51z7"/>
    <w:rsid w:val="003C458C"/>
  </w:style>
  <w:style w:type="character" w:customStyle="1" w:styleId="WW8Num51z8">
    <w:name w:val="WW8Num51z8"/>
    <w:rsid w:val="003C458C"/>
  </w:style>
  <w:style w:type="character" w:customStyle="1" w:styleId="WW8Num52z0">
    <w:name w:val="WW8Num52z0"/>
    <w:rsid w:val="003C458C"/>
    <w:rPr>
      <w:b/>
    </w:rPr>
  </w:style>
  <w:style w:type="character" w:customStyle="1" w:styleId="WW8Num52z1">
    <w:name w:val="WW8Num52z1"/>
    <w:rsid w:val="003C458C"/>
    <w:rPr>
      <w:rFonts w:ascii="Calibri" w:hAnsi="Calibri" w:cs="Ecofont_Spranq_eco_Sans"/>
      <w:b/>
      <w:color w:val="auto"/>
      <w:sz w:val="22"/>
      <w:szCs w:val="22"/>
      <w:lang/>
    </w:rPr>
  </w:style>
  <w:style w:type="character" w:customStyle="1" w:styleId="WW8Num53z0">
    <w:name w:val="WW8Num53z0"/>
    <w:rsid w:val="003C458C"/>
    <w:rPr>
      <w:b/>
    </w:rPr>
  </w:style>
  <w:style w:type="character" w:customStyle="1" w:styleId="WW8Num53z1">
    <w:name w:val="WW8Num53z1"/>
    <w:rsid w:val="003C458C"/>
    <w:rPr>
      <w:b/>
      <w:color w:val="auto"/>
    </w:rPr>
  </w:style>
  <w:style w:type="character" w:customStyle="1" w:styleId="WW8Num54z0">
    <w:name w:val="WW8Num54z0"/>
    <w:rsid w:val="003C458C"/>
    <w:rPr>
      <w:b/>
      <w:bCs/>
      <w:i/>
      <w:iCs/>
    </w:rPr>
  </w:style>
  <w:style w:type="character" w:customStyle="1" w:styleId="WW8Num54z1">
    <w:name w:val="WW8Num54z1"/>
    <w:rsid w:val="003C458C"/>
    <w:rPr>
      <w:b/>
      <w:bCs/>
      <w:i/>
      <w:iCs/>
      <w:color w:val="00000A"/>
    </w:rPr>
  </w:style>
  <w:style w:type="character" w:customStyle="1" w:styleId="WW8Num54z5">
    <w:name w:val="WW8Num54z5"/>
    <w:rsid w:val="003C458C"/>
  </w:style>
  <w:style w:type="character" w:customStyle="1" w:styleId="WW8Num54z6">
    <w:name w:val="WW8Num54z6"/>
    <w:rsid w:val="003C458C"/>
  </w:style>
  <w:style w:type="character" w:customStyle="1" w:styleId="WW8Num54z7">
    <w:name w:val="WW8Num54z7"/>
    <w:rsid w:val="003C458C"/>
  </w:style>
  <w:style w:type="character" w:customStyle="1" w:styleId="WW8Num54z8">
    <w:name w:val="WW8Num54z8"/>
    <w:rsid w:val="003C458C"/>
  </w:style>
  <w:style w:type="character" w:customStyle="1" w:styleId="WW8Num55z0">
    <w:name w:val="WW8Num55z0"/>
    <w:rsid w:val="003C458C"/>
    <w:rPr>
      <w:b/>
      <w:i w:val="0"/>
    </w:rPr>
  </w:style>
  <w:style w:type="character" w:customStyle="1" w:styleId="WW8Num55z4">
    <w:name w:val="WW8Num55z4"/>
    <w:rsid w:val="003C458C"/>
  </w:style>
  <w:style w:type="character" w:customStyle="1" w:styleId="WW8Num55z5">
    <w:name w:val="WW8Num55z5"/>
    <w:rsid w:val="003C458C"/>
  </w:style>
  <w:style w:type="character" w:customStyle="1" w:styleId="WW8Num55z6">
    <w:name w:val="WW8Num55z6"/>
    <w:rsid w:val="003C458C"/>
  </w:style>
  <w:style w:type="character" w:customStyle="1" w:styleId="WW8Num55z7">
    <w:name w:val="WW8Num55z7"/>
    <w:rsid w:val="003C458C"/>
  </w:style>
  <w:style w:type="character" w:customStyle="1" w:styleId="WW8Num55z8">
    <w:name w:val="WW8Num55z8"/>
    <w:rsid w:val="003C458C"/>
  </w:style>
  <w:style w:type="character" w:customStyle="1" w:styleId="WW8Num56z0">
    <w:name w:val="WW8Num56z0"/>
    <w:rsid w:val="003C458C"/>
    <w:rPr>
      <w:b/>
    </w:rPr>
  </w:style>
  <w:style w:type="character" w:customStyle="1" w:styleId="WW8Num56z1">
    <w:name w:val="WW8Num56z1"/>
    <w:rsid w:val="003C458C"/>
  </w:style>
  <w:style w:type="character" w:customStyle="1" w:styleId="WW8Num56z2">
    <w:name w:val="WW8Num56z2"/>
    <w:rsid w:val="003C458C"/>
  </w:style>
  <w:style w:type="character" w:customStyle="1" w:styleId="WW8Num56z3">
    <w:name w:val="WW8Num56z3"/>
    <w:rsid w:val="003C458C"/>
  </w:style>
  <w:style w:type="character" w:customStyle="1" w:styleId="WW8Num56z4">
    <w:name w:val="WW8Num56z4"/>
    <w:rsid w:val="003C458C"/>
  </w:style>
  <w:style w:type="character" w:customStyle="1" w:styleId="WW8Num56z5">
    <w:name w:val="WW8Num56z5"/>
    <w:rsid w:val="003C458C"/>
  </w:style>
  <w:style w:type="character" w:customStyle="1" w:styleId="WW8Num56z6">
    <w:name w:val="WW8Num56z6"/>
    <w:rsid w:val="003C458C"/>
  </w:style>
  <w:style w:type="character" w:customStyle="1" w:styleId="WW8Num56z7">
    <w:name w:val="WW8Num56z7"/>
    <w:rsid w:val="003C458C"/>
  </w:style>
  <w:style w:type="character" w:customStyle="1" w:styleId="WW8Num56z8">
    <w:name w:val="WW8Num56z8"/>
    <w:rsid w:val="003C458C"/>
  </w:style>
  <w:style w:type="character" w:customStyle="1" w:styleId="Fontepargpadro1">
    <w:name w:val="Fonte parág. padrão1"/>
    <w:rsid w:val="003C458C"/>
  </w:style>
  <w:style w:type="character" w:styleId="Hyperlink">
    <w:name w:val="Hyperlink"/>
    <w:uiPriority w:val="99"/>
    <w:rsid w:val="003C458C"/>
    <w:rPr>
      <w:color w:val="0000FF"/>
      <w:u w:val="single"/>
    </w:rPr>
  </w:style>
  <w:style w:type="character" w:customStyle="1" w:styleId="Ttulo1Char">
    <w:name w:val="Título 1 Char"/>
    <w:uiPriority w:val="9"/>
    <w:rsid w:val="003C458C"/>
    <w:rPr>
      <w:rFonts w:ascii="Arial" w:hAnsi="Arial" w:cs="Arial"/>
      <w:b/>
      <w:bCs/>
      <w:kern w:val="1"/>
      <w:sz w:val="32"/>
      <w:szCs w:val="32"/>
    </w:rPr>
  </w:style>
  <w:style w:type="character" w:customStyle="1" w:styleId="Ttulo2Char">
    <w:name w:val="Título 2 Char"/>
    <w:rsid w:val="003C458C"/>
    <w:rPr>
      <w:rFonts w:ascii="Arial" w:hAnsi="Arial" w:cs="Arial"/>
      <w:b/>
      <w:bCs/>
      <w:i/>
      <w:iCs/>
      <w:sz w:val="28"/>
      <w:szCs w:val="28"/>
    </w:rPr>
  </w:style>
  <w:style w:type="character" w:customStyle="1" w:styleId="Ttulo3Char">
    <w:name w:val="Título 3 Char"/>
    <w:rsid w:val="003C458C"/>
    <w:rPr>
      <w:rFonts w:ascii="Arial" w:hAnsi="Arial" w:cs="Arial"/>
      <w:b/>
      <w:bCs/>
      <w:sz w:val="26"/>
      <w:szCs w:val="26"/>
    </w:rPr>
  </w:style>
  <w:style w:type="character" w:customStyle="1" w:styleId="Ttulo4Char">
    <w:name w:val="Título 4 Char"/>
    <w:rsid w:val="003C458C"/>
    <w:rPr>
      <w:b/>
      <w:bCs/>
      <w:sz w:val="28"/>
      <w:szCs w:val="28"/>
    </w:rPr>
  </w:style>
  <w:style w:type="character" w:customStyle="1" w:styleId="Ttulo5Char">
    <w:name w:val="Título 5 Char"/>
    <w:rsid w:val="003C458C"/>
    <w:rPr>
      <w:b/>
      <w:bCs/>
      <w:i/>
      <w:iCs/>
      <w:sz w:val="26"/>
      <w:szCs w:val="26"/>
    </w:rPr>
  </w:style>
  <w:style w:type="character" w:customStyle="1" w:styleId="Ttulo6Char">
    <w:name w:val="Título 6 Char"/>
    <w:rsid w:val="003C458C"/>
    <w:rPr>
      <w:b/>
      <w:bCs/>
      <w:sz w:val="22"/>
      <w:szCs w:val="22"/>
    </w:rPr>
  </w:style>
  <w:style w:type="character" w:customStyle="1" w:styleId="Ttulo7Char">
    <w:name w:val="Título 7 Char"/>
    <w:rsid w:val="003C458C"/>
    <w:rPr>
      <w:sz w:val="24"/>
      <w:szCs w:val="24"/>
    </w:rPr>
  </w:style>
  <w:style w:type="character" w:customStyle="1" w:styleId="Ttulo8Char">
    <w:name w:val="Título 8 Char"/>
    <w:rsid w:val="003C458C"/>
    <w:rPr>
      <w:i/>
      <w:iCs/>
      <w:sz w:val="24"/>
      <w:szCs w:val="24"/>
    </w:rPr>
  </w:style>
  <w:style w:type="character" w:customStyle="1" w:styleId="Ttulo9Char">
    <w:name w:val="Título 9 Char"/>
    <w:rsid w:val="003C458C"/>
    <w:rPr>
      <w:rFonts w:ascii="Arial" w:hAnsi="Arial" w:cs="Arial"/>
      <w:sz w:val="22"/>
      <w:szCs w:val="22"/>
    </w:rPr>
  </w:style>
  <w:style w:type="character" w:customStyle="1" w:styleId="Corpodetexto2Char">
    <w:name w:val="Corpo de texto 2 Char"/>
    <w:rsid w:val="003C458C"/>
    <w:rPr>
      <w:rFonts w:ascii="Arial" w:hAnsi="Arial" w:cs="Arial"/>
      <w:color w:val="000000"/>
      <w:sz w:val="22"/>
      <w:szCs w:val="22"/>
    </w:rPr>
  </w:style>
  <w:style w:type="character" w:customStyle="1" w:styleId="TtuloChar">
    <w:name w:val="Título Char"/>
    <w:aliases w:val="Char Char"/>
    <w:link w:val="Ttulo"/>
    <w:rsid w:val="003C458C"/>
    <w:rPr>
      <w:rFonts w:ascii="Arial" w:hAnsi="Arial" w:cs="Arial"/>
      <w:b/>
      <w:bCs/>
      <w:sz w:val="24"/>
      <w:szCs w:val="24"/>
      <w:u w:val="single"/>
      <w:lang w:val="pt-PT"/>
    </w:rPr>
  </w:style>
  <w:style w:type="character" w:customStyle="1" w:styleId="SubttuloChar">
    <w:name w:val="Subtítulo Char"/>
    <w:rsid w:val="003C458C"/>
    <w:rPr>
      <w:b/>
      <w:bCs/>
      <w:sz w:val="24"/>
      <w:szCs w:val="24"/>
    </w:rPr>
  </w:style>
  <w:style w:type="character" w:customStyle="1" w:styleId="Recuodecorpodetexto3Char">
    <w:name w:val="Recuo de corpo de texto 3 Char"/>
    <w:rsid w:val="003C458C"/>
    <w:rPr>
      <w:sz w:val="16"/>
      <w:szCs w:val="16"/>
    </w:rPr>
  </w:style>
  <w:style w:type="character" w:customStyle="1" w:styleId="CharChar1">
    <w:name w:val="Char Char1"/>
    <w:rsid w:val="003C458C"/>
    <w:rPr>
      <w:rFonts w:ascii="Cambria" w:eastAsia="Times New Roman" w:hAnsi="Cambria" w:cs="Times New Roman"/>
      <w:i/>
      <w:iCs/>
      <w:color w:val="4F81BD"/>
      <w:spacing w:val="15"/>
      <w:sz w:val="24"/>
      <w:szCs w:val="24"/>
    </w:rPr>
  </w:style>
  <w:style w:type="character" w:customStyle="1" w:styleId="CorpodetextoChar">
    <w:name w:val="Corpo de texto Char"/>
    <w:rsid w:val="003C458C"/>
    <w:rPr>
      <w:sz w:val="24"/>
      <w:szCs w:val="24"/>
    </w:rPr>
  </w:style>
  <w:style w:type="character" w:customStyle="1" w:styleId="RecuodecorpodetextoChar">
    <w:name w:val="Recuo de corpo de texto Char"/>
    <w:uiPriority w:val="99"/>
    <w:rsid w:val="003C458C"/>
    <w:rPr>
      <w:sz w:val="24"/>
      <w:szCs w:val="24"/>
    </w:rPr>
  </w:style>
  <w:style w:type="character" w:customStyle="1" w:styleId="MapadoDocumentoChar">
    <w:name w:val="Mapa do Documento Char"/>
    <w:rsid w:val="003C458C"/>
    <w:rPr>
      <w:rFonts w:ascii="Tahoma" w:hAnsi="Tahoma" w:cs="Tahoma"/>
      <w:shd w:val="clear" w:color="auto" w:fill="000080"/>
    </w:rPr>
  </w:style>
  <w:style w:type="character" w:customStyle="1" w:styleId="CharChar3">
    <w:name w:val="Char Char3"/>
    <w:rsid w:val="003C458C"/>
    <w:rPr>
      <w:rFonts w:ascii="Times New Roman" w:eastAsia="Times New Roman" w:hAnsi="Times New Roman" w:cs="Times New Roman"/>
      <w:b/>
      <w:bCs/>
      <w:sz w:val="24"/>
      <w:szCs w:val="24"/>
    </w:rPr>
  </w:style>
  <w:style w:type="character" w:styleId="Forte">
    <w:name w:val="Strong"/>
    <w:qFormat/>
    <w:rsid w:val="003C458C"/>
    <w:rPr>
      <w:b/>
      <w:bCs/>
    </w:rPr>
  </w:style>
  <w:style w:type="character" w:customStyle="1" w:styleId="CharChar4">
    <w:name w:val="Char Char4"/>
    <w:rsid w:val="003C458C"/>
    <w:rPr>
      <w:rFonts w:ascii="Arial" w:eastAsia="Times New Roman" w:hAnsi="Arial" w:cs="Arial"/>
      <w:color w:val="000000"/>
    </w:rPr>
  </w:style>
  <w:style w:type="character" w:customStyle="1" w:styleId="ListLabel1">
    <w:name w:val="ListLabel 1"/>
    <w:rsid w:val="003C458C"/>
    <w:rPr>
      <w:rFonts w:cs="Symbol"/>
    </w:rPr>
  </w:style>
  <w:style w:type="character" w:customStyle="1" w:styleId="ListLabel2">
    <w:name w:val="ListLabel 2"/>
    <w:rsid w:val="003C458C"/>
    <w:rPr>
      <w:rFonts w:eastAsia="Times New Roman"/>
    </w:rPr>
  </w:style>
  <w:style w:type="character" w:customStyle="1" w:styleId="ListLabel3">
    <w:name w:val="ListLabel 3"/>
    <w:rsid w:val="003C458C"/>
    <w:rPr>
      <w:b/>
      <w:bCs/>
    </w:rPr>
  </w:style>
  <w:style w:type="character" w:customStyle="1" w:styleId="ListLabel4">
    <w:name w:val="ListLabel 4"/>
    <w:rsid w:val="003C458C"/>
    <w:rPr>
      <w:b/>
      <w:bCs/>
      <w:sz w:val="24"/>
      <w:szCs w:val="24"/>
    </w:rPr>
  </w:style>
  <w:style w:type="character" w:customStyle="1" w:styleId="ListLabel5">
    <w:name w:val="ListLabel 5"/>
    <w:rsid w:val="003C458C"/>
    <w:rPr>
      <w:b/>
      <w:bCs/>
      <w:i/>
      <w:iCs/>
    </w:rPr>
  </w:style>
  <w:style w:type="character" w:customStyle="1" w:styleId="ListLabel6">
    <w:name w:val="ListLabel 6"/>
    <w:rsid w:val="003C458C"/>
    <w:rPr>
      <w:b/>
      <w:bCs/>
      <w:i/>
      <w:iCs/>
      <w:color w:val="00000A"/>
    </w:rPr>
  </w:style>
  <w:style w:type="character" w:customStyle="1" w:styleId="ListLabel7">
    <w:name w:val="ListLabel 7"/>
    <w:rsid w:val="003C458C"/>
    <w:rPr>
      <w:b/>
      <w:bCs/>
      <w:color w:val="00000A"/>
    </w:rPr>
  </w:style>
  <w:style w:type="character" w:customStyle="1" w:styleId="ListLabel8">
    <w:name w:val="ListLabel 8"/>
    <w:rsid w:val="003C458C"/>
    <w:rPr>
      <w:b/>
      <w:bCs/>
      <w:sz w:val="22"/>
      <w:szCs w:val="22"/>
    </w:rPr>
  </w:style>
  <w:style w:type="character" w:customStyle="1" w:styleId="Fontepargpadro2">
    <w:name w:val="Fonte parág. padrão2"/>
    <w:rsid w:val="003C458C"/>
  </w:style>
  <w:style w:type="character" w:customStyle="1" w:styleId="Heading2Char">
    <w:name w:val="Heading 2 Char"/>
    <w:rsid w:val="003C458C"/>
  </w:style>
  <w:style w:type="character" w:customStyle="1" w:styleId="HeaderChar">
    <w:name w:val="Header Char"/>
    <w:rsid w:val="003C458C"/>
  </w:style>
  <w:style w:type="character" w:customStyle="1" w:styleId="FooterChar">
    <w:name w:val="Footer Char"/>
    <w:rsid w:val="003C458C"/>
  </w:style>
  <w:style w:type="character" w:customStyle="1" w:styleId="TitleChar">
    <w:name w:val="Title Char"/>
    <w:rsid w:val="003C458C"/>
  </w:style>
  <w:style w:type="character" w:customStyle="1" w:styleId="SubtitleChar">
    <w:name w:val="Subtitle Char"/>
    <w:rsid w:val="003C458C"/>
  </w:style>
  <w:style w:type="character" w:customStyle="1" w:styleId="BalloonTextChar">
    <w:name w:val="Balloon Text Char"/>
    <w:rsid w:val="003C458C"/>
  </w:style>
  <w:style w:type="character" w:customStyle="1" w:styleId="TextodoEspaoReservado1">
    <w:name w:val="Texto do Espaço Reservado1"/>
    <w:rsid w:val="003C458C"/>
  </w:style>
  <w:style w:type="character" w:customStyle="1" w:styleId="BodyTextChar">
    <w:name w:val="Body Text Char"/>
    <w:rsid w:val="003C458C"/>
  </w:style>
  <w:style w:type="character" w:customStyle="1" w:styleId="BodyTextIndentChar">
    <w:name w:val="Body Text Indent Char"/>
    <w:rsid w:val="003C458C"/>
  </w:style>
  <w:style w:type="character" w:customStyle="1" w:styleId="BodyText2Char">
    <w:name w:val="Body Text 2 Char"/>
    <w:rsid w:val="003C458C"/>
  </w:style>
  <w:style w:type="character" w:customStyle="1" w:styleId="normalchar1">
    <w:name w:val="normal__char1"/>
    <w:rsid w:val="003C458C"/>
  </w:style>
  <w:style w:type="character" w:customStyle="1" w:styleId="apple-style-span">
    <w:name w:val="apple-style-span"/>
    <w:rsid w:val="003C458C"/>
  </w:style>
  <w:style w:type="character" w:customStyle="1" w:styleId="QuoteChar">
    <w:name w:val="Quote Char"/>
    <w:link w:val="Citao11"/>
    <w:rsid w:val="003C458C"/>
  </w:style>
  <w:style w:type="character" w:customStyle="1" w:styleId="citao2Char">
    <w:name w:val="citação 2 Char"/>
    <w:rsid w:val="003C458C"/>
  </w:style>
  <w:style w:type="character" w:customStyle="1" w:styleId="Refdecomentrio1">
    <w:name w:val="Ref. de comentário1"/>
    <w:rsid w:val="003C458C"/>
  </w:style>
  <w:style w:type="character" w:customStyle="1" w:styleId="CommentTextChar">
    <w:name w:val="Comment Text Char"/>
    <w:rsid w:val="003C458C"/>
  </w:style>
  <w:style w:type="character" w:customStyle="1" w:styleId="CommentSubjectChar">
    <w:name w:val="Comment Subject Char"/>
    <w:rsid w:val="003C458C"/>
  </w:style>
  <w:style w:type="character" w:customStyle="1" w:styleId="BodyTextIndent2Char">
    <w:name w:val="Body Text Indent 2 Char"/>
    <w:rsid w:val="003C458C"/>
  </w:style>
  <w:style w:type="character" w:customStyle="1" w:styleId="apple-converted-space">
    <w:name w:val="apple-converted-space"/>
    <w:rsid w:val="003C458C"/>
  </w:style>
  <w:style w:type="character" w:customStyle="1" w:styleId="CabealhoChar">
    <w:name w:val="Cabeçalho Char"/>
    <w:aliases w:val="Cabeçalho superior Char,Heading 1a Char"/>
    <w:rsid w:val="003C458C"/>
    <w:rPr>
      <w:rFonts w:ascii="Rockwell" w:eastAsia="Rockwell" w:hAnsi="Rockwell" w:cs="Rockwell"/>
      <w:kern w:val="1"/>
      <w:sz w:val="22"/>
      <w:szCs w:val="22"/>
    </w:rPr>
  </w:style>
  <w:style w:type="character" w:customStyle="1" w:styleId="RodapChar">
    <w:name w:val="Rodapé Char"/>
    <w:uiPriority w:val="99"/>
    <w:rsid w:val="003C458C"/>
    <w:rPr>
      <w:rFonts w:ascii="Rockwell" w:eastAsia="Rockwell" w:hAnsi="Rockwell" w:cs="Rockwell"/>
      <w:kern w:val="1"/>
      <w:sz w:val="22"/>
      <w:szCs w:val="22"/>
    </w:rPr>
  </w:style>
  <w:style w:type="paragraph" w:customStyle="1" w:styleId="Ttulo20">
    <w:name w:val="Título2"/>
    <w:basedOn w:val="Normal"/>
    <w:next w:val="Corpodetexto"/>
    <w:rsid w:val="003C458C"/>
    <w:pPr>
      <w:autoSpaceDE w:val="0"/>
      <w:ind w:left="284" w:right="476" w:hanging="284"/>
      <w:jc w:val="center"/>
    </w:pPr>
    <w:rPr>
      <w:rFonts w:ascii="Arial" w:hAnsi="Arial" w:cs="Arial"/>
      <w:b/>
      <w:bCs/>
      <w:u w:val="single"/>
      <w:lang w:val="pt-PT"/>
    </w:rPr>
  </w:style>
  <w:style w:type="paragraph" w:styleId="Corpodetexto">
    <w:name w:val="Body Text"/>
    <w:basedOn w:val="Normal"/>
    <w:qFormat/>
    <w:rsid w:val="003C458C"/>
    <w:pPr>
      <w:spacing w:after="120"/>
    </w:pPr>
  </w:style>
  <w:style w:type="paragraph" w:styleId="Lista">
    <w:name w:val="List"/>
    <w:basedOn w:val="Corpodetexto"/>
    <w:rsid w:val="003C458C"/>
    <w:pPr>
      <w:spacing w:after="0" w:line="480" w:lineRule="auto"/>
      <w:jc w:val="both"/>
    </w:pPr>
    <w:rPr>
      <w:rFonts w:ascii="Arial" w:hAnsi="Arial" w:cs="Tahoma"/>
      <w:kern w:val="1"/>
      <w:sz w:val="22"/>
      <w:szCs w:val="22"/>
    </w:rPr>
  </w:style>
  <w:style w:type="paragraph" w:styleId="Legenda">
    <w:name w:val="caption"/>
    <w:basedOn w:val="Normal"/>
    <w:qFormat/>
    <w:rsid w:val="003C458C"/>
    <w:pPr>
      <w:suppressLineNumbers/>
      <w:spacing w:before="120" w:after="120"/>
    </w:pPr>
    <w:rPr>
      <w:rFonts w:cs="Mangal"/>
      <w:i/>
      <w:iCs/>
    </w:rPr>
  </w:style>
  <w:style w:type="paragraph" w:customStyle="1" w:styleId="ndice">
    <w:name w:val="Índice"/>
    <w:basedOn w:val="Normal"/>
    <w:rsid w:val="003C458C"/>
    <w:pPr>
      <w:suppressLineNumbers/>
    </w:pPr>
    <w:rPr>
      <w:rFonts w:ascii="Rockwell" w:eastAsia="Rockwell" w:hAnsi="Rockwell" w:cs="Tahoma"/>
      <w:kern w:val="1"/>
      <w:sz w:val="22"/>
      <w:szCs w:val="22"/>
    </w:rPr>
  </w:style>
  <w:style w:type="paragraph" w:styleId="PargrafodaLista">
    <w:name w:val="List Paragraph"/>
    <w:basedOn w:val="Normal"/>
    <w:link w:val="PargrafodaListaChar"/>
    <w:uiPriority w:val="34"/>
    <w:qFormat/>
    <w:rsid w:val="003C458C"/>
    <w:pPr>
      <w:ind w:left="708"/>
    </w:pPr>
  </w:style>
  <w:style w:type="paragraph" w:customStyle="1" w:styleId="CorpodetextoCorpodetextoChar">
    <w:name w:val="Corpo de texto.Corpo de texto Char"/>
    <w:basedOn w:val="Normal"/>
    <w:rsid w:val="003C458C"/>
    <w:pPr>
      <w:autoSpaceDE w:val="0"/>
      <w:spacing w:line="480" w:lineRule="auto"/>
      <w:jc w:val="both"/>
    </w:pPr>
    <w:rPr>
      <w:rFonts w:ascii="Arial" w:hAnsi="Arial" w:cs="Arial"/>
      <w:sz w:val="22"/>
      <w:szCs w:val="22"/>
    </w:rPr>
  </w:style>
  <w:style w:type="paragraph" w:customStyle="1" w:styleId="Corpodetexto22">
    <w:name w:val="Corpo de texto 22"/>
    <w:basedOn w:val="Normal"/>
    <w:rsid w:val="003C458C"/>
    <w:pPr>
      <w:autoSpaceDE w:val="0"/>
      <w:jc w:val="both"/>
    </w:pPr>
    <w:rPr>
      <w:rFonts w:ascii="Arial" w:hAnsi="Arial" w:cs="Arial"/>
      <w:color w:val="000000"/>
      <w:sz w:val="22"/>
      <w:szCs w:val="22"/>
    </w:rPr>
  </w:style>
  <w:style w:type="paragraph" w:styleId="Subttulo">
    <w:name w:val="Subtitle"/>
    <w:basedOn w:val="Normal"/>
    <w:next w:val="Corpodetexto"/>
    <w:qFormat/>
    <w:rsid w:val="003C458C"/>
    <w:pPr>
      <w:autoSpaceDE w:val="0"/>
      <w:jc w:val="center"/>
    </w:pPr>
    <w:rPr>
      <w:b/>
      <w:bCs/>
    </w:rPr>
  </w:style>
  <w:style w:type="paragraph" w:customStyle="1" w:styleId="Recuodecorpodetexto31">
    <w:name w:val="Recuo de corpo de texto 31"/>
    <w:basedOn w:val="Normal"/>
    <w:rsid w:val="003C458C"/>
    <w:pPr>
      <w:spacing w:after="120"/>
      <w:ind w:left="283"/>
    </w:pPr>
    <w:rPr>
      <w:sz w:val="16"/>
      <w:szCs w:val="16"/>
    </w:rPr>
  </w:style>
  <w:style w:type="paragraph" w:styleId="Recuodecorpodetexto">
    <w:name w:val="Body Text Indent"/>
    <w:basedOn w:val="Normal"/>
    <w:uiPriority w:val="99"/>
    <w:rsid w:val="003C458C"/>
    <w:pPr>
      <w:spacing w:after="120"/>
      <w:ind w:left="283"/>
    </w:pPr>
  </w:style>
  <w:style w:type="paragraph" w:customStyle="1" w:styleId="Estilo1">
    <w:name w:val="Estilo1"/>
    <w:basedOn w:val="Corpodetexto22"/>
    <w:rsid w:val="003C458C"/>
    <w:pPr>
      <w:keepNext/>
      <w:tabs>
        <w:tab w:val="left" w:pos="-348"/>
      </w:tabs>
    </w:pPr>
    <w:rPr>
      <w:color w:val="auto"/>
    </w:rPr>
  </w:style>
  <w:style w:type="paragraph" w:customStyle="1" w:styleId="MapadoDocumento1">
    <w:name w:val="Mapa do Documento1"/>
    <w:basedOn w:val="Normal"/>
    <w:rsid w:val="003C458C"/>
    <w:pPr>
      <w:shd w:val="clear" w:color="auto" w:fill="000080"/>
    </w:pPr>
    <w:rPr>
      <w:rFonts w:ascii="Tahoma" w:hAnsi="Tahoma" w:cs="Tahoma"/>
      <w:sz w:val="20"/>
      <w:szCs w:val="20"/>
    </w:rPr>
  </w:style>
  <w:style w:type="paragraph" w:customStyle="1" w:styleId="Ttulo10">
    <w:name w:val="Título1"/>
    <w:basedOn w:val="Normal"/>
    <w:next w:val="Corpodetexto"/>
    <w:rsid w:val="003C458C"/>
    <w:pPr>
      <w:keepNext/>
      <w:pBdr>
        <w:bottom w:val="single" w:sz="8" w:space="4" w:color="808080"/>
      </w:pBdr>
      <w:spacing w:before="240" w:after="300"/>
    </w:pPr>
    <w:rPr>
      <w:rFonts w:ascii="Arial" w:hAnsi="Arial" w:cs="Tahoma"/>
      <w:color w:val="17365D"/>
      <w:spacing w:val="5"/>
      <w:kern w:val="1"/>
      <w:sz w:val="52"/>
      <w:szCs w:val="52"/>
    </w:rPr>
  </w:style>
  <w:style w:type="paragraph" w:customStyle="1" w:styleId="Legenda1">
    <w:name w:val="Legenda1"/>
    <w:basedOn w:val="Normal"/>
    <w:rsid w:val="003C458C"/>
    <w:pPr>
      <w:suppressLineNumbers/>
      <w:spacing w:before="120" w:after="120"/>
    </w:pPr>
    <w:rPr>
      <w:rFonts w:ascii="Rockwell" w:eastAsia="Rockwell" w:hAnsi="Rockwell" w:cs="Tahoma"/>
      <w:i/>
      <w:iCs/>
      <w:kern w:val="1"/>
    </w:rPr>
  </w:style>
  <w:style w:type="paragraph" w:styleId="Cabealho">
    <w:name w:val="header"/>
    <w:aliases w:val="Cabeçalho superior,Heading 1a"/>
    <w:basedOn w:val="Normal"/>
    <w:rsid w:val="003C458C"/>
    <w:pPr>
      <w:suppressLineNumbers/>
      <w:tabs>
        <w:tab w:val="center" w:pos="4252"/>
        <w:tab w:val="right" w:pos="8504"/>
      </w:tabs>
    </w:pPr>
    <w:rPr>
      <w:rFonts w:ascii="Rockwell" w:eastAsia="Rockwell" w:hAnsi="Rockwell" w:cs="Rockwell"/>
      <w:kern w:val="1"/>
      <w:sz w:val="22"/>
      <w:szCs w:val="22"/>
    </w:rPr>
  </w:style>
  <w:style w:type="paragraph" w:styleId="Rodap">
    <w:name w:val="footer"/>
    <w:basedOn w:val="Normal"/>
    <w:uiPriority w:val="99"/>
    <w:rsid w:val="003C458C"/>
    <w:pPr>
      <w:suppressLineNumbers/>
      <w:tabs>
        <w:tab w:val="center" w:pos="4252"/>
        <w:tab w:val="right" w:pos="8504"/>
      </w:tabs>
    </w:pPr>
    <w:rPr>
      <w:rFonts w:ascii="Rockwell" w:eastAsia="Rockwell" w:hAnsi="Rockwell" w:cs="Rockwell"/>
      <w:kern w:val="1"/>
      <w:sz w:val="22"/>
      <w:szCs w:val="22"/>
    </w:rPr>
  </w:style>
  <w:style w:type="paragraph" w:customStyle="1" w:styleId="Textodebalo1">
    <w:name w:val="Texto de balão1"/>
    <w:basedOn w:val="Normal"/>
    <w:rsid w:val="003C458C"/>
    <w:rPr>
      <w:rFonts w:ascii="Rockwell" w:eastAsia="Rockwell" w:hAnsi="Rockwell" w:cs="Rockwell"/>
      <w:kern w:val="1"/>
      <w:sz w:val="22"/>
      <w:szCs w:val="22"/>
    </w:rPr>
  </w:style>
  <w:style w:type="paragraph" w:customStyle="1" w:styleId="PargrafodaLista1">
    <w:name w:val="Parágrafo da Lista1"/>
    <w:basedOn w:val="Normal"/>
    <w:qFormat/>
    <w:rsid w:val="003C458C"/>
    <w:rPr>
      <w:rFonts w:ascii="Rockwell" w:eastAsia="Rockwell" w:hAnsi="Rockwell" w:cs="Rockwell"/>
      <w:kern w:val="1"/>
      <w:sz w:val="22"/>
      <w:szCs w:val="22"/>
    </w:rPr>
  </w:style>
  <w:style w:type="paragraph" w:customStyle="1" w:styleId="Corpodetexto21">
    <w:name w:val="Corpo de texto 21"/>
    <w:basedOn w:val="Normal"/>
    <w:rsid w:val="003C458C"/>
    <w:rPr>
      <w:rFonts w:ascii="Rockwell" w:eastAsia="Rockwell" w:hAnsi="Rockwell" w:cs="Rockwell"/>
      <w:kern w:val="1"/>
      <w:sz w:val="22"/>
      <w:szCs w:val="22"/>
    </w:rPr>
  </w:style>
  <w:style w:type="paragraph" w:styleId="NormalWeb">
    <w:name w:val="Normal (Web)"/>
    <w:basedOn w:val="Normal"/>
    <w:uiPriority w:val="99"/>
    <w:rsid w:val="003C458C"/>
    <w:rPr>
      <w:rFonts w:ascii="Rockwell" w:eastAsia="Rockwell" w:hAnsi="Rockwell" w:cs="Rockwell"/>
      <w:kern w:val="1"/>
      <w:sz w:val="22"/>
      <w:szCs w:val="22"/>
    </w:rPr>
  </w:style>
  <w:style w:type="paragraph" w:customStyle="1" w:styleId="Nvel2">
    <w:name w:val="Nível 2"/>
    <w:basedOn w:val="Normal"/>
    <w:rsid w:val="003C458C"/>
    <w:rPr>
      <w:rFonts w:ascii="Rockwell" w:eastAsia="Rockwell" w:hAnsi="Rockwell" w:cs="Rockwell"/>
      <w:kern w:val="1"/>
      <w:sz w:val="22"/>
      <w:szCs w:val="22"/>
    </w:rPr>
  </w:style>
  <w:style w:type="paragraph" w:customStyle="1" w:styleId="Citao1">
    <w:name w:val="Citação1"/>
    <w:basedOn w:val="Normal"/>
    <w:qFormat/>
    <w:rsid w:val="003C458C"/>
    <w:rPr>
      <w:rFonts w:ascii="Rockwell" w:eastAsia="Rockwell" w:hAnsi="Rockwell" w:cs="Rockwell"/>
      <w:kern w:val="1"/>
      <w:sz w:val="22"/>
      <w:szCs w:val="22"/>
    </w:rPr>
  </w:style>
  <w:style w:type="paragraph" w:customStyle="1" w:styleId="Commarcadores51">
    <w:name w:val="Com marcadores 51"/>
    <w:basedOn w:val="Normal"/>
    <w:rsid w:val="003C458C"/>
    <w:rPr>
      <w:rFonts w:ascii="Rockwell" w:eastAsia="Rockwell" w:hAnsi="Rockwell" w:cs="Rockwell"/>
      <w:kern w:val="1"/>
      <w:sz w:val="22"/>
      <w:szCs w:val="22"/>
    </w:rPr>
  </w:style>
  <w:style w:type="paragraph" w:customStyle="1" w:styleId="citao2">
    <w:name w:val="citação 2"/>
    <w:basedOn w:val="Citao1"/>
    <w:qFormat/>
    <w:rsid w:val="003C458C"/>
  </w:style>
  <w:style w:type="paragraph" w:customStyle="1" w:styleId="Textodecomentrio1">
    <w:name w:val="Texto de comentário1"/>
    <w:basedOn w:val="Normal"/>
    <w:rsid w:val="003C458C"/>
    <w:rPr>
      <w:rFonts w:ascii="Rockwell" w:eastAsia="Rockwell" w:hAnsi="Rockwell" w:cs="Rockwell"/>
      <w:kern w:val="1"/>
      <w:sz w:val="22"/>
      <w:szCs w:val="22"/>
    </w:rPr>
  </w:style>
  <w:style w:type="paragraph" w:customStyle="1" w:styleId="Assuntodocomentrio1">
    <w:name w:val="Assunto do comentário1"/>
    <w:basedOn w:val="Textodecomentrio1"/>
    <w:rsid w:val="003C458C"/>
  </w:style>
  <w:style w:type="paragraph" w:customStyle="1" w:styleId="Contedodetabela">
    <w:name w:val="Conteúdo de tabela"/>
    <w:basedOn w:val="Normal"/>
    <w:rsid w:val="003C458C"/>
    <w:pPr>
      <w:suppressLineNumbers/>
    </w:pPr>
    <w:rPr>
      <w:kern w:val="1"/>
      <w:sz w:val="20"/>
      <w:szCs w:val="20"/>
    </w:rPr>
  </w:style>
  <w:style w:type="paragraph" w:customStyle="1" w:styleId="Reviso1">
    <w:name w:val="Revisão1"/>
    <w:rsid w:val="003C458C"/>
    <w:pPr>
      <w:widowControl w:val="0"/>
      <w:suppressAutoHyphens/>
    </w:pPr>
    <w:rPr>
      <w:rFonts w:ascii="Rockwell" w:eastAsia="Rockwell" w:hAnsi="Rockwell" w:cs="Rockwell"/>
      <w:kern w:val="1"/>
      <w:sz w:val="22"/>
      <w:szCs w:val="22"/>
      <w:lang w:eastAsia="zh-CN"/>
    </w:rPr>
  </w:style>
  <w:style w:type="paragraph" w:customStyle="1" w:styleId="Recuodecorpodetexto21">
    <w:name w:val="Recuo de corpo de texto 21"/>
    <w:basedOn w:val="Normal"/>
    <w:rsid w:val="003C458C"/>
    <w:rPr>
      <w:rFonts w:ascii="Rockwell" w:eastAsia="Rockwell" w:hAnsi="Rockwell" w:cs="Rockwell"/>
      <w:kern w:val="1"/>
      <w:sz w:val="22"/>
      <w:szCs w:val="22"/>
    </w:rPr>
  </w:style>
  <w:style w:type="paragraph" w:customStyle="1" w:styleId="p23">
    <w:name w:val="p23"/>
    <w:basedOn w:val="Normal"/>
    <w:rsid w:val="003C458C"/>
    <w:rPr>
      <w:rFonts w:ascii="Rockwell" w:eastAsia="Rockwell" w:hAnsi="Rockwell" w:cs="Rockwell"/>
      <w:kern w:val="1"/>
      <w:sz w:val="22"/>
      <w:szCs w:val="22"/>
    </w:rPr>
  </w:style>
  <w:style w:type="paragraph" w:customStyle="1" w:styleId="p28">
    <w:name w:val="p28"/>
    <w:basedOn w:val="Normal"/>
    <w:rsid w:val="003C458C"/>
    <w:rPr>
      <w:rFonts w:ascii="Rockwell" w:eastAsia="Rockwell" w:hAnsi="Rockwell" w:cs="Rockwell"/>
      <w:kern w:val="1"/>
      <w:sz w:val="22"/>
      <w:szCs w:val="22"/>
    </w:rPr>
  </w:style>
  <w:style w:type="paragraph" w:customStyle="1" w:styleId="p29">
    <w:name w:val="p29"/>
    <w:basedOn w:val="Normal"/>
    <w:rsid w:val="003C458C"/>
    <w:rPr>
      <w:rFonts w:ascii="Rockwell" w:eastAsia="Rockwell" w:hAnsi="Rockwell" w:cs="Rockwell"/>
      <w:kern w:val="1"/>
      <w:sz w:val="22"/>
      <w:szCs w:val="22"/>
    </w:rPr>
  </w:style>
  <w:style w:type="paragraph" w:customStyle="1" w:styleId="p24">
    <w:name w:val="p24"/>
    <w:basedOn w:val="Normal"/>
    <w:rsid w:val="003C458C"/>
    <w:rPr>
      <w:rFonts w:ascii="Rockwell" w:eastAsia="Rockwell" w:hAnsi="Rockwell" w:cs="Rockwell"/>
      <w:kern w:val="1"/>
      <w:sz w:val="22"/>
      <w:szCs w:val="22"/>
    </w:rPr>
  </w:style>
  <w:style w:type="paragraph" w:customStyle="1" w:styleId="t40">
    <w:name w:val="t40"/>
    <w:basedOn w:val="Normal"/>
    <w:rsid w:val="003C458C"/>
    <w:rPr>
      <w:rFonts w:ascii="Rockwell" w:eastAsia="Rockwell" w:hAnsi="Rockwell" w:cs="Rockwell"/>
      <w:kern w:val="1"/>
      <w:sz w:val="22"/>
      <w:szCs w:val="22"/>
    </w:rPr>
  </w:style>
  <w:style w:type="paragraph" w:customStyle="1" w:styleId="TtulodaTabela">
    <w:name w:val="Título da Tabela"/>
    <w:basedOn w:val="Normal"/>
    <w:rsid w:val="003C458C"/>
    <w:rPr>
      <w:rFonts w:ascii="Rockwell" w:eastAsia="Rockwell" w:hAnsi="Rockwell" w:cs="Rockwell"/>
      <w:kern w:val="1"/>
      <w:sz w:val="22"/>
      <w:szCs w:val="22"/>
    </w:rPr>
  </w:style>
  <w:style w:type="paragraph" w:customStyle="1" w:styleId="Default">
    <w:name w:val="Default"/>
    <w:basedOn w:val="Normal"/>
    <w:rsid w:val="003C458C"/>
    <w:rPr>
      <w:rFonts w:ascii="Rockwell" w:eastAsia="Rockwell" w:hAnsi="Rockwell" w:cs="Rockwell"/>
      <w:kern w:val="1"/>
      <w:sz w:val="22"/>
      <w:szCs w:val="22"/>
    </w:rPr>
  </w:style>
  <w:style w:type="paragraph" w:customStyle="1" w:styleId="WW-Corpodetexto3">
    <w:name w:val="WW-Corpo de texto 3"/>
    <w:basedOn w:val="Normal"/>
    <w:rsid w:val="003C458C"/>
    <w:rPr>
      <w:rFonts w:ascii="Rockwell" w:eastAsia="Rockwell" w:hAnsi="Rockwell" w:cs="Rockwell"/>
      <w:kern w:val="1"/>
      <w:sz w:val="22"/>
      <w:szCs w:val="22"/>
    </w:rPr>
  </w:style>
  <w:style w:type="paragraph" w:customStyle="1" w:styleId="Corpodetexto211">
    <w:name w:val="Corpo de texto 211"/>
    <w:basedOn w:val="Normal"/>
    <w:rsid w:val="003C458C"/>
    <w:rPr>
      <w:rFonts w:ascii="Rockwell" w:eastAsia="Rockwell" w:hAnsi="Rockwell" w:cs="Rockwell"/>
      <w:kern w:val="1"/>
      <w:sz w:val="22"/>
      <w:szCs w:val="22"/>
    </w:rPr>
  </w:style>
  <w:style w:type="paragraph" w:customStyle="1" w:styleId="Contedodatabela">
    <w:name w:val="Conteúdo da tabela"/>
    <w:basedOn w:val="Normal"/>
    <w:rsid w:val="003C458C"/>
    <w:pPr>
      <w:suppressLineNumbers/>
    </w:pPr>
  </w:style>
  <w:style w:type="paragraph" w:customStyle="1" w:styleId="Ttulodetabela">
    <w:name w:val="Título de tabela"/>
    <w:basedOn w:val="Contedodatabela"/>
    <w:rsid w:val="003C458C"/>
    <w:pPr>
      <w:jc w:val="center"/>
    </w:pPr>
    <w:rPr>
      <w:b/>
      <w:bCs/>
    </w:rPr>
  </w:style>
  <w:style w:type="numbering" w:customStyle="1" w:styleId="Semlista1">
    <w:name w:val="Sem lista1"/>
    <w:next w:val="Semlista"/>
    <w:uiPriority w:val="99"/>
    <w:semiHidden/>
    <w:unhideWhenUsed/>
    <w:rsid w:val="00262076"/>
  </w:style>
  <w:style w:type="paragraph" w:styleId="Ttulo">
    <w:name w:val="Title"/>
    <w:aliases w:val="Char"/>
    <w:basedOn w:val="Normal"/>
    <w:link w:val="TtuloChar"/>
    <w:qFormat/>
    <w:rsid w:val="00262076"/>
    <w:pPr>
      <w:suppressAutoHyphens w:val="0"/>
      <w:jc w:val="center"/>
    </w:pPr>
    <w:rPr>
      <w:rFonts w:ascii="Arial" w:hAnsi="Arial" w:cs="Arial"/>
      <w:b/>
      <w:bCs/>
      <w:u w:val="single"/>
      <w:lang w:val="pt-PT" w:eastAsia="pt-BR"/>
    </w:rPr>
  </w:style>
  <w:style w:type="character" w:customStyle="1" w:styleId="TtuloChar1">
    <w:name w:val="Título Char1"/>
    <w:uiPriority w:val="10"/>
    <w:rsid w:val="00262076"/>
    <w:rPr>
      <w:rFonts w:ascii="Cambria" w:eastAsia="Times New Roman" w:hAnsi="Cambria" w:cs="Times New Roman"/>
      <w:b/>
      <w:bCs/>
      <w:kern w:val="28"/>
      <w:sz w:val="32"/>
      <w:szCs w:val="32"/>
      <w:lang w:eastAsia="zh-CN"/>
    </w:rPr>
  </w:style>
  <w:style w:type="paragraph" w:styleId="Textodebalo">
    <w:name w:val="Balloon Text"/>
    <w:basedOn w:val="Normal"/>
    <w:link w:val="TextodebaloChar"/>
    <w:uiPriority w:val="99"/>
    <w:unhideWhenUsed/>
    <w:rsid w:val="009C2396"/>
    <w:rPr>
      <w:rFonts w:ascii="Tahoma" w:hAnsi="Tahoma" w:cs="Tahoma"/>
      <w:sz w:val="16"/>
      <w:szCs w:val="16"/>
    </w:rPr>
  </w:style>
  <w:style w:type="character" w:customStyle="1" w:styleId="TextodebaloChar">
    <w:name w:val="Texto de balão Char"/>
    <w:link w:val="Textodebalo"/>
    <w:uiPriority w:val="99"/>
    <w:rsid w:val="009C2396"/>
    <w:rPr>
      <w:rFonts w:ascii="Tahoma" w:hAnsi="Tahoma" w:cs="Tahoma"/>
      <w:sz w:val="16"/>
      <w:szCs w:val="16"/>
      <w:lang w:eastAsia="zh-CN"/>
    </w:rPr>
  </w:style>
  <w:style w:type="paragraph" w:customStyle="1" w:styleId="Nivel01">
    <w:name w:val="Nivel 01"/>
    <w:basedOn w:val="Ttulo1"/>
    <w:next w:val="Normal"/>
    <w:link w:val="Nivel01Char"/>
    <w:qFormat/>
    <w:rsid w:val="00603CDB"/>
    <w:pPr>
      <w:keepLines/>
      <w:numPr>
        <w:numId w:val="10"/>
      </w:numPr>
      <w:tabs>
        <w:tab w:val="num" w:pos="0"/>
        <w:tab w:val="num" w:pos="360"/>
      </w:tabs>
      <w:suppressAutoHyphens w:val="0"/>
      <w:spacing w:before="480" w:after="120" w:line="276" w:lineRule="auto"/>
      <w:ind w:left="0" w:right="-15" w:firstLine="0"/>
      <w:jc w:val="both"/>
    </w:pPr>
    <w:rPr>
      <w:rFonts w:cs="Times New Roman"/>
      <w:color w:val="000000"/>
      <w:kern w:val="0"/>
      <w:sz w:val="20"/>
      <w:szCs w:val="20"/>
      <w:lang w:eastAsia="pt-BR"/>
    </w:rPr>
  </w:style>
  <w:style w:type="paragraph" w:customStyle="1" w:styleId="xwestern">
    <w:name w:val="x_western"/>
    <w:basedOn w:val="Normal"/>
    <w:rsid w:val="009C6124"/>
    <w:pPr>
      <w:suppressAutoHyphens w:val="0"/>
      <w:spacing w:before="100" w:beforeAutospacing="1" w:after="100" w:afterAutospacing="1"/>
    </w:pPr>
    <w:rPr>
      <w:lang w:eastAsia="pt-BR"/>
    </w:rPr>
  </w:style>
  <w:style w:type="character" w:customStyle="1" w:styleId="Nivel01Char">
    <w:name w:val="Nivel 01 Char"/>
    <w:link w:val="Nivel01"/>
    <w:rsid w:val="00A515F6"/>
    <w:rPr>
      <w:rFonts w:ascii="Arial" w:hAnsi="Arial"/>
      <w:b/>
      <w:bCs/>
      <w:color w:val="000000"/>
    </w:rPr>
  </w:style>
  <w:style w:type="paragraph" w:customStyle="1" w:styleId="PargrafodaLista11">
    <w:name w:val="Parágrafo da Lista11"/>
    <w:basedOn w:val="Normal"/>
    <w:qFormat/>
    <w:rsid w:val="001C663E"/>
    <w:pPr>
      <w:suppressAutoHyphens w:val="0"/>
      <w:ind w:left="720"/>
    </w:pPr>
    <w:rPr>
      <w:rFonts w:ascii="Ecofont_Spranq_eco_Sans" w:hAnsi="Ecofont_Spranq_eco_Sans" w:cs="Ecofont_Spranq_eco_Sans"/>
      <w:lang w:eastAsia="pt-BR"/>
    </w:rPr>
  </w:style>
  <w:style w:type="paragraph" w:styleId="Citao">
    <w:name w:val="Quote"/>
    <w:basedOn w:val="Normal"/>
    <w:next w:val="Normal"/>
    <w:link w:val="CitaoChar"/>
    <w:uiPriority w:val="29"/>
    <w:qFormat/>
    <w:rsid w:val="00AE7C89"/>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AE7C89"/>
    <w:rPr>
      <w:rFonts w:ascii="Arial" w:eastAsia="Calibri" w:hAnsi="Arial"/>
      <w:i/>
      <w:iCs/>
      <w:color w:val="000000"/>
      <w:szCs w:val="24"/>
      <w:shd w:val="clear" w:color="auto" w:fill="FFFFCC"/>
      <w:lang w:eastAsia="en-US"/>
    </w:rPr>
  </w:style>
  <w:style w:type="paragraph" w:styleId="Commarcadores5">
    <w:name w:val="List Bullet 5"/>
    <w:basedOn w:val="Normal"/>
    <w:rsid w:val="00AE7C89"/>
    <w:pPr>
      <w:numPr>
        <w:numId w:val="12"/>
      </w:numPr>
      <w:suppressAutoHyphens w:val="0"/>
      <w:contextualSpacing/>
    </w:pPr>
    <w:rPr>
      <w:rFonts w:ascii="Arial" w:hAnsi="Arial" w:cs="Tahoma"/>
      <w:sz w:val="20"/>
      <w:lang w:eastAsia="pt-BR"/>
    </w:rPr>
  </w:style>
  <w:style w:type="character" w:styleId="Refdecomentrio">
    <w:name w:val="annotation reference"/>
    <w:uiPriority w:val="99"/>
    <w:unhideWhenUsed/>
    <w:rsid w:val="00AE7C89"/>
    <w:rPr>
      <w:sz w:val="16"/>
      <w:szCs w:val="16"/>
    </w:rPr>
  </w:style>
  <w:style w:type="paragraph" w:styleId="Textodecomentrio">
    <w:name w:val="annotation text"/>
    <w:basedOn w:val="Normal"/>
    <w:link w:val="TextodecomentrioChar"/>
    <w:uiPriority w:val="99"/>
    <w:unhideWhenUsed/>
    <w:rsid w:val="00AE7C89"/>
    <w:pPr>
      <w:suppressAutoHyphens w:val="0"/>
    </w:pPr>
    <w:rPr>
      <w:rFonts w:ascii="Arial" w:hAnsi="Arial" w:cs="Tahoma"/>
      <w:sz w:val="20"/>
      <w:szCs w:val="20"/>
      <w:lang w:eastAsia="pt-BR"/>
    </w:rPr>
  </w:style>
  <w:style w:type="character" w:customStyle="1" w:styleId="TextodecomentrioChar">
    <w:name w:val="Texto de comentário Char"/>
    <w:basedOn w:val="Fontepargpadro"/>
    <w:link w:val="Textodecomentrio"/>
    <w:uiPriority w:val="99"/>
    <w:rsid w:val="00AE7C89"/>
    <w:rPr>
      <w:rFonts w:ascii="Arial" w:hAnsi="Arial" w:cs="Tahoma"/>
    </w:rPr>
  </w:style>
  <w:style w:type="paragraph" w:styleId="Assuntodocomentrio">
    <w:name w:val="annotation subject"/>
    <w:basedOn w:val="Textodecomentrio"/>
    <w:next w:val="Textodecomentrio"/>
    <w:link w:val="AssuntodocomentrioChar"/>
    <w:uiPriority w:val="99"/>
    <w:semiHidden/>
    <w:unhideWhenUsed/>
    <w:rsid w:val="00AE7C89"/>
    <w:rPr>
      <w:b/>
      <w:bCs/>
    </w:rPr>
  </w:style>
  <w:style w:type="character" w:customStyle="1" w:styleId="AssuntodocomentrioChar">
    <w:name w:val="Assunto do comentário Char"/>
    <w:basedOn w:val="TextodecomentrioChar"/>
    <w:link w:val="Assuntodocomentrio"/>
    <w:uiPriority w:val="99"/>
    <w:semiHidden/>
    <w:rsid w:val="00AE7C89"/>
    <w:rPr>
      <w:rFonts w:ascii="Arial" w:hAnsi="Arial" w:cs="Tahoma"/>
      <w:b/>
      <w:bCs/>
    </w:rPr>
  </w:style>
  <w:style w:type="character" w:styleId="TextodoEspaoReservado">
    <w:name w:val="Placeholder Text"/>
    <w:uiPriority w:val="99"/>
    <w:semiHidden/>
    <w:rsid w:val="00AE7C89"/>
    <w:rPr>
      <w:color w:val="808080"/>
    </w:rPr>
  </w:style>
  <w:style w:type="paragraph" w:customStyle="1" w:styleId="Nivel10">
    <w:name w:val="Nivel1"/>
    <w:basedOn w:val="Ttulo1"/>
    <w:link w:val="Nivel1Char"/>
    <w:qFormat/>
    <w:rsid w:val="00AE7C89"/>
    <w:pPr>
      <w:keepLines/>
      <w:tabs>
        <w:tab w:val="clear" w:pos="0"/>
      </w:tabs>
      <w:suppressAutoHyphens w:val="0"/>
      <w:spacing w:before="480" w:after="0" w:line="276" w:lineRule="auto"/>
      <w:ind w:left="644" w:hanging="360"/>
      <w:jc w:val="both"/>
    </w:pPr>
    <w:rPr>
      <w:rFonts w:eastAsia="MS Gothic" w:cs="Times New Roman"/>
      <w:bCs w:val="0"/>
      <w:color w:val="000000"/>
      <w:kern w:val="0"/>
      <w:lang w:eastAsia="pt-BR"/>
    </w:rPr>
  </w:style>
  <w:style w:type="character" w:customStyle="1" w:styleId="Nivel1Char">
    <w:name w:val="Nivel1 Char"/>
    <w:link w:val="Nivel10"/>
    <w:rsid w:val="00AE7C89"/>
    <w:rPr>
      <w:rFonts w:ascii="Arial" w:eastAsia="MS Gothic" w:hAnsi="Arial"/>
      <w:b/>
      <w:color w:val="000000"/>
      <w:sz w:val="32"/>
      <w:szCs w:val="32"/>
    </w:rPr>
  </w:style>
  <w:style w:type="paragraph" w:styleId="Reviso">
    <w:name w:val="Revision"/>
    <w:hidden/>
    <w:uiPriority w:val="99"/>
    <w:semiHidden/>
    <w:rsid w:val="00AE7C89"/>
    <w:rPr>
      <w:rFonts w:ascii="Arial" w:hAnsi="Arial" w:cs="Tahoma"/>
      <w:szCs w:val="24"/>
    </w:rPr>
  </w:style>
  <w:style w:type="paragraph" w:customStyle="1" w:styleId="Citao11">
    <w:name w:val="Citação11"/>
    <w:basedOn w:val="Normal"/>
    <w:next w:val="Normal"/>
    <w:link w:val="QuoteChar"/>
    <w:qFormat/>
    <w:rsid w:val="00AE7C89"/>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sz w:val="20"/>
      <w:szCs w:val="20"/>
      <w:shd w:val="clear" w:color="auto" w:fill="FFFFCC"/>
      <w:lang w:eastAsia="pt-BR"/>
    </w:rPr>
  </w:style>
  <w:style w:type="paragraph" w:customStyle="1" w:styleId="SombreamentoMdio1-nfase31">
    <w:name w:val="Sombreamento Médio 1 - Ênfase 31"/>
    <w:basedOn w:val="Normal"/>
    <w:next w:val="Normal"/>
    <w:rsid w:val="00AE7C89"/>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ascii="Ecofont_Spranq_eco_Sans" w:eastAsia="Calibri" w:hAnsi="Ecofont_Spranq_eco_Sans" w:cs="Tahoma"/>
      <w:i/>
      <w:iCs/>
      <w:color w:val="000000"/>
      <w:sz w:val="20"/>
    </w:rPr>
  </w:style>
  <w:style w:type="paragraph" w:customStyle="1" w:styleId="textojustificado">
    <w:name w:val="texto_justificado"/>
    <w:basedOn w:val="Normal"/>
    <w:rsid w:val="00AE7C89"/>
    <w:pPr>
      <w:suppressAutoHyphens w:val="0"/>
      <w:spacing w:before="100" w:beforeAutospacing="1" w:after="100" w:afterAutospacing="1"/>
    </w:pPr>
    <w:rPr>
      <w:lang w:eastAsia="pt-BR"/>
    </w:rPr>
  </w:style>
  <w:style w:type="table" w:styleId="Tabelacomgrade">
    <w:name w:val="Table Grid"/>
    <w:basedOn w:val="Tabelanormal"/>
    <w:uiPriority w:val="39"/>
    <w:rsid w:val="00AE7C89"/>
    <w:rPr>
      <w:rFonts w:eastAsia="MS Mincho"/>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010">
    <w:name w:val="Nivel_01"/>
    <w:basedOn w:val="Ttulo1"/>
    <w:qFormat/>
    <w:rsid w:val="00AE7C89"/>
    <w:pPr>
      <w:keepLines/>
      <w:numPr>
        <w:numId w:val="13"/>
      </w:numPr>
      <w:tabs>
        <w:tab w:val="num" w:pos="360"/>
        <w:tab w:val="left" w:pos="567"/>
      </w:tabs>
      <w:suppressAutoHyphens w:val="0"/>
      <w:spacing w:after="0"/>
      <w:jc w:val="both"/>
    </w:pPr>
    <w:rPr>
      <w:rFonts w:ascii="Ecofont_Spranq_eco_Sans" w:eastAsia="MS Gothic" w:hAnsi="Ecofont_Spranq_eco_Sans" w:cs="Times New Roman"/>
      <w:kern w:val="0"/>
      <w:sz w:val="20"/>
      <w:szCs w:val="20"/>
      <w:lang w:eastAsia="pt-BR"/>
    </w:rPr>
  </w:style>
  <w:style w:type="character" w:customStyle="1" w:styleId="GradeColorida-nfase1Char">
    <w:name w:val="Grade Colorida - Ênfase 1 Char"/>
    <w:link w:val="GradeColorida-nfase11"/>
    <w:rsid w:val="00AE7C89"/>
    <w:rPr>
      <w:rFonts w:ascii="Ecofont_Spranq_eco_Sans" w:eastAsia="Calibri" w:hAnsi="Ecofont_Spranq_eco_Sans" w:cs="Ecofont_Spranq_eco_Sans"/>
      <w:i/>
      <w:iCs/>
      <w:color w:val="000000"/>
      <w:szCs w:val="24"/>
      <w:shd w:val="clear" w:color="auto" w:fill="FFFFCC"/>
      <w:lang/>
    </w:rPr>
  </w:style>
  <w:style w:type="paragraph" w:customStyle="1" w:styleId="GradeColorida-nfase11">
    <w:name w:val="Grade Colorida - Ênfase 11"/>
    <w:basedOn w:val="Normal"/>
    <w:next w:val="Normal"/>
    <w:link w:val="GradeColorida-nfase1Char"/>
    <w:qFormat/>
    <w:rsid w:val="00AE7C89"/>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Ecofont_Spranq_eco_Sans"/>
      <w:i/>
      <w:iCs/>
      <w:color w:val="000000"/>
      <w:sz w:val="20"/>
      <w:lang w:eastAsia="pt-BR"/>
    </w:rPr>
  </w:style>
  <w:style w:type="paragraph" w:customStyle="1" w:styleId="PargrafodaLista2">
    <w:name w:val="Parágrafo da Lista2"/>
    <w:basedOn w:val="Normal"/>
    <w:rsid w:val="00AE7C89"/>
    <w:pPr>
      <w:suppressAutoHyphens w:val="0"/>
      <w:ind w:left="720"/>
    </w:pPr>
    <w:rPr>
      <w:rFonts w:ascii="Ecofont_Spranq_eco_Sans" w:hAnsi="Ecofont_Spranq_eco_Sans" w:cs="Tahoma"/>
      <w:lang w:eastAsia="pt-BR"/>
    </w:rPr>
  </w:style>
  <w:style w:type="paragraph" w:customStyle="1" w:styleId="GradeColorida-nfase110">
    <w:name w:val="Grade Colorida - Ênfase 110"/>
    <w:basedOn w:val="Normal"/>
    <w:next w:val="Normal"/>
    <w:rsid w:val="00AE7C89"/>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hAnsi="Ecofont_Spranq_eco_Sans" w:cs="Tahoma"/>
      <w:i/>
      <w:color w:val="000000"/>
      <w:lang w:eastAsia="en-US"/>
    </w:rPr>
  </w:style>
  <w:style w:type="paragraph" w:customStyle="1" w:styleId="Nivel01Titulo">
    <w:name w:val="Nivel_01_Titulo"/>
    <w:basedOn w:val="Ttulo1"/>
    <w:next w:val="Normal"/>
    <w:link w:val="Nivel01TituloChar"/>
    <w:qFormat/>
    <w:rsid w:val="00AE7C89"/>
    <w:pPr>
      <w:keepLines/>
      <w:tabs>
        <w:tab w:val="clear" w:pos="0"/>
        <w:tab w:val="num" w:pos="360"/>
        <w:tab w:val="left" w:pos="567"/>
      </w:tabs>
      <w:suppressAutoHyphens w:val="0"/>
      <w:spacing w:after="0"/>
      <w:ind w:left="0"/>
      <w:jc w:val="both"/>
    </w:pPr>
    <w:rPr>
      <w:rFonts w:eastAsia="MS Gothic" w:cs="Times New Roman"/>
      <w:kern w:val="0"/>
      <w:sz w:val="20"/>
      <w:szCs w:val="20"/>
      <w:lang w:eastAsia="pt-BR"/>
    </w:rPr>
  </w:style>
  <w:style w:type="character" w:customStyle="1" w:styleId="Nivel01TituloChar">
    <w:name w:val="Nivel_01_Titulo Char"/>
    <w:link w:val="Nivel01Titulo"/>
    <w:locked/>
    <w:rsid w:val="00AE7C89"/>
    <w:rPr>
      <w:rFonts w:ascii="Arial" w:eastAsia="MS Gothic" w:hAnsi="Arial"/>
      <w:b/>
      <w:bCs/>
    </w:rPr>
  </w:style>
  <w:style w:type="character" w:styleId="Nmerodelinha">
    <w:name w:val="line number"/>
    <w:semiHidden/>
    <w:unhideWhenUsed/>
    <w:rsid w:val="00AE7C89"/>
  </w:style>
  <w:style w:type="character" w:customStyle="1" w:styleId="MenoPendente1">
    <w:name w:val="Menção Pendente1"/>
    <w:uiPriority w:val="99"/>
    <w:semiHidden/>
    <w:unhideWhenUsed/>
    <w:rsid w:val="00AE7C89"/>
    <w:rPr>
      <w:color w:val="605E5C"/>
      <w:shd w:val="clear" w:color="auto" w:fill="E1DFDD"/>
    </w:rPr>
  </w:style>
  <w:style w:type="character" w:customStyle="1" w:styleId="Nivel2Char">
    <w:name w:val="Nivel 2 Char"/>
    <w:link w:val="Nivel2"/>
    <w:locked/>
    <w:rsid w:val="00AE7C89"/>
    <w:rPr>
      <w:rFonts w:ascii="Ecofont_Spranq_eco_Sans" w:eastAsia="Arial Unicode MS" w:hAnsi="Ecofont_Spranq_eco_Sans"/>
    </w:rPr>
  </w:style>
  <w:style w:type="paragraph" w:customStyle="1" w:styleId="Nivel2">
    <w:name w:val="Nivel 2"/>
    <w:link w:val="Nivel2Char"/>
    <w:qFormat/>
    <w:rsid w:val="00AE7C89"/>
    <w:pPr>
      <w:numPr>
        <w:ilvl w:val="1"/>
        <w:numId w:val="14"/>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AE7C89"/>
    <w:pPr>
      <w:numPr>
        <w:ilvl w:val="0"/>
      </w:numPr>
      <w:tabs>
        <w:tab w:val="num" w:pos="0"/>
      </w:tabs>
      <w:ind w:left="720" w:hanging="720"/>
    </w:pPr>
    <w:rPr>
      <w:rFonts w:cs="Arial"/>
      <w:b/>
    </w:rPr>
  </w:style>
  <w:style w:type="paragraph" w:customStyle="1" w:styleId="Nivel3">
    <w:name w:val="Nivel 3"/>
    <w:basedOn w:val="Nivel2"/>
    <w:qFormat/>
    <w:rsid w:val="00AE7C89"/>
    <w:pPr>
      <w:numPr>
        <w:ilvl w:val="2"/>
      </w:numPr>
      <w:tabs>
        <w:tab w:val="num" w:pos="1590"/>
      </w:tabs>
      <w:ind w:left="1590" w:hanging="720"/>
    </w:pPr>
    <w:rPr>
      <w:rFonts w:cs="Arial"/>
      <w:color w:val="000000"/>
    </w:rPr>
  </w:style>
  <w:style w:type="paragraph" w:customStyle="1" w:styleId="Nivel4">
    <w:name w:val="Nivel 4"/>
    <w:basedOn w:val="Nivel3"/>
    <w:qFormat/>
    <w:rsid w:val="00AE7C89"/>
    <w:pPr>
      <w:numPr>
        <w:ilvl w:val="3"/>
      </w:numPr>
      <w:tabs>
        <w:tab w:val="num" w:pos="2025"/>
      </w:tabs>
      <w:ind w:left="2025" w:hanging="720"/>
    </w:pPr>
    <w:rPr>
      <w:color w:val="auto"/>
    </w:rPr>
  </w:style>
  <w:style w:type="paragraph" w:customStyle="1" w:styleId="Nivel5">
    <w:name w:val="Nivel 5"/>
    <w:basedOn w:val="Nivel4"/>
    <w:qFormat/>
    <w:rsid w:val="00AE7C89"/>
    <w:pPr>
      <w:numPr>
        <w:ilvl w:val="4"/>
      </w:numPr>
      <w:tabs>
        <w:tab w:val="num" w:pos="360"/>
        <w:tab w:val="num" w:pos="2820"/>
      </w:tabs>
      <w:ind w:left="3600" w:hanging="360"/>
    </w:pPr>
  </w:style>
  <w:style w:type="table" w:customStyle="1" w:styleId="Tabelacomgrade1">
    <w:name w:val="Tabela com grade1"/>
    <w:basedOn w:val="Tabelanormal"/>
    <w:next w:val="Tabelacomgrade"/>
    <w:rsid w:val="00AE7C89"/>
    <w:rPr>
      <w:rFonts w:ascii="Calibri" w:eastAsia="Calibri" w:hAnsi="Calibri" w:cs="Arial"/>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linkVisitado">
    <w:name w:val="FollowedHyperlink"/>
    <w:basedOn w:val="Fontepargpadro"/>
    <w:uiPriority w:val="99"/>
    <w:semiHidden/>
    <w:unhideWhenUsed/>
    <w:rsid w:val="001948DF"/>
    <w:rPr>
      <w:color w:val="800080" w:themeColor="followedHyperlink"/>
      <w:u w:val="single"/>
    </w:rPr>
  </w:style>
  <w:style w:type="table" w:customStyle="1" w:styleId="TableNormal">
    <w:name w:val="Table Normal"/>
    <w:uiPriority w:val="2"/>
    <w:semiHidden/>
    <w:unhideWhenUsed/>
    <w:qFormat/>
    <w:rsid w:val="002B1FB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1FB4"/>
    <w:pPr>
      <w:widowControl w:val="0"/>
      <w:suppressAutoHyphens w:val="0"/>
      <w:autoSpaceDE w:val="0"/>
      <w:autoSpaceDN w:val="0"/>
    </w:pPr>
    <w:rPr>
      <w:rFonts w:ascii="Calibri" w:eastAsia="Calibri" w:hAnsi="Calibri" w:cs="Calibri"/>
      <w:sz w:val="22"/>
      <w:szCs w:val="22"/>
      <w:lang w:val="pt-PT" w:eastAsia="pt-PT" w:bidi="pt-PT"/>
    </w:rPr>
  </w:style>
  <w:style w:type="character" w:customStyle="1" w:styleId="fontstyle01">
    <w:name w:val="fontstyle01"/>
    <w:basedOn w:val="Fontepargpadro"/>
    <w:rsid w:val="002B1FB4"/>
    <w:rPr>
      <w:rFonts w:ascii="Arial" w:hAnsi="Arial" w:cs="Arial" w:hint="default"/>
      <w:b/>
      <w:bCs/>
      <w:i w:val="0"/>
      <w:iCs w:val="0"/>
      <w:color w:val="000000"/>
      <w:sz w:val="22"/>
      <w:szCs w:val="22"/>
    </w:rPr>
  </w:style>
  <w:style w:type="character" w:customStyle="1" w:styleId="MenoPendente10">
    <w:name w:val="Menção Pendente1"/>
    <w:basedOn w:val="Fontepargpadro"/>
    <w:uiPriority w:val="99"/>
    <w:semiHidden/>
    <w:unhideWhenUsed/>
    <w:rsid w:val="00153534"/>
    <w:rPr>
      <w:color w:val="605E5C"/>
      <w:shd w:val="clear" w:color="auto" w:fill="E1DFDD"/>
    </w:rPr>
  </w:style>
  <w:style w:type="numbering" w:customStyle="1" w:styleId="Estilo2">
    <w:name w:val="Estilo2"/>
    <w:uiPriority w:val="99"/>
    <w:rsid w:val="001E2C46"/>
    <w:pPr>
      <w:numPr>
        <w:numId w:val="19"/>
      </w:numPr>
    </w:pPr>
  </w:style>
  <w:style w:type="numbering" w:customStyle="1" w:styleId="Estilo3">
    <w:name w:val="Estilo3"/>
    <w:uiPriority w:val="99"/>
    <w:rsid w:val="001E2C46"/>
    <w:pPr>
      <w:numPr>
        <w:numId w:val="20"/>
      </w:numPr>
    </w:pPr>
  </w:style>
  <w:style w:type="numbering" w:customStyle="1" w:styleId="Estilo4">
    <w:name w:val="Estilo4"/>
    <w:uiPriority w:val="99"/>
    <w:rsid w:val="001E2C46"/>
    <w:pPr>
      <w:numPr>
        <w:numId w:val="21"/>
      </w:numPr>
    </w:pPr>
  </w:style>
  <w:style w:type="numbering" w:customStyle="1" w:styleId="Estilo5">
    <w:name w:val="Estilo5"/>
    <w:uiPriority w:val="99"/>
    <w:rsid w:val="001E2C46"/>
    <w:pPr>
      <w:numPr>
        <w:numId w:val="22"/>
      </w:numPr>
    </w:pPr>
  </w:style>
  <w:style w:type="numbering" w:customStyle="1" w:styleId="Estilo6">
    <w:name w:val="Estilo6"/>
    <w:uiPriority w:val="99"/>
    <w:rsid w:val="001E2C46"/>
    <w:pPr>
      <w:numPr>
        <w:numId w:val="23"/>
      </w:numPr>
    </w:pPr>
  </w:style>
  <w:style w:type="character" w:styleId="nfaseIntensa">
    <w:name w:val="Intense Emphasis"/>
    <w:uiPriority w:val="21"/>
    <w:qFormat/>
    <w:rsid w:val="001E2C46"/>
    <w:rPr>
      <w:b/>
      <w:bCs/>
      <w:i/>
      <w:iCs/>
      <w:color w:val="4F81BD"/>
    </w:rPr>
  </w:style>
  <w:style w:type="paragraph" w:customStyle="1" w:styleId="marca1">
    <w:name w:val="marca1"/>
    <w:basedOn w:val="Recuodecorpodetexto"/>
    <w:rsid w:val="001E2C46"/>
    <w:pPr>
      <w:widowControl w:val="0"/>
      <w:tabs>
        <w:tab w:val="num" w:pos="360"/>
      </w:tabs>
      <w:suppressAutoHyphens w:val="0"/>
      <w:ind w:left="360" w:hanging="360"/>
      <w:jc w:val="both"/>
    </w:pPr>
    <w:rPr>
      <w:rFonts w:ascii="Arial" w:hAnsi="Arial"/>
      <w:szCs w:val="20"/>
      <w:lang w:eastAsia="pt-BR"/>
    </w:rPr>
  </w:style>
  <w:style w:type="character" w:styleId="nfase">
    <w:name w:val="Emphasis"/>
    <w:qFormat/>
    <w:rsid w:val="001E2C46"/>
    <w:rPr>
      <w:i/>
      <w:iCs/>
    </w:rPr>
  </w:style>
  <w:style w:type="paragraph" w:customStyle="1" w:styleId="P30">
    <w:name w:val="P30"/>
    <w:basedOn w:val="Normal"/>
    <w:rsid w:val="001E2C46"/>
    <w:pPr>
      <w:suppressAutoHyphens w:val="0"/>
      <w:jc w:val="both"/>
    </w:pPr>
    <w:rPr>
      <w:b/>
      <w:snapToGrid w:val="0"/>
      <w:szCs w:val="20"/>
      <w:lang w:eastAsia="pt-BR"/>
    </w:rPr>
  </w:style>
  <w:style w:type="paragraph" w:customStyle="1" w:styleId="xl116">
    <w:name w:val="xl116"/>
    <w:basedOn w:val="Normal"/>
    <w:rsid w:val="001E2C46"/>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b/>
      <w:bCs/>
      <w:lang w:eastAsia="pt-BR"/>
    </w:rPr>
  </w:style>
  <w:style w:type="character" w:customStyle="1" w:styleId="PargrafodaListaChar">
    <w:name w:val="Parágrafo da Lista Char"/>
    <w:link w:val="PargrafodaLista"/>
    <w:uiPriority w:val="34"/>
    <w:locked/>
    <w:rsid w:val="001E2C46"/>
    <w:rPr>
      <w:sz w:val="24"/>
      <w:szCs w:val="24"/>
      <w:lang w:eastAsia="zh-CN"/>
    </w:rPr>
  </w:style>
  <w:style w:type="paragraph" w:customStyle="1" w:styleId="PADRO">
    <w:name w:val="PADRÃO"/>
    <w:rsid w:val="001E2C46"/>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ome">
    <w:name w:val="nome"/>
    <w:basedOn w:val="Normal"/>
    <w:rsid w:val="001E2C46"/>
    <w:pPr>
      <w:suppressAutoHyphens w:val="0"/>
      <w:spacing w:before="100" w:beforeAutospacing="1" w:after="100" w:afterAutospacing="1"/>
    </w:pPr>
    <w:rPr>
      <w:rFonts w:ascii="Verdana" w:hAnsi="Verdana"/>
      <w:color w:val="000000"/>
      <w:sz w:val="28"/>
      <w:szCs w:val="28"/>
      <w:lang w:eastAsia="pt-BR"/>
    </w:rPr>
  </w:style>
  <w:style w:type="paragraph" w:customStyle="1" w:styleId="BodyText21">
    <w:name w:val="Body Text 21"/>
    <w:basedOn w:val="Normal"/>
    <w:rsid w:val="001E2C46"/>
    <w:pPr>
      <w:suppressAutoHyphens w:val="0"/>
      <w:snapToGrid w:val="0"/>
      <w:jc w:val="both"/>
    </w:pPr>
    <w:rPr>
      <w:szCs w:val="20"/>
      <w:lang w:eastAsia="pt-BR"/>
    </w:rPr>
  </w:style>
  <w:style w:type="table" w:customStyle="1" w:styleId="Tabelacomgrade2">
    <w:name w:val="Tabela com grade2"/>
    <w:basedOn w:val="Tabelanormal"/>
    <w:next w:val="Tabelacomgrade"/>
    <w:uiPriority w:val="39"/>
    <w:rsid w:val="001E2C4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11">
    <w:name w:val="Tabela com grade11"/>
    <w:basedOn w:val="Tabelanormal"/>
    <w:next w:val="Tabelacomgrade"/>
    <w:uiPriority w:val="59"/>
    <w:rsid w:val="001E2C4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mrio1">
    <w:name w:val="toc 1"/>
    <w:basedOn w:val="Normal"/>
    <w:next w:val="Normal"/>
    <w:autoRedefine/>
    <w:uiPriority w:val="39"/>
    <w:unhideWhenUsed/>
    <w:rsid w:val="001E2C46"/>
    <w:pPr>
      <w:suppressAutoHyphens w:val="0"/>
    </w:pPr>
    <w:rPr>
      <w:rFonts w:ascii="Ecofont_Spranq_eco_Sans" w:eastAsia="MS Mincho" w:hAnsi="Ecofont_Spranq_eco_Sans" w:cs="Tahoma"/>
      <w:lang w:eastAsia="pt-BR"/>
    </w:rPr>
  </w:style>
</w:styles>
</file>

<file path=word/webSettings.xml><?xml version="1.0" encoding="utf-8"?>
<w:webSettings xmlns:r="http://schemas.openxmlformats.org/officeDocument/2006/relationships" xmlns:w="http://schemas.openxmlformats.org/wordprocessingml/2006/main">
  <w:divs>
    <w:div w:id="20010282">
      <w:bodyDiv w:val="1"/>
      <w:marLeft w:val="0"/>
      <w:marRight w:val="0"/>
      <w:marTop w:val="0"/>
      <w:marBottom w:val="0"/>
      <w:divBdr>
        <w:top w:val="none" w:sz="0" w:space="0" w:color="auto"/>
        <w:left w:val="none" w:sz="0" w:space="0" w:color="auto"/>
        <w:bottom w:val="none" w:sz="0" w:space="0" w:color="auto"/>
        <w:right w:val="none" w:sz="0" w:space="0" w:color="auto"/>
      </w:divBdr>
    </w:div>
    <w:div w:id="55905206">
      <w:bodyDiv w:val="1"/>
      <w:marLeft w:val="0"/>
      <w:marRight w:val="0"/>
      <w:marTop w:val="0"/>
      <w:marBottom w:val="0"/>
      <w:divBdr>
        <w:top w:val="none" w:sz="0" w:space="0" w:color="auto"/>
        <w:left w:val="none" w:sz="0" w:space="0" w:color="auto"/>
        <w:bottom w:val="none" w:sz="0" w:space="0" w:color="auto"/>
        <w:right w:val="none" w:sz="0" w:space="0" w:color="auto"/>
      </w:divBdr>
    </w:div>
    <w:div w:id="69234563">
      <w:bodyDiv w:val="1"/>
      <w:marLeft w:val="0"/>
      <w:marRight w:val="0"/>
      <w:marTop w:val="0"/>
      <w:marBottom w:val="0"/>
      <w:divBdr>
        <w:top w:val="none" w:sz="0" w:space="0" w:color="auto"/>
        <w:left w:val="none" w:sz="0" w:space="0" w:color="auto"/>
        <w:bottom w:val="none" w:sz="0" w:space="0" w:color="auto"/>
        <w:right w:val="none" w:sz="0" w:space="0" w:color="auto"/>
      </w:divBdr>
    </w:div>
    <w:div w:id="75640622">
      <w:bodyDiv w:val="1"/>
      <w:marLeft w:val="0"/>
      <w:marRight w:val="0"/>
      <w:marTop w:val="0"/>
      <w:marBottom w:val="0"/>
      <w:divBdr>
        <w:top w:val="none" w:sz="0" w:space="0" w:color="auto"/>
        <w:left w:val="none" w:sz="0" w:space="0" w:color="auto"/>
        <w:bottom w:val="none" w:sz="0" w:space="0" w:color="auto"/>
        <w:right w:val="none" w:sz="0" w:space="0" w:color="auto"/>
      </w:divBdr>
    </w:div>
    <w:div w:id="79522886">
      <w:bodyDiv w:val="1"/>
      <w:marLeft w:val="0"/>
      <w:marRight w:val="0"/>
      <w:marTop w:val="0"/>
      <w:marBottom w:val="0"/>
      <w:divBdr>
        <w:top w:val="none" w:sz="0" w:space="0" w:color="auto"/>
        <w:left w:val="none" w:sz="0" w:space="0" w:color="auto"/>
        <w:bottom w:val="none" w:sz="0" w:space="0" w:color="auto"/>
        <w:right w:val="none" w:sz="0" w:space="0" w:color="auto"/>
      </w:divBdr>
    </w:div>
    <w:div w:id="122501730">
      <w:bodyDiv w:val="1"/>
      <w:marLeft w:val="0"/>
      <w:marRight w:val="0"/>
      <w:marTop w:val="0"/>
      <w:marBottom w:val="0"/>
      <w:divBdr>
        <w:top w:val="none" w:sz="0" w:space="0" w:color="auto"/>
        <w:left w:val="none" w:sz="0" w:space="0" w:color="auto"/>
        <w:bottom w:val="none" w:sz="0" w:space="0" w:color="auto"/>
        <w:right w:val="none" w:sz="0" w:space="0" w:color="auto"/>
      </w:divBdr>
    </w:div>
    <w:div w:id="129054039">
      <w:bodyDiv w:val="1"/>
      <w:marLeft w:val="0"/>
      <w:marRight w:val="0"/>
      <w:marTop w:val="0"/>
      <w:marBottom w:val="0"/>
      <w:divBdr>
        <w:top w:val="none" w:sz="0" w:space="0" w:color="auto"/>
        <w:left w:val="none" w:sz="0" w:space="0" w:color="auto"/>
        <w:bottom w:val="none" w:sz="0" w:space="0" w:color="auto"/>
        <w:right w:val="none" w:sz="0" w:space="0" w:color="auto"/>
      </w:divBdr>
    </w:div>
    <w:div w:id="252595463">
      <w:bodyDiv w:val="1"/>
      <w:marLeft w:val="0"/>
      <w:marRight w:val="0"/>
      <w:marTop w:val="0"/>
      <w:marBottom w:val="0"/>
      <w:divBdr>
        <w:top w:val="none" w:sz="0" w:space="0" w:color="auto"/>
        <w:left w:val="none" w:sz="0" w:space="0" w:color="auto"/>
        <w:bottom w:val="none" w:sz="0" w:space="0" w:color="auto"/>
        <w:right w:val="none" w:sz="0" w:space="0" w:color="auto"/>
      </w:divBdr>
    </w:div>
    <w:div w:id="260381045">
      <w:bodyDiv w:val="1"/>
      <w:marLeft w:val="0"/>
      <w:marRight w:val="0"/>
      <w:marTop w:val="0"/>
      <w:marBottom w:val="0"/>
      <w:divBdr>
        <w:top w:val="none" w:sz="0" w:space="0" w:color="auto"/>
        <w:left w:val="none" w:sz="0" w:space="0" w:color="auto"/>
        <w:bottom w:val="none" w:sz="0" w:space="0" w:color="auto"/>
        <w:right w:val="none" w:sz="0" w:space="0" w:color="auto"/>
      </w:divBdr>
    </w:div>
    <w:div w:id="426930738">
      <w:bodyDiv w:val="1"/>
      <w:marLeft w:val="0"/>
      <w:marRight w:val="0"/>
      <w:marTop w:val="0"/>
      <w:marBottom w:val="0"/>
      <w:divBdr>
        <w:top w:val="none" w:sz="0" w:space="0" w:color="auto"/>
        <w:left w:val="none" w:sz="0" w:space="0" w:color="auto"/>
        <w:bottom w:val="none" w:sz="0" w:space="0" w:color="auto"/>
        <w:right w:val="none" w:sz="0" w:space="0" w:color="auto"/>
      </w:divBdr>
    </w:div>
    <w:div w:id="440687714">
      <w:bodyDiv w:val="1"/>
      <w:marLeft w:val="0"/>
      <w:marRight w:val="0"/>
      <w:marTop w:val="0"/>
      <w:marBottom w:val="0"/>
      <w:divBdr>
        <w:top w:val="none" w:sz="0" w:space="0" w:color="auto"/>
        <w:left w:val="none" w:sz="0" w:space="0" w:color="auto"/>
        <w:bottom w:val="none" w:sz="0" w:space="0" w:color="auto"/>
        <w:right w:val="none" w:sz="0" w:space="0" w:color="auto"/>
      </w:divBdr>
    </w:div>
    <w:div w:id="453670273">
      <w:bodyDiv w:val="1"/>
      <w:marLeft w:val="0"/>
      <w:marRight w:val="0"/>
      <w:marTop w:val="0"/>
      <w:marBottom w:val="0"/>
      <w:divBdr>
        <w:top w:val="none" w:sz="0" w:space="0" w:color="auto"/>
        <w:left w:val="none" w:sz="0" w:space="0" w:color="auto"/>
        <w:bottom w:val="none" w:sz="0" w:space="0" w:color="auto"/>
        <w:right w:val="none" w:sz="0" w:space="0" w:color="auto"/>
      </w:divBdr>
    </w:div>
    <w:div w:id="481626609">
      <w:bodyDiv w:val="1"/>
      <w:marLeft w:val="0"/>
      <w:marRight w:val="0"/>
      <w:marTop w:val="0"/>
      <w:marBottom w:val="0"/>
      <w:divBdr>
        <w:top w:val="none" w:sz="0" w:space="0" w:color="auto"/>
        <w:left w:val="none" w:sz="0" w:space="0" w:color="auto"/>
        <w:bottom w:val="none" w:sz="0" w:space="0" w:color="auto"/>
        <w:right w:val="none" w:sz="0" w:space="0" w:color="auto"/>
      </w:divBdr>
    </w:div>
    <w:div w:id="498545110">
      <w:bodyDiv w:val="1"/>
      <w:marLeft w:val="0"/>
      <w:marRight w:val="0"/>
      <w:marTop w:val="0"/>
      <w:marBottom w:val="0"/>
      <w:divBdr>
        <w:top w:val="none" w:sz="0" w:space="0" w:color="auto"/>
        <w:left w:val="none" w:sz="0" w:space="0" w:color="auto"/>
        <w:bottom w:val="none" w:sz="0" w:space="0" w:color="auto"/>
        <w:right w:val="none" w:sz="0" w:space="0" w:color="auto"/>
      </w:divBdr>
    </w:div>
    <w:div w:id="571432661">
      <w:bodyDiv w:val="1"/>
      <w:marLeft w:val="0"/>
      <w:marRight w:val="0"/>
      <w:marTop w:val="0"/>
      <w:marBottom w:val="0"/>
      <w:divBdr>
        <w:top w:val="none" w:sz="0" w:space="0" w:color="auto"/>
        <w:left w:val="none" w:sz="0" w:space="0" w:color="auto"/>
        <w:bottom w:val="none" w:sz="0" w:space="0" w:color="auto"/>
        <w:right w:val="none" w:sz="0" w:space="0" w:color="auto"/>
      </w:divBdr>
    </w:div>
    <w:div w:id="601494759">
      <w:bodyDiv w:val="1"/>
      <w:marLeft w:val="0"/>
      <w:marRight w:val="0"/>
      <w:marTop w:val="0"/>
      <w:marBottom w:val="0"/>
      <w:divBdr>
        <w:top w:val="none" w:sz="0" w:space="0" w:color="auto"/>
        <w:left w:val="none" w:sz="0" w:space="0" w:color="auto"/>
        <w:bottom w:val="none" w:sz="0" w:space="0" w:color="auto"/>
        <w:right w:val="none" w:sz="0" w:space="0" w:color="auto"/>
      </w:divBdr>
    </w:div>
    <w:div w:id="643971013">
      <w:bodyDiv w:val="1"/>
      <w:marLeft w:val="0"/>
      <w:marRight w:val="0"/>
      <w:marTop w:val="0"/>
      <w:marBottom w:val="0"/>
      <w:divBdr>
        <w:top w:val="none" w:sz="0" w:space="0" w:color="auto"/>
        <w:left w:val="none" w:sz="0" w:space="0" w:color="auto"/>
        <w:bottom w:val="none" w:sz="0" w:space="0" w:color="auto"/>
        <w:right w:val="none" w:sz="0" w:space="0" w:color="auto"/>
      </w:divBdr>
    </w:div>
    <w:div w:id="677852155">
      <w:bodyDiv w:val="1"/>
      <w:marLeft w:val="0"/>
      <w:marRight w:val="0"/>
      <w:marTop w:val="0"/>
      <w:marBottom w:val="0"/>
      <w:divBdr>
        <w:top w:val="none" w:sz="0" w:space="0" w:color="auto"/>
        <w:left w:val="none" w:sz="0" w:space="0" w:color="auto"/>
        <w:bottom w:val="none" w:sz="0" w:space="0" w:color="auto"/>
        <w:right w:val="none" w:sz="0" w:space="0" w:color="auto"/>
      </w:divBdr>
    </w:div>
    <w:div w:id="718237722">
      <w:bodyDiv w:val="1"/>
      <w:marLeft w:val="0"/>
      <w:marRight w:val="0"/>
      <w:marTop w:val="0"/>
      <w:marBottom w:val="0"/>
      <w:divBdr>
        <w:top w:val="none" w:sz="0" w:space="0" w:color="auto"/>
        <w:left w:val="none" w:sz="0" w:space="0" w:color="auto"/>
        <w:bottom w:val="none" w:sz="0" w:space="0" w:color="auto"/>
        <w:right w:val="none" w:sz="0" w:space="0" w:color="auto"/>
      </w:divBdr>
    </w:div>
    <w:div w:id="850491394">
      <w:bodyDiv w:val="1"/>
      <w:marLeft w:val="0"/>
      <w:marRight w:val="0"/>
      <w:marTop w:val="0"/>
      <w:marBottom w:val="0"/>
      <w:divBdr>
        <w:top w:val="none" w:sz="0" w:space="0" w:color="auto"/>
        <w:left w:val="none" w:sz="0" w:space="0" w:color="auto"/>
        <w:bottom w:val="none" w:sz="0" w:space="0" w:color="auto"/>
        <w:right w:val="none" w:sz="0" w:space="0" w:color="auto"/>
      </w:divBdr>
    </w:div>
    <w:div w:id="850607956">
      <w:bodyDiv w:val="1"/>
      <w:marLeft w:val="0"/>
      <w:marRight w:val="0"/>
      <w:marTop w:val="0"/>
      <w:marBottom w:val="0"/>
      <w:divBdr>
        <w:top w:val="none" w:sz="0" w:space="0" w:color="auto"/>
        <w:left w:val="none" w:sz="0" w:space="0" w:color="auto"/>
        <w:bottom w:val="none" w:sz="0" w:space="0" w:color="auto"/>
        <w:right w:val="none" w:sz="0" w:space="0" w:color="auto"/>
      </w:divBdr>
    </w:div>
    <w:div w:id="923105706">
      <w:bodyDiv w:val="1"/>
      <w:marLeft w:val="0"/>
      <w:marRight w:val="0"/>
      <w:marTop w:val="0"/>
      <w:marBottom w:val="0"/>
      <w:divBdr>
        <w:top w:val="none" w:sz="0" w:space="0" w:color="auto"/>
        <w:left w:val="none" w:sz="0" w:space="0" w:color="auto"/>
        <w:bottom w:val="none" w:sz="0" w:space="0" w:color="auto"/>
        <w:right w:val="none" w:sz="0" w:space="0" w:color="auto"/>
      </w:divBdr>
    </w:div>
    <w:div w:id="1023246263">
      <w:bodyDiv w:val="1"/>
      <w:marLeft w:val="0"/>
      <w:marRight w:val="0"/>
      <w:marTop w:val="0"/>
      <w:marBottom w:val="0"/>
      <w:divBdr>
        <w:top w:val="none" w:sz="0" w:space="0" w:color="auto"/>
        <w:left w:val="none" w:sz="0" w:space="0" w:color="auto"/>
        <w:bottom w:val="none" w:sz="0" w:space="0" w:color="auto"/>
        <w:right w:val="none" w:sz="0" w:space="0" w:color="auto"/>
      </w:divBdr>
    </w:div>
    <w:div w:id="1050809337">
      <w:bodyDiv w:val="1"/>
      <w:marLeft w:val="0"/>
      <w:marRight w:val="0"/>
      <w:marTop w:val="0"/>
      <w:marBottom w:val="0"/>
      <w:divBdr>
        <w:top w:val="none" w:sz="0" w:space="0" w:color="auto"/>
        <w:left w:val="none" w:sz="0" w:space="0" w:color="auto"/>
        <w:bottom w:val="none" w:sz="0" w:space="0" w:color="auto"/>
        <w:right w:val="none" w:sz="0" w:space="0" w:color="auto"/>
      </w:divBdr>
    </w:div>
    <w:div w:id="1079717282">
      <w:bodyDiv w:val="1"/>
      <w:marLeft w:val="0"/>
      <w:marRight w:val="0"/>
      <w:marTop w:val="0"/>
      <w:marBottom w:val="0"/>
      <w:divBdr>
        <w:top w:val="none" w:sz="0" w:space="0" w:color="auto"/>
        <w:left w:val="none" w:sz="0" w:space="0" w:color="auto"/>
        <w:bottom w:val="none" w:sz="0" w:space="0" w:color="auto"/>
        <w:right w:val="none" w:sz="0" w:space="0" w:color="auto"/>
      </w:divBdr>
    </w:div>
    <w:div w:id="1081634107">
      <w:bodyDiv w:val="1"/>
      <w:marLeft w:val="0"/>
      <w:marRight w:val="0"/>
      <w:marTop w:val="0"/>
      <w:marBottom w:val="0"/>
      <w:divBdr>
        <w:top w:val="none" w:sz="0" w:space="0" w:color="auto"/>
        <w:left w:val="none" w:sz="0" w:space="0" w:color="auto"/>
        <w:bottom w:val="none" w:sz="0" w:space="0" w:color="auto"/>
        <w:right w:val="none" w:sz="0" w:space="0" w:color="auto"/>
      </w:divBdr>
    </w:div>
    <w:div w:id="1087963586">
      <w:bodyDiv w:val="1"/>
      <w:marLeft w:val="0"/>
      <w:marRight w:val="0"/>
      <w:marTop w:val="0"/>
      <w:marBottom w:val="0"/>
      <w:divBdr>
        <w:top w:val="none" w:sz="0" w:space="0" w:color="auto"/>
        <w:left w:val="none" w:sz="0" w:space="0" w:color="auto"/>
        <w:bottom w:val="none" w:sz="0" w:space="0" w:color="auto"/>
        <w:right w:val="none" w:sz="0" w:space="0" w:color="auto"/>
      </w:divBdr>
    </w:div>
    <w:div w:id="1251961682">
      <w:bodyDiv w:val="1"/>
      <w:marLeft w:val="0"/>
      <w:marRight w:val="0"/>
      <w:marTop w:val="0"/>
      <w:marBottom w:val="0"/>
      <w:divBdr>
        <w:top w:val="none" w:sz="0" w:space="0" w:color="auto"/>
        <w:left w:val="none" w:sz="0" w:space="0" w:color="auto"/>
        <w:bottom w:val="none" w:sz="0" w:space="0" w:color="auto"/>
        <w:right w:val="none" w:sz="0" w:space="0" w:color="auto"/>
      </w:divBdr>
    </w:div>
    <w:div w:id="1395737258">
      <w:bodyDiv w:val="1"/>
      <w:marLeft w:val="0"/>
      <w:marRight w:val="0"/>
      <w:marTop w:val="0"/>
      <w:marBottom w:val="0"/>
      <w:divBdr>
        <w:top w:val="none" w:sz="0" w:space="0" w:color="auto"/>
        <w:left w:val="none" w:sz="0" w:space="0" w:color="auto"/>
        <w:bottom w:val="none" w:sz="0" w:space="0" w:color="auto"/>
        <w:right w:val="none" w:sz="0" w:space="0" w:color="auto"/>
      </w:divBdr>
    </w:div>
    <w:div w:id="1437024320">
      <w:bodyDiv w:val="1"/>
      <w:marLeft w:val="0"/>
      <w:marRight w:val="0"/>
      <w:marTop w:val="0"/>
      <w:marBottom w:val="0"/>
      <w:divBdr>
        <w:top w:val="none" w:sz="0" w:space="0" w:color="auto"/>
        <w:left w:val="none" w:sz="0" w:space="0" w:color="auto"/>
        <w:bottom w:val="none" w:sz="0" w:space="0" w:color="auto"/>
        <w:right w:val="none" w:sz="0" w:space="0" w:color="auto"/>
      </w:divBdr>
    </w:div>
    <w:div w:id="1455054500">
      <w:bodyDiv w:val="1"/>
      <w:marLeft w:val="0"/>
      <w:marRight w:val="0"/>
      <w:marTop w:val="0"/>
      <w:marBottom w:val="0"/>
      <w:divBdr>
        <w:top w:val="none" w:sz="0" w:space="0" w:color="auto"/>
        <w:left w:val="none" w:sz="0" w:space="0" w:color="auto"/>
        <w:bottom w:val="none" w:sz="0" w:space="0" w:color="auto"/>
        <w:right w:val="none" w:sz="0" w:space="0" w:color="auto"/>
      </w:divBdr>
    </w:div>
    <w:div w:id="1463617243">
      <w:bodyDiv w:val="1"/>
      <w:marLeft w:val="0"/>
      <w:marRight w:val="0"/>
      <w:marTop w:val="0"/>
      <w:marBottom w:val="0"/>
      <w:divBdr>
        <w:top w:val="none" w:sz="0" w:space="0" w:color="auto"/>
        <w:left w:val="none" w:sz="0" w:space="0" w:color="auto"/>
        <w:bottom w:val="none" w:sz="0" w:space="0" w:color="auto"/>
        <w:right w:val="none" w:sz="0" w:space="0" w:color="auto"/>
      </w:divBdr>
    </w:div>
    <w:div w:id="1505511964">
      <w:bodyDiv w:val="1"/>
      <w:marLeft w:val="0"/>
      <w:marRight w:val="0"/>
      <w:marTop w:val="0"/>
      <w:marBottom w:val="0"/>
      <w:divBdr>
        <w:top w:val="none" w:sz="0" w:space="0" w:color="auto"/>
        <w:left w:val="none" w:sz="0" w:space="0" w:color="auto"/>
        <w:bottom w:val="none" w:sz="0" w:space="0" w:color="auto"/>
        <w:right w:val="none" w:sz="0" w:space="0" w:color="auto"/>
      </w:divBdr>
    </w:div>
    <w:div w:id="1533690052">
      <w:bodyDiv w:val="1"/>
      <w:marLeft w:val="0"/>
      <w:marRight w:val="0"/>
      <w:marTop w:val="0"/>
      <w:marBottom w:val="0"/>
      <w:divBdr>
        <w:top w:val="none" w:sz="0" w:space="0" w:color="auto"/>
        <w:left w:val="none" w:sz="0" w:space="0" w:color="auto"/>
        <w:bottom w:val="none" w:sz="0" w:space="0" w:color="auto"/>
        <w:right w:val="none" w:sz="0" w:space="0" w:color="auto"/>
      </w:divBdr>
    </w:div>
    <w:div w:id="1535382176">
      <w:bodyDiv w:val="1"/>
      <w:marLeft w:val="0"/>
      <w:marRight w:val="0"/>
      <w:marTop w:val="0"/>
      <w:marBottom w:val="0"/>
      <w:divBdr>
        <w:top w:val="none" w:sz="0" w:space="0" w:color="auto"/>
        <w:left w:val="none" w:sz="0" w:space="0" w:color="auto"/>
        <w:bottom w:val="none" w:sz="0" w:space="0" w:color="auto"/>
        <w:right w:val="none" w:sz="0" w:space="0" w:color="auto"/>
      </w:divBdr>
    </w:div>
    <w:div w:id="1562061834">
      <w:bodyDiv w:val="1"/>
      <w:marLeft w:val="0"/>
      <w:marRight w:val="0"/>
      <w:marTop w:val="0"/>
      <w:marBottom w:val="0"/>
      <w:divBdr>
        <w:top w:val="none" w:sz="0" w:space="0" w:color="auto"/>
        <w:left w:val="none" w:sz="0" w:space="0" w:color="auto"/>
        <w:bottom w:val="none" w:sz="0" w:space="0" w:color="auto"/>
        <w:right w:val="none" w:sz="0" w:space="0" w:color="auto"/>
      </w:divBdr>
    </w:div>
    <w:div w:id="1590389979">
      <w:bodyDiv w:val="1"/>
      <w:marLeft w:val="0"/>
      <w:marRight w:val="0"/>
      <w:marTop w:val="0"/>
      <w:marBottom w:val="0"/>
      <w:divBdr>
        <w:top w:val="none" w:sz="0" w:space="0" w:color="auto"/>
        <w:left w:val="none" w:sz="0" w:space="0" w:color="auto"/>
        <w:bottom w:val="none" w:sz="0" w:space="0" w:color="auto"/>
        <w:right w:val="none" w:sz="0" w:space="0" w:color="auto"/>
      </w:divBdr>
    </w:div>
    <w:div w:id="1894192569">
      <w:bodyDiv w:val="1"/>
      <w:marLeft w:val="0"/>
      <w:marRight w:val="0"/>
      <w:marTop w:val="0"/>
      <w:marBottom w:val="0"/>
      <w:divBdr>
        <w:top w:val="none" w:sz="0" w:space="0" w:color="auto"/>
        <w:left w:val="none" w:sz="0" w:space="0" w:color="auto"/>
        <w:bottom w:val="none" w:sz="0" w:space="0" w:color="auto"/>
        <w:right w:val="none" w:sz="0" w:space="0" w:color="auto"/>
      </w:divBdr>
    </w:div>
    <w:div w:id="1909000901">
      <w:bodyDiv w:val="1"/>
      <w:marLeft w:val="0"/>
      <w:marRight w:val="0"/>
      <w:marTop w:val="0"/>
      <w:marBottom w:val="0"/>
      <w:divBdr>
        <w:top w:val="none" w:sz="0" w:space="0" w:color="auto"/>
        <w:left w:val="none" w:sz="0" w:space="0" w:color="auto"/>
        <w:bottom w:val="none" w:sz="0" w:space="0" w:color="auto"/>
        <w:right w:val="none" w:sz="0" w:space="0" w:color="auto"/>
      </w:divBdr>
    </w:div>
    <w:div w:id="2011373833">
      <w:bodyDiv w:val="1"/>
      <w:marLeft w:val="0"/>
      <w:marRight w:val="0"/>
      <w:marTop w:val="0"/>
      <w:marBottom w:val="0"/>
      <w:divBdr>
        <w:top w:val="none" w:sz="0" w:space="0" w:color="auto"/>
        <w:left w:val="none" w:sz="0" w:space="0" w:color="auto"/>
        <w:bottom w:val="none" w:sz="0" w:space="0" w:color="auto"/>
        <w:right w:val="none" w:sz="0" w:space="0" w:color="auto"/>
      </w:divBdr>
    </w:div>
    <w:div w:id="2050957066">
      <w:bodyDiv w:val="1"/>
      <w:marLeft w:val="0"/>
      <w:marRight w:val="0"/>
      <w:marTop w:val="0"/>
      <w:marBottom w:val="0"/>
      <w:divBdr>
        <w:top w:val="none" w:sz="0" w:space="0" w:color="auto"/>
        <w:left w:val="none" w:sz="0" w:space="0" w:color="auto"/>
        <w:bottom w:val="none" w:sz="0" w:space="0" w:color="auto"/>
        <w:right w:val="none" w:sz="0" w:space="0" w:color="auto"/>
      </w:divBdr>
    </w:div>
    <w:div w:id="208425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file:///C:\Users\s2179849\Marcio\Editais\Limpeza%20Externa%202019\www.cnj.jus.br\improbidade_adm\consultar_requerido.php" TargetMode="External"/><Relationship Id="rId18" Type="http://schemas.openxmlformats.org/officeDocument/2006/relationships/hyperlink" Target="http://www3.mte.gov.br/sistemas/mediador/ConsultarInstColetivo%23"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yperlink" Target="file:///C:\Users\s2179849\Marcio\Editais\Limpeza%20Externa%202019\(www.portaldatransparencia.gov.br\ceis" TargetMode="External"/><Relationship Id="rId17" Type="http://schemas.openxmlformats.org/officeDocument/2006/relationships/image" Target="media/image3.png"/><Relationship Id="rId25" Type="http://schemas.openxmlformats.org/officeDocument/2006/relationships/header" Target="header4.xm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header" Target="header1.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3.mte.gov.br/sistemas/mediador/ConsultarInstColetivo" TargetMode="External"/><Relationship Id="rId24" Type="http://schemas.openxmlformats.org/officeDocument/2006/relationships/header" Target="header3.xml"/><Relationship Id="rId32" Type="http://schemas.openxmlformats.org/officeDocument/2006/relationships/footer" Target="footer6.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licitacoes@cefet-rj.br" TargetMode="External"/><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fontTable" Target="fontTable.xml"/><Relationship Id="rId10"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9" Type="http://schemas.openxmlformats.org/officeDocument/2006/relationships/image" Target="media/image4.jpeg"/><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image" Target="media/image2.emf"/><Relationship Id="rId22" Type="http://schemas.openxmlformats.org/officeDocument/2006/relationships/header" Target="header2.xml"/><Relationship Id="rId27" Type="http://schemas.openxmlformats.org/officeDocument/2006/relationships/footer" Target="footer4.xml"/><Relationship Id="rId30" Type="http://schemas.openxmlformats.org/officeDocument/2006/relationships/header" Target="header6.xml"/><Relationship Id="rId35" Type="http://schemas.openxmlformats.org/officeDocument/2006/relationships/footer" Target="footer8.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94BA6-843E-4A68-9AA1-4F9AEBDCF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80</Pages>
  <Words>32186</Words>
  <Characters>173809</Characters>
  <Application>Microsoft Office Word</Application>
  <DocSecurity>0</DocSecurity>
  <Lines>1448</Lines>
  <Paragraphs>411</Paragraphs>
  <ScaleCrop>false</ScaleCrop>
  <HeadingPairs>
    <vt:vector size="2" baseType="variant">
      <vt:variant>
        <vt:lpstr>Título</vt:lpstr>
      </vt:variant>
      <vt:variant>
        <vt:i4>1</vt:i4>
      </vt:variant>
    </vt:vector>
  </HeadingPairs>
  <TitlesOfParts>
    <vt:vector size="1" baseType="lpstr">
      <vt:lpstr>MINISTÉRIO DA EDUCAÇÃO</vt:lpstr>
    </vt:vector>
  </TitlesOfParts>
  <Company>Microsoft</Company>
  <LinksUpToDate>false</LinksUpToDate>
  <CharactersWithSpaces>205584</CharactersWithSpaces>
  <SharedDoc>false</SharedDoc>
  <HLinks>
    <vt:vector size="42" baseType="variant">
      <vt:variant>
        <vt:i4>852041</vt:i4>
      </vt:variant>
      <vt:variant>
        <vt:i4>18</vt:i4>
      </vt:variant>
      <vt:variant>
        <vt:i4>0</vt:i4>
      </vt:variant>
      <vt:variant>
        <vt:i4>5</vt:i4>
      </vt:variant>
      <vt:variant>
        <vt:lpwstr>http://www.comprasgovernamentais.gov.br/</vt:lpwstr>
      </vt:variant>
      <vt:variant>
        <vt:lpwstr/>
      </vt:variant>
      <vt:variant>
        <vt:i4>7995418</vt:i4>
      </vt:variant>
      <vt:variant>
        <vt:i4>15</vt:i4>
      </vt:variant>
      <vt:variant>
        <vt:i4>0</vt:i4>
      </vt:variant>
      <vt:variant>
        <vt:i4>5</vt:i4>
      </vt:variant>
      <vt:variant>
        <vt:lpwstr>mailto:licitacoes@cefet-rj.br</vt:lpwstr>
      </vt:variant>
      <vt:variant>
        <vt:lpwstr/>
      </vt:variant>
      <vt:variant>
        <vt:i4>3735610</vt:i4>
      </vt:variant>
      <vt:variant>
        <vt:i4>12</vt:i4>
      </vt:variant>
      <vt:variant>
        <vt:i4>0</vt:i4>
      </vt:variant>
      <vt:variant>
        <vt:i4>5</vt:i4>
      </vt:variant>
      <vt:variant>
        <vt:lpwstr>www.cnj.jus.br/improbidade_adm/consultar_requerido.php</vt:lpwstr>
      </vt:variant>
      <vt:variant>
        <vt:lpwstr/>
      </vt:variant>
      <vt:variant>
        <vt:i4>2949225</vt:i4>
      </vt:variant>
      <vt:variant>
        <vt:i4>9</vt:i4>
      </vt:variant>
      <vt:variant>
        <vt:i4>0</vt:i4>
      </vt:variant>
      <vt:variant>
        <vt:i4>5</vt:i4>
      </vt:variant>
      <vt:variant>
        <vt:lpwstr>(www.portaldatransparencia.gov.br/ceis</vt:lpwstr>
      </vt:variant>
      <vt:variant>
        <vt:lpwstr/>
      </vt:variant>
      <vt:variant>
        <vt:i4>3473460</vt:i4>
      </vt:variant>
      <vt:variant>
        <vt:i4>6</vt:i4>
      </vt:variant>
      <vt:variant>
        <vt:i4>0</vt:i4>
      </vt:variant>
      <vt:variant>
        <vt:i4>5</vt:i4>
      </vt:variant>
      <vt:variant>
        <vt:lpwstr>http://www3.mte.gov.br/sistemas/mediador/ConsultarInstColetivo</vt:lpwstr>
      </vt:variant>
      <vt:variant>
        <vt:lpwstr/>
      </vt:variant>
      <vt:variant>
        <vt:i4>524365</vt:i4>
      </vt:variant>
      <vt:variant>
        <vt:i4>3</vt:i4>
      </vt:variant>
      <vt:variant>
        <vt:i4>0</vt:i4>
      </vt:variant>
      <vt:variant>
        <vt:i4>5</vt:i4>
      </vt:variant>
      <vt:variant>
        <vt:lpwstr>https://imsva91-ctp.trendmicro.com/wis/clicktime/v1/query?url=http%3a%2f%2fwww.comprasgovernamentais.gov.br&amp;umid=430E31AC-70A7-6B05-9AA8-F59BA4DC8B50&amp;auth=14cd2a61769b426d6a6f0362faa35895243d54fa-6e2197056396482feb6896ce169217ee94d7ae2f</vt:lpwstr>
      </vt:variant>
      <vt:variant>
        <vt:lpwstr/>
      </vt:variant>
      <vt:variant>
        <vt:i4>852041</vt:i4>
      </vt:variant>
      <vt:variant>
        <vt:i4>0</vt:i4>
      </vt:variant>
      <vt:variant>
        <vt:i4>0</vt:i4>
      </vt:variant>
      <vt:variant>
        <vt:i4>5</vt:i4>
      </vt:variant>
      <vt:variant>
        <vt:lpwstr>http://www.comprasgovernamentais.gov.br/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MINISTÉRIO DA EDUCAÇÃO</dc:title>
  <dc:creator>smoura</dc:creator>
  <cp:lastModifiedBy>Lenovo</cp:lastModifiedBy>
  <cp:revision>2</cp:revision>
  <cp:lastPrinted>2020-01-30T14:37:00Z</cp:lastPrinted>
  <dcterms:created xsi:type="dcterms:W3CDTF">2020-09-24T17:40:00Z</dcterms:created>
  <dcterms:modified xsi:type="dcterms:W3CDTF">2020-09-24T17:40:00Z</dcterms:modified>
</cp:coreProperties>
</file>